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D0E5E" w14:textId="77777777" w:rsidR="00AA0CAC" w:rsidRPr="00AA0CAC" w:rsidRDefault="00AA0CAC" w:rsidP="00AA0CAC">
      <w:pPr>
        <w:spacing w:line="400" w:lineRule="exact"/>
        <w:jc w:val="center"/>
        <w:textDirection w:val="lrTbV"/>
        <w:rPr>
          <w:rFonts w:ascii="標楷體" w:eastAsia="標楷體"/>
          <w:b/>
          <w:sz w:val="36"/>
        </w:rPr>
      </w:pPr>
      <w:r w:rsidRPr="00AA0CAC">
        <w:rPr>
          <w:rFonts w:ascii="標楷體" w:eastAsia="標楷體" w:hint="eastAsia"/>
          <w:b/>
          <w:sz w:val="36"/>
        </w:rPr>
        <w:t>財團法人桃園市文化基金會</w:t>
      </w:r>
    </w:p>
    <w:p w14:paraId="1427ABCE" w14:textId="1CC7B2D1" w:rsidR="00AA0CAC" w:rsidRPr="00AA0CAC" w:rsidRDefault="00AA0CAC" w:rsidP="00AA0CAC">
      <w:pPr>
        <w:spacing w:line="400" w:lineRule="exact"/>
        <w:jc w:val="center"/>
        <w:textDirection w:val="lrTbV"/>
        <w:rPr>
          <w:rFonts w:ascii="標楷體" w:eastAsia="標楷體"/>
          <w:b/>
          <w:color w:val="4472C4" w:themeColor="accent1"/>
          <w:sz w:val="36"/>
        </w:rPr>
      </w:pPr>
      <w:r w:rsidRPr="00AA0CAC">
        <w:rPr>
          <w:rFonts w:ascii="標楷體" w:eastAsia="標楷體" w:hint="eastAsia"/>
          <w:b/>
          <w:color w:val="4472C4" w:themeColor="accent1"/>
          <w:sz w:val="36"/>
        </w:rPr>
        <w:t>11</w:t>
      </w:r>
      <w:r w:rsidR="00C5376B">
        <w:rPr>
          <w:rFonts w:ascii="標楷體" w:eastAsia="標楷體" w:hint="eastAsia"/>
          <w:b/>
          <w:color w:val="4472C4" w:themeColor="accent1"/>
          <w:sz w:val="36"/>
        </w:rPr>
        <w:t>5</w:t>
      </w:r>
      <w:r w:rsidRPr="00AA0CAC">
        <w:rPr>
          <w:rFonts w:ascii="標楷體" w:eastAsia="標楷體" w:hint="eastAsia"/>
          <w:b/>
          <w:color w:val="4472C4" w:themeColor="accent1"/>
          <w:sz w:val="36"/>
        </w:rPr>
        <w:t>年樂器搬運暨舞台場地委外整理服務採購案</w:t>
      </w:r>
    </w:p>
    <w:p w14:paraId="020D00DB" w14:textId="6DEC0FD1" w:rsidR="002C190D" w:rsidRPr="00F30AFD" w:rsidRDefault="002C190D">
      <w:pPr>
        <w:spacing w:line="400" w:lineRule="exact"/>
        <w:jc w:val="center"/>
        <w:textDirection w:val="lrTbV"/>
        <w:rPr>
          <w:rFonts w:ascii="標楷體" w:eastAsia="標楷體"/>
          <w:b/>
          <w:sz w:val="36"/>
        </w:rPr>
      </w:pPr>
      <w:r w:rsidRPr="00F30AFD">
        <w:rPr>
          <w:rFonts w:ascii="標楷體" w:eastAsia="標楷體" w:hint="eastAsia"/>
          <w:b/>
          <w:sz w:val="36"/>
        </w:rPr>
        <w:t>勞務採購契約</w:t>
      </w:r>
    </w:p>
    <w:p w14:paraId="47E681D0" w14:textId="69D68BFA" w:rsidR="002C190D" w:rsidRPr="00F30AFD" w:rsidRDefault="002C190D" w:rsidP="00D177C9">
      <w:pPr>
        <w:wordWrap w:val="0"/>
        <w:spacing w:line="400" w:lineRule="exact"/>
        <w:jc w:val="right"/>
        <w:rPr>
          <w:rFonts w:ascii="標楷體" w:eastAsia="標楷體"/>
        </w:rPr>
      </w:pPr>
      <w:r w:rsidRPr="00F30AFD">
        <w:rPr>
          <w:rFonts w:ascii="標楷體" w:eastAsia="標楷體" w:hint="eastAsia"/>
        </w:rPr>
        <w:t>(</w:t>
      </w:r>
      <w:r w:rsidR="009B4D07" w:rsidRPr="00F30AFD">
        <w:rPr>
          <w:rFonts w:ascii="標楷體" w:eastAsia="標楷體" w:hint="eastAsia"/>
        </w:rPr>
        <w:t>11</w:t>
      </w:r>
      <w:r w:rsidR="00DE6F1F" w:rsidRPr="00F30AFD">
        <w:rPr>
          <w:rFonts w:ascii="標楷體" w:eastAsia="標楷體"/>
        </w:rPr>
        <w:t>4</w:t>
      </w:r>
      <w:r w:rsidR="009B4D07" w:rsidRPr="00F30AFD">
        <w:rPr>
          <w:rFonts w:ascii="標楷體" w:eastAsia="標楷體" w:hint="eastAsia"/>
        </w:rPr>
        <w:t>.</w:t>
      </w:r>
      <w:r w:rsidR="001271A2">
        <w:rPr>
          <w:rFonts w:ascii="標楷體" w:eastAsia="標楷體" w:hint="eastAsia"/>
        </w:rPr>
        <w:t>7</w:t>
      </w:r>
      <w:r w:rsidR="007A306C" w:rsidRPr="00F30AFD">
        <w:rPr>
          <w:rFonts w:ascii="標楷體" w:eastAsia="標楷體" w:hint="eastAsia"/>
        </w:rPr>
        <w:t>.</w:t>
      </w:r>
      <w:r w:rsidR="001271A2">
        <w:rPr>
          <w:rFonts w:ascii="標楷體" w:eastAsia="標楷體" w:hAnsi="標楷體" w:hint="eastAsia"/>
        </w:rPr>
        <w:t>2</w:t>
      </w:r>
      <w:r w:rsidR="0029674D">
        <w:rPr>
          <w:rFonts w:ascii="標楷體" w:eastAsia="標楷體" w:hAnsi="標楷體" w:hint="eastAsia"/>
        </w:rPr>
        <w:t>4</w:t>
      </w:r>
      <w:r w:rsidR="00A168FE" w:rsidRPr="00F30AFD">
        <w:rPr>
          <w:rFonts w:ascii="標楷體" w:eastAsia="標楷體" w:hint="eastAsia"/>
        </w:rPr>
        <w:t>修正</w:t>
      </w:r>
      <w:r w:rsidRPr="00F30AFD">
        <w:rPr>
          <w:rFonts w:ascii="標楷體" w:eastAsia="標楷體" w:hint="eastAsia"/>
        </w:rPr>
        <w:t>)</w:t>
      </w:r>
    </w:p>
    <w:p w14:paraId="710EE181" w14:textId="77777777" w:rsidR="002C190D" w:rsidRPr="00F30AFD" w:rsidRDefault="002C190D">
      <w:pPr>
        <w:spacing w:line="400" w:lineRule="exact"/>
        <w:jc w:val="both"/>
        <w:rPr>
          <w:rFonts w:ascii="標楷體" w:eastAsia="標楷體"/>
          <w:sz w:val="28"/>
        </w:rPr>
      </w:pPr>
      <w:r w:rsidRPr="00F30AFD">
        <w:rPr>
          <w:rFonts w:ascii="標楷體" w:eastAsia="標楷體" w:hint="eastAsia"/>
          <w:sz w:val="28"/>
        </w:rPr>
        <w:t>招標機關</w:t>
      </w:r>
      <w:r w:rsidRPr="00F30AFD">
        <w:rPr>
          <w:rFonts w:ascii="標楷體" w:eastAsia="標楷體"/>
          <w:sz w:val="28"/>
        </w:rPr>
        <w:t>(</w:t>
      </w:r>
      <w:r w:rsidRPr="00F30AFD">
        <w:rPr>
          <w:rFonts w:ascii="標楷體" w:eastAsia="標楷體" w:hint="eastAsia"/>
          <w:sz w:val="28"/>
        </w:rPr>
        <w:t>以下簡稱機關</w:t>
      </w:r>
      <w:r w:rsidRPr="00F30AFD">
        <w:rPr>
          <w:rFonts w:ascii="標楷體" w:eastAsia="標楷體"/>
          <w:sz w:val="28"/>
        </w:rPr>
        <w:t>)</w:t>
      </w:r>
      <w:r w:rsidRPr="00F30AFD">
        <w:rPr>
          <w:rFonts w:ascii="標楷體" w:eastAsia="標楷體" w:hint="eastAsia"/>
          <w:sz w:val="28"/>
        </w:rPr>
        <w:t>及得標廠商</w:t>
      </w:r>
      <w:r w:rsidRPr="00F30AFD">
        <w:rPr>
          <w:rFonts w:ascii="標楷體" w:eastAsia="標楷體"/>
          <w:sz w:val="28"/>
        </w:rPr>
        <w:t>(</w:t>
      </w:r>
      <w:r w:rsidRPr="00F30AFD">
        <w:rPr>
          <w:rFonts w:ascii="標楷體" w:eastAsia="標楷體" w:hint="eastAsia"/>
          <w:sz w:val="28"/>
        </w:rPr>
        <w:t>以下簡稱廠商</w:t>
      </w:r>
      <w:r w:rsidRPr="00F30AFD">
        <w:rPr>
          <w:rFonts w:ascii="標楷體" w:eastAsia="標楷體"/>
          <w:sz w:val="28"/>
        </w:rPr>
        <w:t>)</w:t>
      </w:r>
      <w:r w:rsidRPr="00F30AFD">
        <w:rPr>
          <w:rFonts w:ascii="標楷體" w:eastAsia="標楷體" w:hint="eastAsia"/>
          <w:sz w:val="28"/>
        </w:rPr>
        <w:t>雙方同意依政府採購法(以下簡稱採購法)及其主管機關訂定之規定訂定本契約，共同遵守，其條款如下：</w:t>
      </w:r>
    </w:p>
    <w:p w14:paraId="62EDF3A5" w14:textId="77777777" w:rsidR="002C190D" w:rsidRPr="00F30AFD" w:rsidRDefault="002C190D">
      <w:pPr>
        <w:spacing w:line="400" w:lineRule="exact"/>
        <w:jc w:val="both"/>
        <w:textDirection w:val="lrTbV"/>
        <w:rPr>
          <w:rFonts w:ascii="標楷體" w:eastAsia="標楷體"/>
          <w:b/>
          <w:sz w:val="28"/>
        </w:rPr>
      </w:pPr>
      <w:r w:rsidRPr="00F30AFD">
        <w:rPr>
          <w:rFonts w:ascii="標楷體" w:eastAsia="標楷體" w:hint="eastAsia"/>
          <w:b/>
          <w:sz w:val="28"/>
        </w:rPr>
        <w:t>第一條  契約文件及效力</w:t>
      </w:r>
    </w:p>
    <w:p w14:paraId="5DA8DC6D" w14:textId="77777777" w:rsidR="002C190D" w:rsidRPr="00F30AFD" w:rsidRDefault="002C190D">
      <w:pPr>
        <w:spacing w:line="400" w:lineRule="exact"/>
        <w:ind w:left="284"/>
        <w:jc w:val="both"/>
        <w:textDirection w:val="lrTbV"/>
        <w:rPr>
          <w:rFonts w:ascii="標楷體" w:eastAsia="標楷體" w:hAnsi="標楷體"/>
          <w:sz w:val="28"/>
        </w:rPr>
      </w:pPr>
      <w:r w:rsidRPr="00F30AFD">
        <w:rPr>
          <w:rFonts w:ascii="標楷體" w:eastAsia="標楷體" w:hAnsi="標楷體" w:hint="eastAsia"/>
          <w:sz w:val="28"/>
        </w:rPr>
        <w:t>(一)契約包括下列文件：</w:t>
      </w:r>
    </w:p>
    <w:p w14:paraId="321D397C"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1.招標文件及其變更或補充。</w:t>
      </w:r>
    </w:p>
    <w:p w14:paraId="26331580"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2.投標文件及其變更或補充。</w:t>
      </w:r>
    </w:p>
    <w:p w14:paraId="10CCA5F8"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3.決標文件及其變更或補充。</w:t>
      </w:r>
    </w:p>
    <w:p w14:paraId="1607E61A" w14:textId="77777777" w:rsidR="002C190D" w:rsidRPr="00F30AFD" w:rsidRDefault="002C190D">
      <w:pPr>
        <w:pStyle w:val="a"/>
        <w:numPr>
          <w:ilvl w:val="0"/>
          <w:numId w:val="0"/>
        </w:numPr>
        <w:spacing w:line="400" w:lineRule="exact"/>
        <w:ind w:left="851"/>
        <w:rPr>
          <w:rFonts w:ascii="標楷體" w:eastAsia="標楷體" w:hAnsi="標楷體"/>
          <w:bdr w:val="single" w:sz="4" w:space="0" w:color="auto"/>
        </w:rPr>
      </w:pPr>
      <w:r w:rsidRPr="00F30AFD">
        <w:rPr>
          <w:rFonts w:ascii="標楷體" w:eastAsia="標楷體" w:hAnsi="標楷體" w:hint="eastAsia"/>
        </w:rPr>
        <w:t>4.契約本文、附件及其變更或補充。</w:t>
      </w:r>
    </w:p>
    <w:p w14:paraId="4813201A" w14:textId="77777777" w:rsidR="002C190D" w:rsidRPr="00F30AFD" w:rsidRDefault="002C190D">
      <w:pPr>
        <w:pStyle w:val="a"/>
        <w:numPr>
          <w:ilvl w:val="0"/>
          <w:numId w:val="0"/>
        </w:numPr>
        <w:spacing w:line="400" w:lineRule="exact"/>
        <w:ind w:left="851"/>
        <w:rPr>
          <w:rFonts w:ascii="標楷體" w:eastAsia="標楷體"/>
        </w:rPr>
      </w:pPr>
      <w:r w:rsidRPr="00F30AFD">
        <w:rPr>
          <w:rFonts w:ascii="標楷體" w:eastAsia="標楷體" w:hAnsi="標楷體" w:hint="eastAsia"/>
        </w:rPr>
        <w:t>5.依契</w:t>
      </w:r>
      <w:r w:rsidRPr="00F30AFD">
        <w:rPr>
          <w:rFonts w:ascii="標楷體" w:eastAsia="標楷體" w:hint="eastAsia"/>
        </w:rPr>
        <w:t>約所提出之履約文件或資料。</w:t>
      </w:r>
    </w:p>
    <w:p w14:paraId="20C3692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(二)契約文件，包括以書面、錄音、錄影、照相、微縮、電子數位資料或樣品等方式呈現之原件或複製品。</w:t>
      </w:r>
    </w:p>
    <w:p w14:paraId="03A6B420"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(三)契約所含各種文件之內容如有不一致之處，除另有規定外，依下列原則處理：</w:t>
      </w:r>
    </w:p>
    <w:p w14:paraId="2D58DBC2"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1.</w:t>
      </w:r>
      <w:r w:rsidR="00FC708B" w:rsidRPr="00F30AFD">
        <w:rPr>
          <w:rFonts w:ascii="標楷體" w:eastAsia="標楷體" w:hint="eastAsia"/>
          <w:sz w:val="28"/>
        </w:rPr>
        <w:t>招標文件內之</w:t>
      </w:r>
      <w:r w:rsidRPr="00F30AFD">
        <w:rPr>
          <w:rFonts w:ascii="標楷體" w:eastAsia="標楷體" w:hint="eastAsia"/>
          <w:sz w:val="28"/>
        </w:rPr>
        <w:t>契約條款</w:t>
      </w:r>
      <w:r w:rsidR="006D5067" w:rsidRPr="00F30AFD">
        <w:rPr>
          <w:rFonts w:ascii="標楷體" w:eastAsia="標楷體" w:hint="eastAsia"/>
          <w:sz w:val="28"/>
        </w:rPr>
        <w:t>及投標須知</w:t>
      </w:r>
      <w:r w:rsidRPr="00F30AFD">
        <w:rPr>
          <w:rFonts w:ascii="標楷體" w:eastAsia="標楷體" w:hint="eastAsia"/>
          <w:sz w:val="28"/>
        </w:rPr>
        <w:t>優於招標文件內之其他文件所附記之條款。但附記之條款有特別聲明者，不在此限。</w:t>
      </w:r>
      <w:r w:rsidR="006D5067" w:rsidRPr="00F30AFD">
        <w:rPr>
          <w:rFonts w:ascii="標楷體" w:eastAsia="標楷體" w:hint="eastAsia"/>
          <w:sz w:val="28"/>
        </w:rPr>
        <w:t>契約條款與投標須知內容有不一致之處，以契約條款為準。</w:t>
      </w:r>
    </w:p>
    <w:p w14:paraId="44F37ACB"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2.招標文件之內容優於投標文件之內容。但投標文件之內容經機關審定優於招標文件之內容者，不在此限。招標文件如允許廠商於投標文件內特別聲明，並經機關於審標時接受者，以投標文件之內容為準。</w:t>
      </w:r>
    </w:p>
    <w:p w14:paraId="4BBA8501"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3.文件經機關審定之日期較新者優於審定日期較舊者。</w:t>
      </w:r>
    </w:p>
    <w:p w14:paraId="4D8D473D"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4.大比例尺圖者優於小比例尺圖者。</w:t>
      </w:r>
    </w:p>
    <w:p w14:paraId="3FF2BAC3"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5.決標紀錄之內容優於開標或議價紀錄之內容。</w:t>
      </w:r>
    </w:p>
    <w:p w14:paraId="5DF3AF3E" w14:textId="77777777" w:rsidR="00181888" w:rsidRPr="00F30AFD" w:rsidRDefault="00181888" w:rsidP="00181888">
      <w:pPr>
        <w:spacing w:line="400" w:lineRule="exact"/>
        <w:ind w:left="1134" w:right="57" w:hanging="284"/>
        <w:jc w:val="both"/>
        <w:rPr>
          <w:rFonts w:ascii="標楷體" w:eastAsia="標楷體"/>
          <w:sz w:val="28"/>
        </w:rPr>
      </w:pPr>
      <w:r w:rsidRPr="00F30AFD">
        <w:rPr>
          <w:rFonts w:ascii="標楷體" w:eastAsia="標楷體" w:hint="eastAsia"/>
          <w:sz w:val="28"/>
        </w:rPr>
        <w:t>6.同一優先順位之文件，其內容有不一致之處，屬機關文件者，以對廠商有利者為準；屬廠商文件者，以對機關有利者為準。</w:t>
      </w:r>
    </w:p>
    <w:p w14:paraId="6896C6A5" w14:textId="77777777" w:rsidR="00181888" w:rsidRPr="00F30AFD" w:rsidRDefault="005104BE" w:rsidP="00181888">
      <w:pPr>
        <w:spacing w:line="400" w:lineRule="exact"/>
        <w:ind w:left="1134" w:right="57" w:hanging="284"/>
        <w:jc w:val="both"/>
        <w:rPr>
          <w:rFonts w:ascii="標楷體" w:eastAsia="標楷體"/>
          <w:sz w:val="28"/>
        </w:rPr>
      </w:pPr>
      <w:r w:rsidRPr="00F30AFD">
        <w:rPr>
          <w:rFonts w:ascii="標楷體" w:eastAsia="標楷體" w:hint="eastAsia"/>
          <w:sz w:val="28"/>
        </w:rPr>
        <w:t>7</w:t>
      </w:r>
      <w:r w:rsidR="00181888" w:rsidRPr="00F30AFD">
        <w:rPr>
          <w:rFonts w:ascii="標楷體" w:eastAsia="標楷體" w:hint="eastAsia"/>
          <w:sz w:val="28"/>
        </w:rPr>
        <w:t>.招標文件內之標價清單，其品項名稱、規格、數量，優於招標文件內其他文件之內容。</w:t>
      </w:r>
    </w:p>
    <w:p w14:paraId="7B4FA212"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w:t>
      </w:r>
      <w:r w:rsidR="005856FF" w:rsidRPr="00F30AFD">
        <w:rPr>
          <w:rFonts w:ascii="標楷體" w:eastAsia="標楷體" w:hint="eastAsia"/>
          <w:sz w:val="28"/>
        </w:rPr>
        <w:t>契約文件之一切規定得互為補充，如仍有不明確之處，應依公平合理原則解釋之。如有爭議，依採購法之規定處理。</w:t>
      </w:r>
    </w:p>
    <w:p w14:paraId="39098F97"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(五)契約文字：</w:t>
      </w:r>
    </w:p>
    <w:p w14:paraId="3ED661DB"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1.契約文字以中文為準。但下列情形得以外文為準：</w:t>
      </w:r>
    </w:p>
    <w:p w14:paraId="4174EBC5"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lastRenderedPageBreak/>
        <w:t>(1)特殊技術或材料之圖文資料。</w:t>
      </w:r>
    </w:p>
    <w:p w14:paraId="3D85BCE8"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t>(2)國際組織、外國政府或其授權機構、公會或商會所出具之文件。</w:t>
      </w:r>
    </w:p>
    <w:p w14:paraId="4EACF00A"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t>(3)其他經機關認定確有必要者。</w:t>
      </w:r>
    </w:p>
    <w:p w14:paraId="5B818EB7" w14:textId="77777777" w:rsidR="002C190D" w:rsidRPr="00F30AFD" w:rsidRDefault="002C190D">
      <w:pPr>
        <w:spacing w:line="400" w:lineRule="exact"/>
        <w:ind w:left="1134" w:right="57" w:hanging="284"/>
        <w:jc w:val="both"/>
        <w:textDirection w:val="lrTbV"/>
        <w:rPr>
          <w:rFonts w:ascii="標楷體" w:eastAsia="標楷體"/>
          <w:sz w:val="28"/>
        </w:rPr>
      </w:pPr>
      <w:r w:rsidRPr="00F30AFD">
        <w:rPr>
          <w:rFonts w:ascii="標楷體" w:eastAsia="標楷體" w:hint="eastAsia"/>
          <w:sz w:val="28"/>
        </w:rPr>
        <w:t>2.契約文字有中文譯文，其與外文文意不符者，除資格文件外，以中文為準。其因譯文有誤致生損害者，由提供譯文之一方負責賠償。</w:t>
      </w:r>
    </w:p>
    <w:p w14:paraId="144CEF94" w14:textId="77777777" w:rsidR="002C190D" w:rsidRPr="00F30AFD" w:rsidRDefault="002C190D">
      <w:pPr>
        <w:spacing w:line="400" w:lineRule="exact"/>
        <w:ind w:left="1134" w:right="57" w:hanging="284"/>
        <w:jc w:val="both"/>
        <w:textDirection w:val="lrTbV"/>
        <w:rPr>
          <w:rFonts w:ascii="標楷體" w:eastAsia="標楷體"/>
          <w:sz w:val="28"/>
        </w:rPr>
      </w:pPr>
      <w:r w:rsidRPr="00F30AFD">
        <w:rPr>
          <w:rFonts w:ascii="標楷體" w:eastAsia="標楷體" w:hint="eastAsia"/>
          <w:sz w:val="28"/>
        </w:rPr>
        <w:t>3.</w:t>
      </w:r>
      <w:r w:rsidR="005856FF" w:rsidRPr="00F30AFD">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668FC639" w14:textId="77777777" w:rsidR="002C190D" w:rsidRPr="00F30AFD" w:rsidRDefault="002C190D">
      <w:pPr>
        <w:spacing w:line="400" w:lineRule="exact"/>
        <w:ind w:left="568" w:hanging="284"/>
        <w:jc w:val="both"/>
        <w:textDirection w:val="lrTbV"/>
        <w:rPr>
          <w:rFonts w:ascii="標楷體" w:eastAsia="標楷體"/>
          <w:sz w:val="28"/>
          <w:bdr w:val="single" w:sz="4" w:space="0" w:color="auto"/>
        </w:rPr>
      </w:pPr>
      <w:r w:rsidRPr="00F30AFD">
        <w:rPr>
          <w:rFonts w:ascii="標楷體" w:eastAsia="標楷體" w:hint="eastAsia"/>
          <w:sz w:val="28"/>
        </w:rPr>
        <w:t>(六)</w:t>
      </w:r>
      <w:r w:rsidR="005856FF" w:rsidRPr="00F30AFD">
        <w:rPr>
          <w:rFonts w:ascii="標楷體" w:eastAsia="標楷體" w:hint="eastAsia"/>
          <w:sz w:val="28"/>
        </w:rPr>
        <w:t>契約所使用之度量衡單位，除另有規定者外，以法定度量衡單位為之。</w:t>
      </w:r>
    </w:p>
    <w:p w14:paraId="34B46128" w14:textId="77777777" w:rsidR="002C190D" w:rsidRPr="00F30AFD" w:rsidRDefault="002C190D" w:rsidP="00AC53CF">
      <w:pPr>
        <w:spacing w:line="400" w:lineRule="exact"/>
        <w:ind w:left="851" w:hanging="567"/>
        <w:jc w:val="both"/>
        <w:textDirection w:val="lrTbV"/>
        <w:rPr>
          <w:rFonts w:ascii="標楷體" w:eastAsia="標楷體"/>
        </w:rPr>
      </w:pPr>
      <w:r w:rsidRPr="00F30AFD">
        <w:rPr>
          <w:rFonts w:ascii="標楷體" w:eastAsia="標楷體" w:hint="eastAsia"/>
          <w:sz w:val="28"/>
        </w:rPr>
        <w:t>(七)契約所定事項如有違反法</w:t>
      </w:r>
      <w:r w:rsidR="0044478F" w:rsidRPr="00F30AFD">
        <w:rPr>
          <w:rFonts w:ascii="標楷體" w:eastAsia="標楷體" w:hint="eastAsia"/>
          <w:sz w:val="28"/>
        </w:rPr>
        <w:t>律強制或禁止規定</w:t>
      </w:r>
      <w:r w:rsidRPr="00F30AFD">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F30AFD">
        <w:rPr>
          <w:rFonts w:ascii="標楷體" w:eastAsia="標楷體" w:hint="eastAsia"/>
        </w:rPr>
        <w:t xml:space="preserve">   </w:t>
      </w:r>
    </w:p>
    <w:p w14:paraId="07001D51" w14:textId="5FE9E831" w:rsidR="002C190D" w:rsidRPr="00F30AFD" w:rsidRDefault="002C190D">
      <w:pPr>
        <w:pStyle w:val="af1"/>
        <w:spacing w:line="400" w:lineRule="exact"/>
        <w:ind w:left="851" w:hanging="567"/>
        <w:rPr>
          <w:rFonts w:ascii="標楷體" w:eastAsia="標楷體"/>
        </w:rPr>
      </w:pPr>
      <w:r w:rsidRPr="00F30AFD">
        <w:rPr>
          <w:rFonts w:ascii="標楷體" w:eastAsia="標楷體" w:hint="eastAsia"/>
        </w:rPr>
        <w:t>(</w:t>
      </w:r>
      <w:r w:rsidR="00AC53CF" w:rsidRPr="00F30AFD">
        <w:rPr>
          <w:rFonts w:ascii="標楷體" w:eastAsia="標楷體" w:hint="eastAsia"/>
        </w:rPr>
        <w:t>八</w:t>
      </w:r>
      <w:r w:rsidRPr="00F30AFD">
        <w:rPr>
          <w:rFonts w:ascii="標楷體" w:eastAsia="標楷體" w:hint="eastAsia"/>
        </w:rPr>
        <w:t>)</w:t>
      </w:r>
      <w:r w:rsidR="00B53753" w:rsidRPr="00F30AFD">
        <w:rPr>
          <w:rFonts w:ascii="標楷體" w:eastAsia="標楷體" w:hint="eastAsia"/>
        </w:rPr>
        <w:t>經雙方代表人或其代理人簽署契約正本2份，機關及廠商各執1份，並由雙方各依印花稅法之規定繳納印花稅。副本__</w:t>
      </w:r>
      <w:r w:rsidR="00AA0CAC" w:rsidRPr="00AA0CAC">
        <w:rPr>
          <w:rFonts w:ascii="標楷體" w:eastAsia="標楷體" w:hint="eastAsia"/>
          <w:color w:val="4472C4" w:themeColor="accent1"/>
        </w:rPr>
        <w:t>4</w:t>
      </w:r>
      <w:r w:rsidR="00B53753" w:rsidRPr="00F30AFD">
        <w:rPr>
          <w:rFonts w:ascii="標楷體" w:eastAsia="標楷體" w:hint="eastAsia"/>
        </w:rPr>
        <w:t>__份(請載明)，由機關、廠商及相關機關、單位分別執用。副本如有誤繕，以正本為準。</w:t>
      </w:r>
    </w:p>
    <w:p w14:paraId="2A71617A" w14:textId="77777777" w:rsidR="002C190D" w:rsidRPr="00F30AFD" w:rsidRDefault="002C190D">
      <w:pPr>
        <w:spacing w:beforeLines="25" w:before="60" w:afterLines="25" w:after="60" w:line="400" w:lineRule="exact"/>
        <w:ind w:left="284" w:hanging="284"/>
        <w:jc w:val="both"/>
        <w:rPr>
          <w:rFonts w:ascii="標楷體" w:eastAsia="標楷體"/>
          <w:sz w:val="28"/>
          <w:bdr w:val="single" w:sz="4" w:space="0" w:color="auto"/>
        </w:rPr>
      </w:pPr>
    </w:p>
    <w:p w14:paraId="5AB54FDF"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第二條  履約標的</w:t>
      </w:r>
    </w:p>
    <w:p w14:paraId="78C613F2" w14:textId="5F7BD5DD" w:rsidR="002C190D" w:rsidRPr="00F30AFD" w:rsidRDefault="002C190D">
      <w:pPr>
        <w:spacing w:line="400" w:lineRule="exact"/>
        <w:ind w:left="568" w:hanging="284"/>
        <w:jc w:val="both"/>
        <w:textDirection w:val="lrTbV"/>
        <w:rPr>
          <w:rFonts w:ascii="標楷體" w:eastAsia="標楷體"/>
          <w:sz w:val="28"/>
        </w:rPr>
      </w:pPr>
      <w:r w:rsidRPr="00F30AFD">
        <w:rPr>
          <w:rFonts w:ascii="標楷體" w:eastAsia="標楷體" w:hint="eastAsia"/>
          <w:sz w:val="28"/>
        </w:rPr>
        <w:t>(一)廠商應給付之標的及工作事項(由機關於招標時載明)：</w:t>
      </w:r>
      <w:r w:rsidR="00AA0CAC" w:rsidRPr="00AA0CAC">
        <w:rPr>
          <w:rFonts w:ascii="標楷體" w:eastAsia="標楷體" w:hint="eastAsia"/>
          <w:color w:val="4472C4" w:themeColor="accent1"/>
          <w:sz w:val="28"/>
          <w:u w:val="single"/>
        </w:rPr>
        <w:t>11</w:t>
      </w:r>
      <w:r w:rsidR="00AA0CAC">
        <w:rPr>
          <w:rFonts w:ascii="標楷體" w:eastAsia="標楷體" w:hint="eastAsia"/>
          <w:color w:val="4472C4" w:themeColor="accent1"/>
          <w:sz w:val="28"/>
          <w:u w:val="single"/>
        </w:rPr>
        <w:t>5</w:t>
      </w:r>
      <w:r w:rsidR="00AA0CAC" w:rsidRPr="00AA0CAC">
        <w:rPr>
          <w:rFonts w:ascii="標楷體" w:eastAsia="標楷體" w:hint="eastAsia"/>
          <w:color w:val="4472C4" w:themeColor="accent1"/>
          <w:sz w:val="28"/>
          <w:u w:val="single"/>
        </w:rPr>
        <w:t>年樂器搬運暨舞台場地委外整理服務採購案，履約內容詳如需求說明書及招標文件。</w:t>
      </w:r>
      <w:r w:rsidRPr="00F30AFD">
        <w:rPr>
          <w:rFonts w:ascii="標楷體" w:eastAsia="標楷體" w:hint="eastAsia"/>
          <w:sz w:val="28"/>
          <w:u w:val="single"/>
        </w:rPr>
        <w:t xml:space="preserve">　　</w:t>
      </w:r>
    </w:p>
    <w:p w14:paraId="61F8275E" w14:textId="77777777" w:rsidR="002C190D" w:rsidRPr="00F30AFD" w:rsidRDefault="002C190D">
      <w:pPr>
        <w:spacing w:line="400" w:lineRule="exact"/>
        <w:ind w:left="568" w:hanging="284"/>
        <w:jc w:val="both"/>
        <w:textDirection w:val="lrTbV"/>
        <w:rPr>
          <w:rFonts w:ascii="標楷體" w:eastAsia="標楷體"/>
          <w:sz w:val="28"/>
        </w:rPr>
      </w:pPr>
      <w:r w:rsidRPr="00F30AFD">
        <w:rPr>
          <w:rFonts w:ascii="標楷體" w:eastAsia="標楷體" w:hint="eastAsia"/>
          <w:sz w:val="28"/>
        </w:rPr>
        <w:t>(二)機關辦理事項(由機關於招標時載明，無者免填)：</w:t>
      </w:r>
      <w:r w:rsidRPr="00F30AFD">
        <w:rPr>
          <w:rFonts w:ascii="標楷體" w:eastAsia="標楷體" w:hint="eastAsia"/>
          <w:sz w:val="28"/>
          <w:u w:val="single"/>
        </w:rPr>
        <w:t xml:space="preserve">　　　　　　　　    </w:t>
      </w:r>
    </w:p>
    <w:p w14:paraId="080B361E" w14:textId="77777777" w:rsidR="002C190D" w:rsidRPr="00F30AFD" w:rsidRDefault="002C190D">
      <w:pPr>
        <w:spacing w:line="400" w:lineRule="exact"/>
        <w:jc w:val="both"/>
        <w:rPr>
          <w:rFonts w:ascii="標楷體" w:eastAsia="標楷體"/>
          <w:b/>
          <w:sz w:val="28"/>
        </w:rPr>
      </w:pPr>
    </w:p>
    <w:p w14:paraId="3127BEC4" w14:textId="77777777" w:rsidR="002C190D" w:rsidRPr="00F30AFD" w:rsidRDefault="002C190D">
      <w:pPr>
        <w:spacing w:line="400" w:lineRule="exact"/>
        <w:jc w:val="both"/>
        <w:rPr>
          <w:rFonts w:ascii="標楷體" w:eastAsia="標楷體"/>
          <w:b/>
          <w:sz w:val="28"/>
          <w:szCs w:val="28"/>
        </w:rPr>
      </w:pPr>
      <w:r w:rsidRPr="00F30AFD">
        <w:rPr>
          <w:rFonts w:ascii="標楷體" w:eastAsia="標楷體" w:hint="eastAsia"/>
          <w:b/>
          <w:sz w:val="28"/>
          <w:szCs w:val="28"/>
        </w:rPr>
        <w:t>第三條  契約價金之給付</w:t>
      </w:r>
    </w:p>
    <w:p w14:paraId="5CCE42F0" w14:textId="77777777" w:rsidR="002C190D" w:rsidRPr="00F30AFD" w:rsidRDefault="002C190D">
      <w:pPr>
        <w:spacing w:line="400" w:lineRule="exact"/>
        <w:ind w:left="568" w:hanging="284"/>
        <w:jc w:val="both"/>
        <w:textDirection w:val="lrTbV"/>
        <w:rPr>
          <w:rFonts w:ascii="標楷體" w:eastAsia="標楷體"/>
          <w:sz w:val="28"/>
          <w:szCs w:val="28"/>
        </w:rPr>
      </w:pPr>
      <w:r w:rsidRPr="00F30AFD">
        <w:rPr>
          <w:rFonts w:ascii="標楷體" w:eastAsia="標楷體" w:hint="eastAsia"/>
          <w:sz w:val="28"/>
          <w:szCs w:val="28"/>
        </w:rPr>
        <w:t>契約價金結算方式(由機關</w:t>
      </w:r>
      <w:r w:rsidR="0042508F" w:rsidRPr="00F30AFD">
        <w:rPr>
          <w:rFonts w:ascii="標楷體" w:eastAsia="標楷體" w:hint="eastAsia"/>
          <w:sz w:val="28"/>
          <w:szCs w:val="28"/>
        </w:rPr>
        <w:t>衡酌個案情形</w:t>
      </w:r>
      <w:r w:rsidRPr="00F30AFD">
        <w:rPr>
          <w:rFonts w:ascii="標楷體" w:eastAsia="標楷體" w:hint="eastAsia"/>
          <w:sz w:val="28"/>
          <w:szCs w:val="28"/>
        </w:rPr>
        <w:t>於招標時</w:t>
      </w:r>
      <w:r w:rsidR="0042508F" w:rsidRPr="00F30AFD">
        <w:rPr>
          <w:rFonts w:ascii="標楷體" w:eastAsia="標楷體" w:hint="eastAsia"/>
          <w:sz w:val="28"/>
          <w:szCs w:val="28"/>
        </w:rPr>
        <w:t>勾選</w:t>
      </w:r>
      <w:r w:rsidRPr="00F30AFD">
        <w:rPr>
          <w:rFonts w:ascii="標楷體" w:eastAsia="標楷體" w:hint="eastAsia"/>
          <w:sz w:val="28"/>
          <w:szCs w:val="28"/>
        </w:rPr>
        <w:t>)：</w:t>
      </w:r>
    </w:p>
    <w:p w14:paraId="6FEAD3F1" w14:textId="1EEC5F88" w:rsidR="002C190D" w:rsidRPr="00F30AFD" w:rsidRDefault="00AA0CAC" w:rsidP="00E30120">
      <w:pPr>
        <w:spacing w:line="400" w:lineRule="exact"/>
        <w:ind w:left="851" w:hanging="284"/>
        <w:jc w:val="both"/>
        <w:textDirection w:val="lrTbV"/>
        <w:rPr>
          <w:rFonts w:ascii="標楷體" w:eastAsia="標楷體"/>
          <w:sz w:val="28"/>
          <w:szCs w:val="28"/>
        </w:rPr>
      </w:pPr>
      <w:r w:rsidRPr="00AA0CAC">
        <w:rPr>
          <w:rFonts w:ascii="標楷體" w:eastAsia="標楷體" w:hint="eastAsia"/>
          <w:color w:val="4472C4" w:themeColor="accent1"/>
          <w:sz w:val="28"/>
          <w:szCs w:val="28"/>
        </w:rPr>
        <w:t>■</w:t>
      </w:r>
      <w:r w:rsidR="002C190D" w:rsidRPr="00F30AFD">
        <w:rPr>
          <w:rFonts w:ascii="標楷體" w:eastAsia="標楷體" w:hint="eastAsia"/>
          <w:sz w:val="28"/>
          <w:szCs w:val="28"/>
        </w:rPr>
        <w:t>總包價法。</w:t>
      </w:r>
      <w:r w:rsidR="00720658" w:rsidRPr="00F30AFD">
        <w:rPr>
          <w:rFonts w:ascii="標楷體" w:eastAsia="標楷體" w:hint="eastAsia"/>
          <w:sz w:val="28"/>
          <w:szCs w:val="28"/>
        </w:rPr>
        <w:t>契約價金：</w:t>
      </w:r>
      <w:r w:rsidR="0024768C" w:rsidRPr="00F30AFD">
        <w:rPr>
          <w:rFonts w:ascii="標楷體" w:eastAsia="標楷體"/>
          <w:sz w:val="28"/>
          <w:szCs w:val="28"/>
        </w:rPr>
        <w:t>__</w:t>
      </w:r>
      <w:r w:rsidR="00CA621B">
        <w:rPr>
          <w:rFonts w:ascii="標楷體" w:eastAsia="標楷體" w:hint="eastAsia"/>
          <w:color w:val="4472C4" w:themeColor="accent1"/>
          <w:sz w:val="28"/>
          <w:szCs w:val="28"/>
        </w:rPr>
        <w:t>3</w:t>
      </w:r>
      <w:r w:rsidR="00D07590">
        <w:rPr>
          <w:rFonts w:ascii="標楷體" w:eastAsia="標楷體" w:hint="eastAsia"/>
          <w:color w:val="4472C4" w:themeColor="accent1"/>
          <w:sz w:val="28"/>
          <w:szCs w:val="28"/>
        </w:rPr>
        <w:t>2</w:t>
      </w:r>
      <w:r w:rsidRPr="00AA0CAC">
        <w:rPr>
          <w:rFonts w:ascii="標楷體" w:eastAsia="標楷體" w:hint="eastAsia"/>
          <w:color w:val="4472C4" w:themeColor="accent1"/>
          <w:sz w:val="28"/>
          <w:szCs w:val="28"/>
        </w:rPr>
        <w:t>萬</w:t>
      </w:r>
      <w:r w:rsidR="0024768C" w:rsidRPr="00F30AFD">
        <w:rPr>
          <w:rFonts w:ascii="標楷體" w:eastAsia="標楷體"/>
          <w:sz w:val="28"/>
          <w:szCs w:val="28"/>
        </w:rPr>
        <w:t>__</w:t>
      </w:r>
      <w:r w:rsidR="00720658" w:rsidRPr="00F30AFD">
        <w:rPr>
          <w:rFonts w:ascii="標楷體" w:eastAsia="標楷體" w:hint="eastAsia"/>
          <w:sz w:val="28"/>
          <w:szCs w:val="28"/>
        </w:rPr>
        <w:t>元(由機關填寫)。</w:t>
      </w:r>
    </w:p>
    <w:p w14:paraId="1ED1ADD4"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□單價計算法。</w:t>
      </w:r>
    </w:p>
    <w:p w14:paraId="6D06596E"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□服務成本加公費法。</w:t>
      </w:r>
    </w:p>
    <w:p w14:paraId="27A1D2BD" w14:textId="77777777" w:rsidR="002C190D" w:rsidRPr="00F30AFD" w:rsidRDefault="002C190D">
      <w:pPr>
        <w:spacing w:line="400" w:lineRule="exact"/>
        <w:ind w:left="1135" w:right="57" w:hanging="284"/>
        <w:jc w:val="both"/>
        <w:textDirection w:val="lrTbV"/>
        <w:rPr>
          <w:rFonts w:ascii="標楷體" w:eastAsia="標楷體"/>
          <w:sz w:val="28"/>
          <w:szCs w:val="28"/>
        </w:rPr>
      </w:pPr>
      <w:r w:rsidRPr="00F30AFD">
        <w:rPr>
          <w:rFonts w:ascii="標楷體" w:eastAsia="標楷體" w:hint="eastAsia"/>
          <w:sz w:val="28"/>
          <w:szCs w:val="28"/>
        </w:rPr>
        <w:t>1.服務成本加公費法之服務費用</w:t>
      </w:r>
      <w:r w:rsidRPr="00F30AFD">
        <w:rPr>
          <w:rFonts w:ascii="標楷體" w:eastAsia="標楷體" w:hint="eastAsia"/>
          <w:sz w:val="28"/>
          <w:szCs w:val="28"/>
          <w:u w:val="single"/>
        </w:rPr>
        <w:t xml:space="preserve">        </w:t>
      </w:r>
      <w:r w:rsidRPr="00F30AFD">
        <w:rPr>
          <w:rFonts w:ascii="標楷體" w:eastAsia="標楷體" w:hint="eastAsia"/>
          <w:sz w:val="28"/>
          <w:szCs w:val="28"/>
        </w:rPr>
        <w:t>元(由機關於決標後填寫)，包括直接費用(直接薪資、管理費用及其他直接費用，其項目由機關於招標時載明)、公費及營業稅。</w:t>
      </w:r>
    </w:p>
    <w:p w14:paraId="061E6738" w14:textId="77777777" w:rsidR="002C190D" w:rsidRPr="00F30AFD" w:rsidRDefault="002C190D">
      <w:pPr>
        <w:spacing w:line="400" w:lineRule="exact"/>
        <w:ind w:left="1135" w:right="57" w:hanging="284"/>
        <w:jc w:val="both"/>
        <w:textDirection w:val="lrTbV"/>
        <w:rPr>
          <w:rFonts w:ascii="標楷體" w:eastAsia="標楷體"/>
          <w:sz w:val="28"/>
          <w:szCs w:val="28"/>
        </w:rPr>
      </w:pPr>
      <w:r w:rsidRPr="00F30AFD">
        <w:rPr>
          <w:rFonts w:ascii="標楷體" w:eastAsia="標楷體" w:hint="eastAsia"/>
          <w:sz w:val="28"/>
          <w:szCs w:val="28"/>
        </w:rPr>
        <w:t>2.公費，為定額</w:t>
      </w:r>
      <w:r w:rsidRPr="00F30AFD">
        <w:rPr>
          <w:rFonts w:ascii="標楷體" w:eastAsia="標楷體" w:hint="eastAsia"/>
          <w:sz w:val="28"/>
          <w:szCs w:val="28"/>
          <w:u w:val="single"/>
        </w:rPr>
        <w:t xml:space="preserve">     　   </w:t>
      </w:r>
      <w:r w:rsidRPr="00F30AFD">
        <w:rPr>
          <w:rFonts w:ascii="標楷體" w:eastAsia="標楷體" w:hint="eastAsia"/>
          <w:sz w:val="28"/>
          <w:szCs w:val="28"/>
        </w:rPr>
        <w:t>元(由機關於決標後填寫)，不得按直接薪資及管理費之金額依一定比率增加，且全部公費不得超過直接薪資</w:t>
      </w:r>
      <w:r w:rsidR="00D55130" w:rsidRPr="00F30AFD">
        <w:rPr>
          <w:rFonts w:ascii="標楷體" w:eastAsia="標楷體" w:hint="eastAsia"/>
          <w:sz w:val="28"/>
          <w:szCs w:val="28"/>
        </w:rPr>
        <w:t>扣除非經常性給與之獎金後與</w:t>
      </w:r>
      <w:r w:rsidRPr="00F30AFD">
        <w:rPr>
          <w:rFonts w:ascii="標楷體" w:eastAsia="標楷體" w:hint="eastAsia"/>
          <w:sz w:val="28"/>
          <w:szCs w:val="28"/>
        </w:rPr>
        <w:t>管理費用合計金額之</w:t>
      </w:r>
      <w:r w:rsidR="00D55130" w:rsidRPr="00F30AFD">
        <w:rPr>
          <w:rFonts w:ascii="標楷體" w:eastAsia="標楷體" w:hint="eastAsia"/>
          <w:sz w:val="28"/>
          <w:szCs w:val="28"/>
        </w:rPr>
        <w:t>25</w:t>
      </w:r>
      <w:r w:rsidRPr="00F30AFD">
        <w:rPr>
          <w:rFonts w:ascii="標楷體" w:eastAsia="標楷體" w:hint="eastAsia"/>
          <w:sz w:val="28"/>
          <w:szCs w:val="28"/>
        </w:rPr>
        <w:t>%。</w:t>
      </w:r>
    </w:p>
    <w:p w14:paraId="576A788E" w14:textId="77777777" w:rsidR="002C190D" w:rsidRPr="00F30AFD" w:rsidRDefault="002C190D">
      <w:pPr>
        <w:pStyle w:val="ae"/>
        <w:wordWrap/>
        <w:spacing w:line="400" w:lineRule="exact"/>
        <w:ind w:left="1135" w:right="57" w:hanging="284"/>
        <w:jc w:val="both"/>
        <w:rPr>
          <w:rFonts w:ascii="標楷體" w:eastAsia="標楷體"/>
          <w:szCs w:val="28"/>
        </w:rPr>
      </w:pPr>
      <w:r w:rsidRPr="00F30AFD">
        <w:rPr>
          <w:rFonts w:ascii="標楷體" w:eastAsia="標楷體" w:hint="eastAsia"/>
          <w:szCs w:val="28"/>
        </w:rPr>
        <w:t>3.廠商應記錄各項費用並提出憑證，機關並得至廠商處所辦理查核。</w:t>
      </w:r>
    </w:p>
    <w:p w14:paraId="2A9FB5AE" w14:textId="77777777" w:rsidR="002C190D" w:rsidRPr="00F30AFD" w:rsidRDefault="002C190D">
      <w:pPr>
        <w:spacing w:line="400" w:lineRule="exact"/>
        <w:ind w:left="1135" w:right="57" w:hanging="284"/>
        <w:jc w:val="both"/>
        <w:rPr>
          <w:rFonts w:ascii="標楷體" w:eastAsia="標楷體"/>
          <w:sz w:val="28"/>
          <w:szCs w:val="28"/>
        </w:rPr>
      </w:pPr>
      <w:r w:rsidRPr="00F30AFD">
        <w:rPr>
          <w:rFonts w:ascii="標楷體" w:eastAsia="標楷體" w:hint="eastAsia"/>
          <w:sz w:val="28"/>
          <w:szCs w:val="28"/>
        </w:rPr>
        <w:lastRenderedPageBreak/>
        <w:t>4.實際履約費用達</w:t>
      </w: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4C09A2BC"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□按月計酬法。每月薪資按契約所載工作人員月薪計算。實際履約費用達</w:t>
      </w:r>
    </w:p>
    <w:p w14:paraId="28B4EDED" w14:textId="77777777" w:rsidR="002C190D" w:rsidRPr="00F30AFD" w:rsidRDefault="002C190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40185897"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□按日計酬法。每日薪資按契約所載工作人員日薪計算。實際履約費用達</w:t>
      </w:r>
    </w:p>
    <w:p w14:paraId="010B7B3E" w14:textId="77777777" w:rsidR="002C190D" w:rsidRPr="00F30AFD" w:rsidRDefault="002C190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30839998"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□按時計酬法。每時薪資按契約所載工作人員時薪計算。實際履約費用達</w:t>
      </w:r>
    </w:p>
    <w:p w14:paraId="43A82C2B" w14:textId="77777777" w:rsidR="002C190D" w:rsidRPr="00F30AFD" w:rsidRDefault="002C190D" w:rsidP="008A728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25B34BB2" w14:textId="77777777" w:rsidR="00535F73" w:rsidRPr="00F30AFD" w:rsidRDefault="00535F73" w:rsidP="00535F73">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w:t>
      </w:r>
      <w:r w:rsidR="003B4130" w:rsidRPr="00F30AFD">
        <w:rPr>
          <w:rFonts w:ascii="標楷體" w:eastAsia="標楷體" w:hint="eastAsia"/>
          <w:sz w:val="28"/>
          <w:szCs w:val="28"/>
        </w:rPr>
        <w:t>年終獎金。廠商應給付派駐勞工年終獎金及廠商應負擔之補充保費，該費用由機關另支給廠商，但已明列年終獎金及補充保費項目且含於契約價金者，不在此限。年終獎金應如實核付予派駐勞工，年終獎金為__個月薪資（由機關於招標時載明），未滿1年者依為機關服務月份比例發給，且須於__年__月__日（由機關於招標時載明；未載明者，為履約期限最後一日）仍為機關服務者。（例：機關契約載明年終獎金為1個月薪資，未滿1年者依為機關服務月份比例發給，且須於107年12月15日仍為機關服務者，有甲派駐勞工於107年6月15日離職，接續其工作之乙派駐勞工於107年6月20日為機關服務並服務至107年12月31日履約期限期滿，甲派駐勞工於107年12月15日未為機關服務，故不發給年終獎金，乙派駐勞工於107年6月20日起，至107年12月15日仍為機關服務，按其為機關服務月份比例發給1個月薪資乘以7/12之年終獎金。）</w:t>
      </w:r>
    </w:p>
    <w:p w14:paraId="6A6BB431" w14:textId="77777777" w:rsidR="00AD2197" w:rsidRPr="00F30AFD" w:rsidRDefault="00AD2197" w:rsidP="00AD2197">
      <w:pPr>
        <w:spacing w:line="400" w:lineRule="exact"/>
        <w:ind w:left="840"/>
        <w:jc w:val="both"/>
        <w:textDirection w:val="lrTbV"/>
        <w:rPr>
          <w:rFonts w:ascii="標楷體" w:eastAsia="標楷體" w:hAnsi="標楷體"/>
          <w:sz w:val="28"/>
          <w:szCs w:val="28"/>
        </w:rPr>
      </w:pPr>
    </w:p>
    <w:p w14:paraId="40ECB569"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第四條  契約價金之調整</w:t>
      </w:r>
    </w:p>
    <w:p w14:paraId="53F84F6A"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(一)驗收結果與規定不符，而不妨礙安全及使用需求，亦無減少通常效用或契約預定效用，經機關檢討不必拆換、更換或拆換、更換確有困難，或不必補交者，得於必要時減價收受。</w:t>
      </w:r>
    </w:p>
    <w:p w14:paraId="780B8047" w14:textId="77777777" w:rsidR="002C190D" w:rsidRPr="00F30AFD" w:rsidRDefault="00FF64FC">
      <w:pPr>
        <w:numPr>
          <w:ilvl w:val="0"/>
          <w:numId w:val="8"/>
        </w:numPr>
        <w:spacing w:line="400" w:lineRule="exact"/>
        <w:jc w:val="both"/>
        <w:textDirection w:val="lrTbV"/>
        <w:rPr>
          <w:rFonts w:ascii="標楷體" w:eastAsia="標楷體"/>
          <w:sz w:val="28"/>
        </w:rPr>
      </w:pPr>
      <w:r w:rsidRPr="00F30AFD">
        <w:rPr>
          <w:rFonts w:ascii="標楷體" w:eastAsia="標楷體" w:hint="eastAsia"/>
          <w:sz w:val="28"/>
        </w:rPr>
        <w:t>採減價收受者，按不符項目標的之契約價金____% (由機關視需要於招標時載明)減價，並處以減價金額___%(由機關視需要於招標時載明)之違約金。減價及違約金之總額，以該項目之契約價金為限。</w:t>
      </w:r>
    </w:p>
    <w:p w14:paraId="6C451DC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(二)契約價金採總價給付者，未列入標價清單之項目或數量，其已於契約載明應由廠商施作或供應或為廠商完成履約所必須者，仍應由廠商負責供應或施作，不得據以請求加價。</w:t>
      </w:r>
    </w:p>
    <w:p w14:paraId="32942A0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lastRenderedPageBreak/>
        <w:t>(三)契約價金，除另有規定外，含廠商及其人員依中華民國法令應繳納之稅捐、規費及強制性保險之保險費。</w:t>
      </w:r>
    </w:p>
    <w:p w14:paraId="791DBE3C"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(四)中華民國以外其他國家或地區之稅捐、規費或關稅，由廠商負擔。</w:t>
      </w:r>
    </w:p>
    <w:p w14:paraId="051806A0"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(五)廠商履約遇有下列政府行為之一，致履約費用增加或減少者，契約價金得予調整：</w:t>
      </w:r>
    </w:p>
    <w:p w14:paraId="05C2E14D" w14:textId="77777777" w:rsidR="002C190D" w:rsidRPr="00F30AFD" w:rsidRDefault="002C190D">
      <w:pPr>
        <w:spacing w:line="400" w:lineRule="exact"/>
        <w:ind w:left="1531" w:right="57" w:hanging="567"/>
        <w:jc w:val="both"/>
        <w:textDirection w:val="lrTbV"/>
        <w:rPr>
          <w:rFonts w:ascii="標楷體" w:eastAsia="標楷體"/>
          <w:sz w:val="28"/>
        </w:rPr>
      </w:pPr>
      <w:r w:rsidRPr="00F30AFD">
        <w:rPr>
          <w:rFonts w:ascii="標楷體" w:eastAsia="標楷體" w:hint="eastAsia"/>
          <w:sz w:val="28"/>
        </w:rPr>
        <w:t>1.政府法令之新增或變更。</w:t>
      </w:r>
    </w:p>
    <w:p w14:paraId="2049EACA" w14:textId="77777777" w:rsidR="002C190D" w:rsidRPr="00F30AFD" w:rsidRDefault="002C190D">
      <w:pPr>
        <w:spacing w:line="400" w:lineRule="exact"/>
        <w:ind w:left="1531" w:right="57" w:hanging="567"/>
        <w:jc w:val="both"/>
        <w:textDirection w:val="lrTbV"/>
        <w:rPr>
          <w:rFonts w:ascii="標楷體" w:eastAsia="標楷體"/>
          <w:sz w:val="28"/>
        </w:rPr>
      </w:pPr>
      <w:r w:rsidRPr="00F30AFD">
        <w:rPr>
          <w:rFonts w:ascii="標楷體" w:eastAsia="標楷體" w:hint="eastAsia"/>
          <w:sz w:val="28"/>
        </w:rPr>
        <w:t>2.稅捐或規費之新增或變更。</w:t>
      </w:r>
    </w:p>
    <w:p w14:paraId="4EC11A7A" w14:textId="77777777" w:rsidR="002C190D" w:rsidRPr="00F30AFD" w:rsidRDefault="002C190D">
      <w:pPr>
        <w:spacing w:line="400" w:lineRule="exact"/>
        <w:ind w:left="1531" w:right="57" w:hanging="567"/>
        <w:jc w:val="both"/>
        <w:textDirection w:val="lrTbV"/>
        <w:rPr>
          <w:rFonts w:ascii="標楷體" w:eastAsia="標楷體" w:hAnsi="標楷體"/>
          <w:sz w:val="28"/>
        </w:rPr>
      </w:pPr>
      <w:r w:rsidRPr="00F30AFD">
        <w:rPr>
          <w:rFonts w:ascii="標楷體" w:eastAsia="標楷體" w:hint="eastAsia"/>
          <w:sz w:val="28"/>
        </w:rPr>
        <w:t>3.</w:t>
      </w:r>
      <w:r w:rsidRPr="00F30AFD">
        <w:rPr>
          <w:rFonts w:ascii="標楷體" w:eastAsia="標楷體" w:hAnsi="標楷體" w:hint="eastAsia"/>
          <w:sz w:val="28"/>
        </w:rPr>
        <w:t>政府公告、公定或管制價格或費率之變更。</w:t>
      </w:r>
    </w:p>
    <w:p w14:paraId="6121A504" w14:textId="2CC9E961" w:rsidR="002C190D" w:rsidRPr="00F30AFD" w:rsidRDefault="002C190D">
      <w:pPr>
        <w:spacing w:line="400" w:lineRule="exact"/>
        <w:ind w:leftChars="100" w:left="807" w:right="57" w:hanging="567"/>
        <w:jc w:val="both"/>
        <w:textDirection w:val="lrTbV"/>
        <w:rPr>
          <w:rFonts w:ascii="標楷體" w:eastAsia="標楷體"/>
          <w:sz w:val="28"/>
        </w:rPr>
      </w:pPr>
      <w:r w:rsidRPr="00F30AFD">
        <w:rPr>
          <w:rFonts w:ascii="標楷體" w:eastAsia="標楷體" w:hAnsi="標楷體" w:hint="eastAsia"/>
          <w:sz w:val="28"/>
        </w:rPr>
        <w:t>(六)前款情形，屬中華民國政府所為，致履約成本增加</w:t>
      </w:r>
      <w:r w:rsidRPr="00F30AFD">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14:paraId="15E8C876" w14:textId="77777777" w:rsidR="00533AA5" w:rsidRPr="00F30AFD" w:rsidRDefault="00533AA5" w:rsidP="00533AA5">
      <w:pPr>
        <w:spacing w:line="400" w:lineRule="exact"/>
        <w:ind w:leftChars="100" w:left="807" w:right="57" w:hanging="567"/>
        <w:jc w:val="both"/>
        <w:textDirection w:val="lrTbV"/>
        <w:rPr>
          <w:rFonts w:ascii="標楷體" w:eastAsia="標楷體"/>
          <w:sz w:val="28"/>
        </w:rPr>
      </w:pPr>
      <w:r w:rsidRPr="00F30AFD">
        <w:rPr>
          <w:rFonts w:ascii="標楷體" w:eastAsia="標楷體" w:hint="eastAsia"/>
          <w:sz w:val="28"/>
        </w:rPr>
        <w:t>(七)依前二款約定，廠商履約涉第5條第13款、第8條第16款第2目第3子目及第8條第17款第3目第1子目調整，致履約成本增加者，其所增加之必要費用，由機關負擔；致履約成本減少者，其所減少之部分，得自契約價金中扣除。</w:t>
      </w:r>
    </w:p>
    <w:p w14:paraId="590AFF16" w14:textId="77777777" w:rsidR="00533AA5" w:rsidRPr="00F30AFD" w:rsidRDefault="00533AA5">
      <w:pPr>
        <w:spacing w:line="400" w:lineRule="exact"/>
        <w:ind w:leftChars="100" w:left="807" w:right="57" w:hanging="567"/>
        <w:jc w:val="both"/>
        <w:textDirection w:val="lrTbV"/>
        <w:rPr>
          <w:rFonts w:ascii="標楷體" w:eastAsia="標楷體"/>
          <w:sz w:val="28"/>
          <w:u w:val="single"/>
        </w:rPr>
      </w:pPr>
    </w:p>
    <w:p w14:paraId="62C47D77" w14:textId="77777777" w:rsidR="002C190D" w:rsidRPr="00F30AFD" w:rsidRDefault="002C190D">
      <w:pPr>
        <w:spacing w:line="400" w:lineRule="exact"/>
        <w:jc w:val="both"/>
        <w:rPr>
          <w:rFonts w:ascii="標楷體" w:eastAsia="標楷體"/>
          <w:b/>
          <w:sz w:val="28"/>
        </w:rPr>
      </w:pPr>
    </w:p>
    <w:p w14:paraId="270E3777"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第五條  契約價金之給付條件</w:t>
      </w:r>
    </w:p>
    <w:p w14:paraId="6772A605" w14:textId="77777777" w:rsidR="002C190D" w:rsidRPr="00F30AFD" w:rsidRDefault="002C190D">
      <w:pPr>
        <w:spacing w:line="400" w:lineRule="exact"/>
        <w:ind w:left="568" w:hanging="284"/>
        <w:jc w:val="both"/>
        <w:textDirection w:val="lrTbV"/>
        <w:rPr>
          <w:rFonts w:ascii="標楷體" w:eastAsia="標楷體"/>
          <w:sz w:val="28"/>
        </w:rPr>
      </w:pPr>
      <w:r w:rsidRPr="00F30AFD">
        <w:rPr>
          <w:rFonts w:ascii="標楷體" w:eastAsia="標楷體" w:hint="eastAsia"/>
          <w:sz w:val="28"/>
        </w:rPr>
        <w:t>(一)</w:t>
      </w:r>
      <w:r w:rsidR="004D3EF6" w:rsidRPr="00F30AFD">
        <w:rPr>
          <w:rFonts w:ascii="標楷體" w:eastAsia="標楷體" w:hint="eastAsia"/>
          <w:sz w:val="28"/>
        </w:rPr>
        <w:t>除契約另有約定外，依下列條件辦理付款：</w:t>
      </w:r>
    </w:p>
    <w:p w14:paraId="34580D32"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1.預付款(無者免填)：</w:t>
      </w:r>
    </w:p>
    <w:p w14:paraId="30FF08E9" w14:textId="77777777" w:rsidR="002C190D" w:rsidRPr="00F30AFD" w:rsidRDefault="002C190D">
      <w:pPr>
        <w:spacing w:line="400" w:lineRule="exact"/>
        <w:ind w:left="1588" w:hanging="454"/>
        <w:jc w:val="both"/>
        <w:textDirection w:val="lrTbV"/>
        <w:rPr>
          <w:rFonts w:ascii="標楷體" w:eastAsia="標楷體"/>
          <w:sz w:val="28"/>
          <w:u w:val="single"/>
        </w:rPr>
      </w:pPr>
      <w:r w:rsidRPr="00F30AFD">
        <w:rPr>
          <w:rFonts w:ascii="標楷體" w:eastAsia="標楷體" w:hint="eastAsia"/>
          <w:sz w:val="28"/>
        </w:rPr>
        <w:t>(1)契約預付款為契約價金總額</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 (由機關於招標時載明；其額度以不逾契約價金總額或契約價金上限之30% 為原則)，付款條件如下：</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(由機關於招標時載明)。</w:t>
      </w:r>
    </w:p>
    <w:p w14:paraId="4305B301"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(2)預付款於雙方簽定契約，廠商辦妥履約各項保證，並提供預付款還款保證，經機關核可後在</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hint="eastAsia"/>
          <w:sz w:val="28"/>
        </w:rPr>
        <w:t>日(由機關於招標時載明)內撥付。</w:t>
      </w:r>
    </w:p>
    <w:p w14:paraId="4CB0F778"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(3)預付款應於銀行開立專戶，專用於本採購，機關得隨時查核其使用情形。</w:t>
      </w:r>
    </w:p>
    <w:p w14:paraId="3C1282B9"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(4)預付款之扣回方式如下 (由機關於招標時載明；無者免填)：</w:t>
      </w:r>
    </w:p>
    <w:p w14:paraId="2D2DBBAA" w14:textId="77777777" w:rsidR="002C190D" w:rsidRPr="00F30AFD" w:rsidRDefault="002C190D">
      <w:pPr>
        <w:spacing w:line="400" w:lineRule="exact"/>
        <w:ind w:left="2098" w:hanging="397"/>
        <w:jc w:val="both"/>
        <w:textDirection w:val="lrTbV"/>
        <w:rPr>
          <w:rFonts w:ascii="標楷體" w:eastAsia="標楷體"/>
          <w:sz w:val="28"/>
        </w:rPr>
      </w:pPr>
      <w:r w:rsidRPr="00F30AFD">
        <w:rPr>
          <w:rFonts w:ascii="標楷體" w:eastAsia="標楷體" w:hint="eastAsia"/>
          <w:sz w:val="28"/>
          <w:u w:val="single"/>
        </w:rPr>
        <w:t xml:space="preserve">　　　　　　　　　　　　　　　　　　　　　　　　　　　</w:t>
      </w:r>
    </w:p>
    <w:p w14:paraId="4E853509"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2.分期付款(無者免填)：</w:t>
      </w:r>
    </w:p>
    <w:p w14:paraId="675070A9" w14:textId="76BA66FC"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(1)契約分期付款為契約價金總額</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 (由機關於招標時載明)，其各期之付款條件：</w:t>
      </w:r>
      <w:r w:rsidR="00AA0CAC" w:rsidRPr="00AA0CAC">
        <w:rPr>
          <w:rFonts w:ascii="標楷體" w:eastAsia="標楷體" w:hint="eastAsia"/>
          <w:color w:val="4472C4" w:themeColor="accent1"/>
          <w:sz w:val="28"/>
          <w:u w:val="single"/>
        </w:rPr>
        <w:t>本案依實際承做數量結算，以契約中所列履約標的項目及單價，</w:t>
      </w:r>
      <w:bookmarkStart w:id="0" w:name="_Hlk131000156"/>
      <w:r w:rsidR="00AA0CAC" w:rsidRPr="00AA0CAC">
        <w:rPr>
          <w:rFonts w:ascii="標楷體" w:eastAsia="標楷體" w:hint="eastAsia"/>
          <w:color w:val="4472C4" w:themeColor="accent1"/>
          <w:sz w:val="28"/>
          <w:u w:val="single"/>
        </w:rPr>
        <w:t>依完成履約實際承做之數量，</w:t>
      </w:r>
      <w:bookmarkStart w:id="1" w:name="_Hlk131000035"/>
      <w:r w:rsidR="00AA0CAC" w:rsidRPr="00AA0CAC">
        <w:rPr>
          <w:rFonts w:ascii="標楷體" w:eastAsia="標楷體" w:hint="eastAsia"/>
          <w:color w:val="4472C4" w:themeColor="accent1"/>
          <w:sz w:val="28"/>
          <w:u w:val="single"/>
        </w:rPr>
        <w:t>分批驗收給付。</w:t>
      </w:r>
      <w:bookmarkEnd w:id="0"/>
      <w:bookmarkEnd w:id="1"/>
      <w:r w:rsidRPr="00F30AFD">
        <w:rPr>
          <w:rFonts w:ascii="標楷體" w:eastAsia="標楷體" w:hint="eastAsia"/>
          <w:sz w:val="28"/>
        </w:rPr>
        <w:lastRenderedPageBreak/>
        <w:t>(由機關於招標時載明)</w:t>
      </w:r>
    </w:p>
    <w:p w14:paraId="13FEEDCC"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(2)</w:t>
      </w:r>
      <w:r w:rsidR="004D3EF6" w:rsidRPr="00F30AFD">
        <w:rPr>
          <w:rFonts w:ascii="標楷體" w:eastAsia="標楷體" w:hint="eastAsia"/>
          <w:sz w:val="28"/>
        </w:rPr>
        <w:t>廠商於符合前述各期付款條件後提出證明文件。機關於15工作天內完成審核程序後，通知廠商提出請款單據，並於接到廠商請款單據後15工作天內付款。但涉及向補助機關申請核撥補助款者，付款期限為30工作天。</w:t>
      </w:r>
    </w:p>
    <w:p w14:paraId="35F55BE3" w14:textId="77777777" w:rsidR="002C190D"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w:t>
      </w:r>
      <w:r w:rsidR="004D3EF6" w:rsidRPr="00F30AFD">
        <w:rPr>
          <w:rFonts w:ascii="標楷體" w:eastAsia="標楷體" w:hint="eastAsia"/>
          <w:sz w:val="28"/>
        </w:rPr>
        <w:t>驗收後付款：於驗收合格後，機關於接到廠商提出請款單據後15工作天內，一次無息結付尾款。但涉及向補助機關申請核撥補助款者，付款期限為30工作天。</w:t>
      </w:r>
    </w:p>
    <w:p w14:paraId="20D2F6D2" w14:textId="77777777" w:rsidR="00FF64FC"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4</w:t>
      </w:r>
      <w:r w:rsidR="00FF64FC" w:rsidRPr="00F30AFD">
        <w:rPr>
          <w:rFonts w:ascii="標楷體" w:eastAsia="標楷體" w:hint="eastAsia"/>
          <w:sz w:val="28"/>
        </w:rPr>
        <w:t>.</w:t>
      </w:r>
      <w:r w:rsidR="004D3EF6" w:rsidRPr="00F30AFD">
        <w:rPr>
          <w:rFonts w:ascii="標楷體" w:eastAsia="標楷體" w:hint="eastAsia"/>
          <w:sz w:val="28"/>
        </w:rPr>
        <w:t>機關辦理付款及審核程序，如發現廠商有文件不符、不足或有疑義而需補正或澄清者，機關應ㄧ次通知澄清或補正，不得分次辦理。其審核及付款期限，自澄清或補正</w:t>
      </w:r>
      <w:r w:rsidR="00B3659E" w:rsidRPr="00F30AFD">
        <w:rPr>
          <w:rFonts w:ascii="標楷體" w:eastAsia="標楷體" w:hint="eastAsia"/>
          <w:sz w:val="28"/>
        </w:rPr>
        <w:t>資料送達機關</w:t>
      </w:r>
      <w:r w:rsidR="004D3EF6" w:rsidRPr="00F30AFD">
        <w:rPr>
          <w:rFonts w:ascii="標楷體" w:eastAsia="標楷體" w:hint="eastAsia"/>
          <w:sz w:val="28"/>
        </w:rPr>
        <w:t>之次日重新起算；機關並應先就無爭議且可單獨計價之部分辦理付款。</w:t>
      </w:r>
    </w:p>
    <w:p w14:paraId="5853AA95" w14:textId="77777777" w:rsidR="002C190D"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5</w:t>
      </w:r>
      <w:r w:rsidR="002C190D" w:rsidRPr="00F30AFD">
        <w:rPr>
          <w:rFonts w:ascii="標楷體" w:eastAsia="標楷體" w:hint="eastAsia"/>
          <w:sz w:val="28"/>
        </w:rPr>
        <w:t>.廠商履約有下列情形之一者，機關得暫停給付契約價金至情形消滅為止：</w:t>
      </w:r>
    </w:p>
    <w:p w14:paraId="1CC3FD3C" w14:textId="5A1DF15F"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(1)履約實際進度因可歸責於廠商之事由，落後預定進度達_</w:t>
      </w:r>
      <w:r w:rsidR="00802A6E" w:rsidRPr="00802A6E">
        <w:rPr>
          <w:rFonts w:ascii="標楷體" w:eastAsia="標楷體" w:hint="eastAsia"/>
          <w:color w:val="4472C4" w:themeColor="accent1"/>
          <w:sz w:val="28"/>
        </w:rPr>
        <w:t>50</w:t>
      </w:r>
      <w:r w:rsidRPr="00F30AFD">
        <w:rPr>
          <w:rFonts w:ascii="標楷體" w:eastAsia="標楷體" w:hint="eastAsia"/>
          <w:sz w:val="28"/>
        </w:rPr>
        <w:t>_%    (由機關於招標時載明)以上者。</w:t>
      </w:r>
    </w:p>
    <w:p w14:paraId="25D697E0"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(2)履約有瑕疵經書面通知</w:t>
      </w:r>
      <w:r w:rsidR="009F101A" w:rsidRPr="00F30AFD">
        <w:rPr>
          <w:rFonts w:ascii="標楷體" w:eastAsia="標楷體" w:hint="eastAsia"/>
          <w:sz w:val="28"/>
        </w:rPr>
        <w:t>限期</w:t>
      </w:r>
      <w:r w:rsidRPr="00F30AFD">
        <w:rPr>
          <w:rFonts w:ascii="標楷體" w:eastAsia="標楷體" w:hint="eastAsia"/>
          <w:sz w:val="28"/>
        </w:rPr>
        <w:t>改善而逾期未改善者。</w:t>
      </w:r>
    </w:p>
    <w:p w14:paraId="348D453E"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(3)未履行契約應辦事項，經通知</w:t>
      </w:r>
      <w:r w:rsidR="009F101A" w:rsidRPr="00F30AFD">
        <w:rPr>
          <w:rFonts w:ascii="標楷體" w:eastAsia="標楷體" w:hint="eastAsia"/>
          <w:sz w:val="28"/>
        </w:rPr>
        <w:t>限期</w:t>
      </w:r>
      <w:r w:rsidR="004E1BE7" w:rsidRPr="00F30AFD">
        <w:rPr>
          <w:rFonts w:ascii="標楷體" w:eastAsia="標楷體" w:hint="eastAsia"/>
          <w:sz w:val="28"/>
        </w:rPr>
        <w:t>履行</w:t>
      </w:r>
      <w:r w:rsidR="009F101A" w:rsidRPr="00F30AFD">
        <w:rPr>
          <w:rFonts w:ascii="標楷體" w:eastAsia="標楷體" w:hint="eastAsia"/>
          <w:sz w:val="28"/>
        </w:rPr>
        <w:t>，屆期</w:t>
      </w:r>
      <w:r w:rsidRPr="00F30AFD">
        <w:rPr>
          <w:rFonts w:ascii="標楷體" w:eastAsia="標楷體" w:hint="eastAsia"/>
          <w:sz w:val="28"/>
        </w:rPr>
        <w:t>仍不履行者。</w:t>
      </w:r>
    </w:p>
    <w:p w14:paraId="2AA61F56"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51709" w:rsidRPr="00F30AFD">
        <w:rPr>
          <w:rFonts w:ascii="標楷體" w:eastAsia="標楷體" w:hint="eastAsia"/>
          <w:sz w:val="28"/>
        </w:rPr>
        <w:t>4</w:t>
      </w:r>
      <w:r w:rsidRPr="00F30AFD">
        <w:rPr>
          <w:rFonts w:ascii="標楷體" w:eastAsia="標楷體" w:hint="eastAsia"/>
          <w:sz w:val="28"/>
        </w:rPr>
        <w:t>)</w:t>
      </w:r>
      <w:r w:rsidR="004D13A1" w:rsidRPr="00F30AFD">
        <w:rPr>
          <w:rFonts w:ascii="標楷體" w:eastAsia="標楷體" w:hAnsi="標楷體"/>
          <w:sz w:val="28"/>
        </w:rPr>
        <w:t>廠商對其派至機關提供勞務之派駐勞工，未依法給付工資，未依規定繳納勞工保險費、就業保險費、勞工職業災害保險費、全民健康保險費或未提繳勞工退休金，且可歸責於廠商，經通知改正而逾期未改正者</w:t>
      </w:r>
      <w:r w:rsidRPr="00F30AFD">
        <w:rPr>
          <w:rFonts w:ascii="標楷體" w:eastAsia="標楷體" w:hint="eastAsia"/>
          <w:sz w:val="28"/>
        </w:rPr>
        <w:t>。</w:t>
      </w:r>
    </w:p>
    <w:p w14:paraId="420CE87B"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51709" w:rsidRPr="00F30AFD">
        <w:rPr>
          <w:rFonts w:ascii="標楷體" w:eastAsia="標楷體" w:hint="eastAsia"/>
          <w:sz w:val="28"/>
        </w:rPr>
        <w:t>5</w:t>
      </w:r>
      <w:r w:rsidRPr="00F30AFD">
        <w:rPr>
          <w:rFonts w:ascii="標楷體" w:eastAsia="標楷體" w:hint="eastAsia"/>
          <w:sz w:val="28"/>
        </w:rPr>
        <w:t>)其他違反法令或契約情形。</w:t>
      </w:r>
    </w:p>
    <w:p w14:paraId="043F800B" w14:textId="77777777" w:rsidR="002C190D" w:rsidRPr="00F30AFD" w:rsidRDefault="0046229E">
      <w:pPr>
        <w:spacing w:line="400" w:lineRule="exact"/>
        <w:ind w:left="1135" w:hanging="284"/>
        <w:jc w:val="both"/>
        <w:textDirection w:val="lrTbV"/>
        <w:rPr>
          <w:rFonts w:ascii="標楷體" w:eastAsia="標楷體"/>
          <w:sz w:val="28"/>
          <w:bdr w:val="single" w:sz="4" w:space="0" w:color="auto"/>
        </w:rPr>
      </w:pPr>
      <w:r w:rsidRPr="00F30AFD">
        <w:rPr>
          <w:rFonts w:ascii="標楷體" w:eastAsia="標楷體" w:hint="eastAsia"/>
          <w:sz w:val="28"/>
        </w:rPr>
        <w:t>6</w:t>
      </w:r>
      <w:r w:rsidR="002C190D" w:rsidRPr="00F30AFD">
        <w:rPr>
          <w:rFonts w:ascii="標楷體" w:eastAsia="標楷體" w:hint="eastAsia"/>
          <w:sz w:val="28"/>
        </w:rPr>
        <w:t>.物價指數調整(無者免填)：</w:t>
      </w:r>
    </w:p>
    <w:p w14:paraId="131FD2CE"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(1)履約進行期間，如遇物價波動時，得依行政院主</w:t>
      </w:r>
      <w:r w:rsidR="003B7207" w:rsidRPr="00F30AFD">
        <w:rPr>
          <w:rFonts w:ascii="標楷體" w:eastAsia="標楷體" w:hint="eastAsia"/>
          <w:sz w:val="28"/>
        </w:rPr>
        <w:t>計</w:t>
      </w:r>
      <w:r w:rsidR="00FF64FC" w:rsidRPr="00F30AFD">
        <w:rPr>
          <w:rFonts w:ascii="標楷體" w:eastAsia="標楷體" w:hint="eastAsia"/>
          <w:sz w:val="28"/>
        </w:rPr>
        <w:t>總</w:t>
      </w:r>
      <w:r w:rsidRPr="00F30AFD">
        <w:rPr>
          <w:rFonts w:ascii="標楷體" w:eastAsia="標楷體" w:hint="eastAsia"/>
          <w:sz w:val="28"/>
        </w:rPr>
        <w:t>處公布之　　　　  物價指數</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hint="eastAsia"/>
          <w:sz w:val="28"/>
        </w:rPr>
        <w:t>(由機關載明指數名稱)，就漲跌幅超過5%之部分，調整契約價金(由機關於招標時載明得調整之標的項目)。</w:t>
      </w:r>
    </w:p>
    <w:p w14:paraId="46E6F424" w14:textId="77777777" w:rsidR="002C190D" w:rsidRPr="00F30AFD" w:rsidRDefault="002C190D">
      <w:pPr>
        <w:spacing w:line="400" w:lineRule="exact"/>
        <w:ind w:left="1531" w:hanging="397"/>
        <w:jc w:val="both"/>
        <w:rPr>
          <w:rFonts w:ascii="標楷體" w:eastAsia="標楷體"/>
          <w:sz w:val="28"/>
        </w:rPr>
      </w:pPr>
      <w:r w:rsidRPr="00F30AFD">
        <w:rPr>
          <w:rFonts w:ascii="標楷體" w:eastAsia="標楷體" w:hint="eastAsia"/>
          <w:sz w:val="28"/>
        </w:rPr>
        <w:t>(2)適用物價指數基期更換者，其換基當月起完成之履約標的，自動適用新基期指數核算履約標的調整款，原依舊基期指數結清之履約標的款不予追溯核算。每月公布之物價指數修正時，處理原則亦同。</w:t>
      </w:r>
    </w:p>
    <w:p w14:paraId="2530D19C" w14:textId="77777777" w:rsidR="002C190D" w:rsidRPr="00F30AFD" w:rsidRDefault="002C190D">
      <w:pPr>
        <w:spacing w:line="400" w:lineRule="exact"/>
        <w:ind w:left="1531" w:hanging="397"/>
        <w:jc w:val="both"/>
        <w:rPr>
          <w:rFonts w:ascii="標楷體" w:eastAsia="標楷體"/>
          <w:sz w:val="28"/>
        </w:rPr>
      </w:pPr>
      <w:r w:rsidRPr="00F30AFD">
        <w:rPr>
          <w:rFonts w:ascii="標楷體" w:eastAsia="標楷體" w:hint="eastAsia"/>
          <w:sz w:val="28"/>
        </w:rPr>
        <w:t xml:space="preserve">(3)逾1年期之長期服務契約，廠商每年提供服務之費用，其調整上限為 </w:t>
      </w:r>
      <w:r w:rsidRPr="00F30AFD">
        <w:rPr>
          <w:rFonts w:ascii="標楷體" w:eastAsia="標楷體" w:hint="eastAsia"/>
          <w:sz w:val="28"/>
          <w:u w:val="single"/>
        </w:rPr>
        <w:t xml:space="preserve">　　　　　　 　 </w:t>
      </w:r>
      <w:r w:rsidRPr="00F30AFD">
        <w:rPr>
          <w:rFonts w:ascii="標楷體" w:eastAsia="標楷體" w:hint="eastAsia"/>
          <w:sz w:val="28"/>
        </w:rPr>
        <w:t>(由機關於招標時載明，無者免填)。</w:t>
      </w:r>
    </w:p>
    <w:p w14:paraId="5CE620EA" w14:textId="77777777" w:rsidR="00FF64FC" w:rsidRPr="00F30AFD" w:rsidRDefault="0046229E" w:rsidP="00FF64FC">
      <w:pPr>
        <w:spacing w:line="400" w:lineRule="exact"/>
        <w:ind w:left="1135" w:hanging="284"/>
        <w:jc w:val="both"/>
        <w:rPr>
          <w:rFonts w:ascii="標楷體" w:eastAsia="標楷體"/>
          <w:sz w:val="28"/>
        </w:rPr>
      </w:pPr>
      <w:r w:rsidRPr="00F30AFD">
        <w:rPr>
          <w:rFonts w:ascii="標楷體" w:eastAsia="標楷體" w:hint="eastAsia"/>
          <w:sz w:val="28"/>
        </w:rPr>
        <w:t>7</w:t>
      </w:r>
      <w:r w:rsidR="00FF64FC" w:rsidRPr="00F30AFD">
        <w:rPr>
          <w:rFonts w:ascii="標楷體" w:eastAsia="標楷體" w:hint="eastAsia"/>
          <w:sz w:val="28"/>
        </w:rPr>
        <w:t>.因非可歸責於廠商之事由，機關有延遲付款之情形，廠商投訴對象：</w:t>
      </w:r>
    </w:p>
    <w:p w14:paraId="0389A9A5"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(1)採購機關之政風單位；</w:t>
      </w:r>
    </w:p>
    <w:p w14:paraId="533DE35A"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lastRenderedPageBreak/>
        <w:t>(2)採購機關之上級機關；</w:t>
      </w:r>
    </w:p>
    <w:p w14:paraId="0847C752"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(3)法務部廉政署；</w:t>
      </w:r>
    </w:p>
    <w:p w14:paraId="44B63D2D"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(4)採購稽核小組；</w:t>
      </w:r>
    </w:p>
    <w:p w14:paraId="1E55BD84"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(5)採購法主管機關；</w:t>
      </w:r>
    </w:p>
    <w:p w14:paraId="5A544672"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(6)行政院主計總處</w:t>
      </w:r>
      <w:r w:rsidR="00CB512F" w:rsidRPr="00F30AFD">
        <w:rPr>
          <w:rFonts w:ascii="標楷體" w:eastAsia="標楷體" w:hint="eastAsia"/>
          <w:sz w:val="28"/>
        </w:rPr>
        <w:t>（延遲付款之原因與主計人員有關者）</w:t>
      </w:r>
      <w:r w:rsidRPr="00F30AFD">
        <w:rPr>
          <w:rFonts w:ascii="標楷體" w:eastAsia="標楷體" w:hint="eastAsia"/>
          <w:sz w:val="28"/>
        </w:rPr>
        <w:t>。</w:t>
      </w:r>
    </w:p>
    <w:p w14:paraId="6E1F66EB" w14:textId="77777777" w:rsidR="002C190D" w:rsidRPr="00F30AFD" w:rsidRDefault="002C190D">
      <w:pPr>
        <w:spacing w:line="400" w:lineRule="exact"/>
        <w:ind w:left="851" w:hanging="567"/>
        <w:jc w:val="both"/>
        <w:rPr>
          <w:rFonts w:ascii="標楷體" w:eastAsia="標楷體"/>
          <w:sz w:val="28"/>
          <w:u w:val="single"/>
        </w:rPr>
      </w:pPr>
      <w:r w:rsidRPr="00F30AFD">
        <w:rPr>
          <w:rFonts w:ascii="標楷體" w:eastAsia="標楷體" w:hint="eastAsia"/>
          <w:sz w:val="28"/>
        </w:rPr>
        <w:t>(二)契約價金得依物價指數(如指定指數，由機關於招標時載明，無者免填)調整者，應註明下列事項：</w:t>
      </w:r>
    </w:p>
    <w:p w14:paraId="45BC279A"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1.得調整之成本項目及金額。</w:t>
      </w:r>
    </w:p>
    <w:p w14:paraId="5E481DE1"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2.調整所依據之一定物價指數及基期。</w:t>
      </w:r>
    </w:p>
    <w:p w14:paraId="0FAF1FE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3.得調整及不予調整之情形。</w:t>
      </w:r>
    </w:p>
    <w:p w14:paraId="4C678841"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4.調整公式。</w:t>
      </w:r>
    </w:p>
    <w:p w14:paraId="3AE30D51"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5.廠商應提出之調整數據及佐證資料。</w:t>
      </w:r>
    </w:p>
    <w:p w14:paraId="33829EE3"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6.管理費及利潤不予調整。</w:t>
      </w:r>
    </w:p>
    <w:p w14:paraId="351648BA"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7.逾履約期限之部分，以契約規定之履約期限當時之物價指數(如指定指數，由機關於招標時載明，無者免填)為當期資料。但逾期履約係可歸責於機關者，不在此限。</w:t>
      </w:r>
    </w:p>
    <w:p w14:paraId="32F0CE61" w14:textId="77777777" w:rsidR="002C190D" w:rsidRPr="00F30AFD" w:rsidRDefault="002C190D">
      <w:pPr>
        <w:pStyle w:val="3"/>
        <w:spacing w:before="0" w:line="400" w:lineRule="exact"/>
        <w:ind w:hanging="567"/>
        <w:textDirection w:val="lrTb"/>
        <w:rPr>
          <w:rFonts w:ascii="標楷體" w:eastAsia="標楷體"/>
        </w:rPr>
      </w:pPr>
      <w:r w:rsidRPr="00F30AFD">
        <w:rPr>
          <w:rFonts w:ascii="標楷體" w:eastAsia="標楷體" w:hint="eastAsia"/>
        </w:rPr>
        <w:t>(三)契約價金總額曾經減價而確定，其所組成之各單項價格得依約定</w:t>
      </w:r>
      <w:r w:rsidR="008C2780" w:rsidRPr="00F30AFD">
        <w:rPr>
          <w:rFonts w:ascii="標楷體" w:eastAsia="標楷體" w:hint="eastAsia"/>
        </w:rPr>
        <w:t>或合意</w:t>
      </w:r>
      <w:r w:rsidRPr="00F30AFD">
        <w:rPr>
          <w:rFonts w:ascii="標楷體" w:eastAsia="標楷體" w:hint="eastAsia"/>
        </w:rPr>
        <w:t>方式調整</w:t>
      </w:r>
      <w:r w:rsidR="008C2780" w:rsidRPr="00F30AFD">
        <w:rPr>
          <w:rFonts w:ascii="標楷體" w:eastAsia="標楷體" w:hint="eastAsia"/>
        </w:rPr>
        <w:t>（例如減價之金額僅自部分項目扣減）</w:t>
      </w:r>
      <w:r w:rsidRPr="00F30AFD">
        <w:rPr>
          <w:rFonts w:ascii="標楷體" w:eastAsia="標楷體" w:hint="eastAsia"/>
        </w:rPr>
        <w:t>；未約定</w:t>
      </w:r>
      <w:r w:rsidR="008C2780" w:rsidRPr="00F30AFD">
        <w:rPr>
          <w:rFonts w:ascii="標楷體" w:eastAsia="標楷體" w:hint="eastAsia"/>
        </w:rPr>
        <w:t>或</w:t>
      </w:r>
      <w:r w:rsidR="00696E64" w:rsidRPr="00F30AFD">
        <w:rPr>
          <w:rFonts w:ascii="標楷體" w:eastAsia="標楷體" w:hint="eastAsia"/>
        </w:rPr>
        <w:t>未能</w:t>
      </w:r>
      <w:r w:rsidR="008C2780" w:rsidRPr="00F30AFD">
        <w:rPr>
          <w:rFonts w:ascii="標楷體" w:eastAsia="標楷體" w:hint="eastAsia"/>
        </w:rPr>
        <w:t>合意</w:t>
      </w:r>
      <w:r w:rsidRPr="00F30AFD">
        <w:rPr>
          <w:rFonts w:ascii="標楷體" w:eastAsia="標楷體" w:hint="eastAsia"/>
        </w:rPr>
        <w:t>調整方式者，</w:t>
      </w:r>
      <w:r w:rsidR="008C2780" w:rsidRPr="00F30AFD">
        <w:rPr>
          <w:rFonts w:ascii="標楷體" w:eastAsia="標楷體" w:hint="eastAsia"/>
        </w:rPr>
        <w:t>如廠商所報各單項價格未有不合理之處，</w:t>
      </w:r>
      <w:r w:rsidRPr="00F30AFD">
        <w:rPr>
          <w:rFonts w:ascii="標楷體" w:eastAsia="標楷體" w:hint="eastAsia"/>
        </w:rPr>
        <w:t>視同就</w:t>
      </w:r>
      <w:r w:rsidR="008C2780" w:rsidRPr="00F30AFD">
        <w:rPr>
          <w:rFonts w:ascii="標楷體" w:eastAsia="標楷體" w:hint="eastAsia"/>
        </w:rPr>
        <w:t>廠商所報</w:t>
      </w:r>
      <w:r w:rsidRPr="00F30AFD">
        <w:rPr>
          <w:rFonts w:ascii="標楷體" w:eastAsia="標楷體" w:hint="eastAsia"/>
        </w:rPr>
        <w:t>各單項價格依同一減價比率</w:t>
      </w:r>
      <w:r w:rsidR="008C2780" w:rsidRPr="00F30AFD">
        <w:rPr>
          <w:rFonts w:ascii="標楷體" w:eastAsia="標楷體" w:hint="eastAsia"/>
        </w:rPr>
        <w:t>（決標金額/投標金額）</w:t>
      </w:r>
      <w:r w:rsidRPr="00F30AFD">
        <w:rPr>
          <w:rFonts w:ascii="標楷體" w:eastAsia="標楷體" w:hint="eastAsia"/>
        </w:rPr>
        <w:t>調整。投標文件中報價之分項價格合計數額與</w:t>
      </w:r>
      <w:r w:rsidR="008C2780" w:rsidRPr="00F30AFD">
        <w:rPr>
          <w:rFonts w:ascii="標楷體" w:eastAsia="標楷體" w:hint="eastAsia"/>
        </w:rPr>
        <w:t>決標金額</w:t>
      </w:r>
      <w:r w:rsidRPr="00F30AFD">
        <w:rPr>
          <w:rFonts w:ascii="標楷體" w:eastAsia="標楷體" w:hint="eastAsia"/>
        </w:rPr>
        <w:t>不同者，</w:t>
      </w:r>
      <w:r w:rsidR="008C2780" w:rsidRPr="00F30AFD">
        <w:rPr>
          <w:rFonts w:ascii="標楷體" w:eastAsia="標楷體" w:hint="eastAsia"/>
        </w:rPr>
        <w:t>依決標金額與該合計數額之比率調整之</w:t>
      </w:r>
      <w:r w:rsidR="007C4401" w:rsidRPr="00F30AFD">
        <w:rPr>
          <w:rFonts w:ascii="標楷體" w:eastAsia="標楷體" w:hint="eastAsia"/>
        </w:rPr>
        <w:t>，</w:t>
      </w:r>
      <w:r w:rsidR="00D177C9" w:rsidRPr="00F30AFD">
        <w:rPr>
          <w:rFonts w:ascii="標楷體" w:eastAsia="標楷體" w:hint="eastAsia"/>
        </w:rPr>
        <w:t>但人力項目之報價不隨之調低。</w:t>
      </w:r>
    </w:p>
    <w:p w14:paraId="5B2A2BAA" w14:textId="77777777" w:rsidR="002C190D" w:rsidRPr="00F30AFD" w:rsidRDefault="002C190D">
      <w:pPr>
        <w:spacing w:line="400" w:lineRule="exact"/>
        <w:ind w:left="851" w:hanging="567"/>
        <w:jc w:val="both"/>
        <w:rPr>
          <w:rFonts w:ascii="標楷體" w:eastAsia="標楷體"/>
          <w:spacing w:val="4"/>
          <w:sz w:val="28"/>
        </w:rPr>
      </w:pPr>
      <w:r w:rsidRPr="00F30AFD">
        <w:rPr>
          <w:rFonts w:ascii="標楷體" w:eastAsia="標楷體" w:hint="eastAsia"/>
          <w:sz w:val="28"/>
        </w:rPr>
        <w:t>(四)</w:t>
      </w:r>
      <w:r w:rsidR="00FF64FC" w:rsidRPr="00F30AFD">
        <w:rPr>
          <w:rFonts w:ascii="標楷體" w:eastAsia="標楷體" w:hint="eastAsia"/>
          <w:spacing w:val="4"/>
          <w:sz w:val="28"/>
        </w:rPr>
        <w:t>廠商計價領款之印章，除另有約定外，以廠商於投標文件所蓋之章為之。</w:t>
      </w:r>
    </w:p>
    <w:p w14:paraId="7BD9FD15" w14:textId="77777777" w:rsidR="002C190D" w:rsidRPr="00F30AFD" w:rsidRDefault="00FF64FC">
      <w:pPr>
        <w:spacing w:line="400" w:lineRule="exact"/>
        <w:ind w:left="851" w:hanging="567"/>
        <w:jc w:val="both"/>
        <w:rPr>
          <w:rFonts w:ascii="標楷體" w:eastAsia="標楷體"/>
          <w:sz w:val="28"/>
        </w:rPr>
      </w:pPr>
      <w:r w:rsidRPr="00F30AFD">
        <w:rPr>
          <w:rFonts w:ascii="標楷體" w:eastAsia="標楷體" w:hint="eastAsia"/>
          <w:sz w:val="28"/>
        </w:rPr>
        <w:t>(五)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電子採購網，以供勞工及原住民族主管機關查核差額補助費及代金繳納情形，招標機關不另辦理查核。</w:t>
      </w:r>
    </w:p>
    <w:p w14:paraId="74CF1725"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(六)契約價金總額，除另有規定外，為完成契約所需全部材料、人工</w:t>
      </w:r>
      <w:r w:rsidRPr="00F30AFD">
        <w:rPr>
          <w:rFonts w:ascii="標楷體" w:eastAsia="標楷體"/>
          <w:sz w:val="28"/>
        </w:rPr>
        <w:t>、</w:t>
      </w:r>
      <w:r w:rsidRPr="00F30AFD">
        <w:rPr>
          <w:rFonts w:ascii="標楷體" w:eastAsia="標楷體" w:hint="eastAsia"/>
          <w:sz w:val="28"/>
        </w:rPr>
        <w:t>機具、設備及履約所必須之費用。</w:t>
      </w:r>
    </w:p>
    <w:p w14:paraId="47B7E4D8" w14:textId="77777777" w:rsidR="002C190D" w:rsidRPr="00F30AFD" w:rsidRDefault="00FF64FC">
      <w:pPr>
        <w:spacing w:line="400" w:lineRule="exact"/>
        <w:ind w:left="851" w:hanging="567"/>
        <w:jc w:val="both"/>
        <w:rPr>
          <w:rFonts w:ascii="標楷體" w:eastAsia="標楷體"/>
          <w:sz w:val="28"/>
        </w:rPr>
      </w:pPr>
      <w:r w:rsidRPr="00F30AFD">
        <w:rPr>
          <w:rFonts w:ascii="標楷體" w:eastAsia="標楷體" w:hint="eastAsia"/>
          <w:sz w:val="28"/>
        </w:rPr>
        <w:t>(七)廠商請領契約價金時應提出電子或紙本統一發票，</w:t>
      </w:r>
      <w:r w:rsidR="000D6390" w:rsidRPr="00F30AFD">
        <w:rPr>
          <w:rFonts w:ascii="標楷體" w:eastAsia="標楷體" w:hint="eastAsia"/>
          <w:sz w:val="28"/>
        </w:rPr>
        <w:t>依法免用</w:t>
      </w:r>
      <w:r w:rsidRPr="00F30AFD">
        <w:rPr>
          <w:rFonts w:ascii="標楷體" w:eastAsia="標楷體" w:hint="eastAsia"/>
          <w:sz w:val="28"/>
        </w:rPr>
        <w:t>統一發票者</w:t>
      </w:r>
      <w:r w:rsidRPr="00F30AFD">
        <w:rPr>
          <w:rFonts w:ascii="標楷體" w:eastAsia="標楷體" w:hint="eastAsia"/>
          <w:sz w:val="28"/>
        </w:rPr>
        <w:lastRenderedPageBreak/>
        <w:t>應提出收據。</w:t>
      </w:r>
    </w:p>
    <w:p w14:paraId="74D31CCA" w14:textId="77777777" w:rsidR="002C190D" w:rsidRPr="00F30AFD" w:rsidRDefault="002C190D">
      <w:pPr>
        <w:spacing w:line="400" w:lineRule="exact"/>
        <w:ind w:left="568" w:hanging="284"/>
        <w:jc w:val="both"/>
        <w:rPr>
          <w:rFonts w:ascii="標楷體" w:eastAsia="標楷體"/>
          <w:sz w:val="28"/>
        </w:rPr>
      </w:pPr>
      <w:r w:rsidRPr="00F30AFD">
        <w:rPr>
          <w:rFonts w:ascii="標楷體" w:eastAsia="標楷體" w:hint="eastAsia"/>
          <w:sz w:val="28"/>
        </w:rPr>
        <w:t>(</w:t>
      </w:r>
      <w:r w:rsidR="00FF64FC" w:rsidRPr="00F30AFD">
        <w:rPr>
          <w:rFonts w:ascii="標楷體" w:eastAsia="標楷體" w:hint="eastAsia"/>
          <w:sz w:val="28"/>
        </w:rPr>
        <w:t>八</w:t>
      </w:r>
      <w:r w:rsidRPr="00F30AFD">
        <w:rPr>
          <w:rFonts w:ascii="標楷體" w:eastAsia="標楷體" w:hint="eastAsia"/>
          <w:sz w:val="28"/>
        </w:rPr>
        <w:t>)廠商請領契約價金時應提出之其他文件為(由機關於招標時載明)：</w:t>
      </w:r>
    </w:p>
    <w:p w14:paraId="620467EB" w14:textId="250FC34C" w:rsidR="002C190D" w:rsidRPr="00F30AFD" w:rsidRDefault="002C190D">
      <w:pPr>
        <w:spacing w:line="400" w:lineRule="exact"/>
        <w:ind w:left="1418" w:right="57" w:hanging="56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1.</w:t>
      </w:r>
      <w:r w:rsidRPr="00F30AFD">
        <w:rPr>
          <w:rFonts w:ascii="標楷體" w:eastAsia="標楷體" w:hint="eastAsia"/>
          <w:sz w:val="28"/>
        </w:rPr>
        <w:t>成本或費用證明。</w:t>
      </w:r>
    </w:p>
    <w:p w14:paraId="5E1389FF" w14:textId="77777777" w:rsidR="002C190D" w:rsidRPr="00F30AFD" w:rsidRDefault="002C190D">
      <w:pPr>
        <w:spacing w:line="400" w:lineRule="exact"/>
        <w:ind w:left="1418" w:right="57" w:hanging="56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2</w:t>
      </w:r>
      <w:r w:rsidR="00C85A03" w:rsidRPr="00F30AFD">
        <w:rPr>
          <w:rFonts w:ascii="標楷體" w:eastAsia="標楷體" w:hint="eastAsia"/>
          <w:sz w:val="28"/>
        </w:rPr>
        <w:t>.</w:t>
      </w:r>
      <w:r w:rsidRPr="00F30AFD">
        <w:rPr>
          <w:rFonts w:ascii="標楷體" w:eastAsia="標楷體" w:hint="eastAsia"/>
          <w:sz w:val="28"/>
        </w:rPr>
        <w:t>保險單或保險證明。</w:t>
      </w:r>
    </w:p>
    <w:p w14:paraId="2EA1DD7F" w14:textId="77777777" w:rsidR="002C190D" w:rsidRPr="00F30AFD" w:rsidRDefault="002C190D">
      <w:pPr>
        <w:spacing w:line="400" w:lineRule="exact"/>
        <w:ind w:left="1418" w:right="57" w:hanging="56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3</w:t>
      </w:r>
      <w:r w:rsidR="00C85A03" w:rsidRPr="00F30AFD">
        <w:rPr>
          <w:rFonts w:ascii="標楷體" w:eastAsia="標楷體" w:hint="eastAsia"/>
          <w:sz w:val="28"/>
        </w:rPr>
        <w:t>.</w:t>
      </w:r>
      <w:r w:rsidRPr="00F30AFD">
        <w:rPr>
          <w:rFonts w:ascii="標楷體" w:eastAsia="標楷體" w:hint="eastAsia"/>
          <w:sz w:val="28"/>
        </w:rPr>
        <w:t>外國廠商之商業發票。</w:t>
      </w:r>
    </w:p>
    <w:p w14:paraId="12BB0D28" w14:textId="77777777" w:rsidR="00CB512F" w:rsidRPr="00F30AFD" w:rsidRDefault="00CB512F" w:rsidP="00CB512F">
      <w:pPr>
        <w:spacing w:line="400" w:lineRule="exact"/>
        <w:ind w:left="1148" w:right="57" w:hanging="29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4</w:t>
      </w:r>
      <w:r w:rsidR="00C85A03" w:rsidRPr="00F30AFD">
        <w:rPr>
          <w:rFonts w:ascii="標楷體" w:eastAsia="標楷體" w:hint="eastAsia"/>
          <w:sz w:val="28"/>
        </w:rPr>
        <w:t>.</w:t>
      </w:r>
      <w:r w:rsidRPr="00F30AFD">
        <w:rPr>
          <w:rFonts w:ascii="標楷體" w:eastAsia="標楷體" w:hint="eastAsia"/>
          <w:sz w:val="28"/>
        </w:rPr>
        <w:t>履約勞工薪資支付證明（僅適用於契約價金結算方式採服務成本加公費法或招標文件已載明廠商應給付履約勞工薪資基準者）。</w:t>
      </w:r>
    </w:p>
    <w:p w14:paraId="2CF47DF7" w14:textId="34A5DB25" w:rsidR="00980AB1" w:rsidRPr="00F30AFD" w:rsidRDefault="00802A6E" w:rsidP="00980AB1">
      <w:pPr>
        <w:spacing w:line="400" w:lineRule="exact"/>
        <w:ind w:left="1148" w:right="57" w:hanging="297"/>
        <w:jc w:val="both"/>
        <w:rPr>
          <w:rFonts w:ascii="標楷體" w:eastAsia="標楷體"/>
          <w:sz w:val="28"/>
        </w:rPr>
      </w:pPr>
      <w:r>
        <w:rPr>
          <w:rFonts w:ascii="標楷體" w:eastAsia="標楷體" w:hint="eastAsia"/>
          <w:sz w:val="28"/>
        </w:rPr>
        <w:t>□</w:t>
      </w:r>
      <w:r w:rsidR="00C85A03" w:rsidRPr="00F30AFD">
        <w:rPr>
          <w:rFonts w:ascii="標楷體" w:eastAsia="標楷體" w:hint="eastAsia"/>
          <w:sz w:val="28"/>
        </w:rPr>
        <w:t>5</w:t>
      </w:r>
      <w:r w:rsidR="00C85A03" w:rsidRPr="00F30AFD">
        <w:rPr>
          <w:rFonts w:ascii="標楷體" w:eastAsia="標楷體"/>
          <w:sz w:val="28"/>
        </w:rPr>
        <w:t>.</w:t>
      </w:r>
      <w:r w:rsidR="003A7605" w:rsidRPr="00F30AFD">
        <w:rPr>
          <w:rFonts w:ascii="標楷體" w:eastAsia="標楷體" w:hint="eastAsia"/>
          <w:sz w:val="28"/>
        </w:rPr>
        <w:t>採總包價法計費之案件，</w:t>
      </w:r>
      <w:r w:rsidR="00C85A03" w:rsidRPr="00F30AFD">
        <w:rPr>
          <w:rFonts w:ascii="標楷體" w:eastAsia="標楷體" w:hint="eastAsia"/>
          <w:sz w:val="28"/>
        </w:rPr>
        <w:t>且契約訂有廠商給付派駐勞工之薪資金額、年終獎金者，依下列資料檢核廠商實際給付予派駐勞工之金額是否合於採購契約之要求</w:t>
      </w:r>
      <w:r w:rsidR="00CA03BD" w:rsidRPr="00F30AFD">
        <w:rPr>
          <w:rFonts w:ascii="標楷體" w:eastAsia="標楷體" w:hint="eastAsia"/>
          <w:sz w:val="28"/>
        </w:rPr>
        <w:t>：</w:t>
      </w:r>
    </w:p>
    <w:p w14:paraId="3A913CAE" w14:textId="26F1CADB" w:rsidR="00C85A03" w:rsidRPr="00F30AFD" w:rsidRDefault="00802A6E" w:rsidP="00DE6F1F">
      <w:pPr>
        <w:spacing w:line="400" w:lineRule="exact"/>
        <w:ind w:left="1418" w:right="57" w:hanging="297"/>
        <w:jc w:val="both"/>
        <w:rPr>
          <w:rFonts w:ascii="標楷體" w:eastAsia="標楷體"/>
          <w:sz w:val="28"/>
        </w:rPr>
      </w:pPr>
      <w:r>
        <w:rPr>
          <w:rFonts w:ascii="標楷體" w:eastAsia="標楷體" w:hint="eastAsia"/>
          <w:sz w:val="28"/>
        </w:rPr>
        <w:t>□</w:t>
      </w:r>
      <w:r w:rsidR="00C85A03" w:rsidRPr="00F30AFD">
        <w:rPr>
          <w:rFonts w:ascii="標楷體" w:eastAsia="標楷體"/>
          <w:sz w:val="28"/>
        </w:rPr>
        <w:t>(1)派駐勞工薪資支付證明(適用於個案有派駐勞工者）。</w:t>
      </w:r>
    </w:p>
    <w:p w14:paraId="70D1B1C7" w14:textId="0DDDF5EE" w:rsidR="00C85A03" w:rsidRPr="00F30AFD" w:rsidRDefault="00802A6E" w:rsidP="00DE6F1F">
      <w:pPr>
        <w:spacing w:line="400" w:lineRule="exact"/>
        <w:ind w:left="1418" w:right="57" w:hanging="297"/>
        <w:jc w:val="both"/>
        <w:rPr>
          <w:rFonts w:ascii="標楷體" w:eastAsia="標楷體"/>
          <w:sz w:val="28"/>
        </w:rPr>
      </w:pPr>
      <w:r>
        <w:rPr>
          <w:rFonts w:ascii="標楷體" w:eastAsia="標楷體" w:hint="eastAsia"/>
          <w:sz w:val="28"/>
        </w:rPr>
        <w:t>□</w:t>
      </w:r>
      <w:r w:rsidR="00C85A03" w:rsidRPr="00F30AFD">
        <w:rPr>
          <w:rFonts w:ascii="標楷體" w:eastAsia="標楷體"/>
          <w:sz w:val="28"/>
        </w:rPr>
        <w:t>(2)</w:t>
      </w:r>
      <w:r w:rsidR="00023FA6" w:rsidRPr="00F30AFD">
        <w:rPr>
          <w:rFonts w:ascii="標楷體" w:eastAsia="標楷體" w:hint="eastAsia"/>
          <w:sz w:val="28"/>
        </w:rPr>
        <w:t>派駐勞工年終獎金支付證明（適用於個案有派駐勞工且於契約第3條年終獎金選項有選填者）。</w:t>
      </w:r>
    </w:p>
    <w:p w14:paraId="492251C3" w14:textId="244C3370" w:rsidR="002C190D" w:rsidRPr="00F30AFD" w:rsidRDefault="002C190D" w:rsidP="00DE6F1F">
      <w:pPr>
        <w:spacing w:line="400" w:lineRule="exact"/>
        <w:ind w:left="851" w:right="57"/>
        <w:jc w:val="both"/>
        <w:rPr>
          <w:rFonts w:ascii="標楷體" w:eastAsia="標楷體"/>
          <w:sz w:val="28"/>
        </w:rPr>
      </w:pPr>
      <w:r w:rsidRPr="00F30AFD">
        <w:rPr>
          <w:rFonts w:ascii="標楷體" w:eastAsia="標楷體" w:hint="eastAsia"/>
          <w:sz w:val="28"/>
        </w:rPr>
        <w:t>□</w:t>
      </w:r>
      <w:r w:rsidR="00135724" w:rsidRPr="00F30AFD">
        <w:rPr>
          <w:rFonts w:ascii="標楷體" w:eastAsia="標楷體"/>
          <w:sz w:val="28"/>
        </w:rPr>
        <w:t>6</w:t>
      </w:r>
      <w:r w:rsidR="00135724" w:rsidRPr="00F30AFD">
        <w:rPr>
          <w:rFonts w:ascii="標楷體" w:eastAsia="標楷體" w:hint="eastAsia"/>
          <w:sz w:val="28"/>
        </w:rPr>
        <w:t>.</w:t>
      </w:r>
      <w:r w:rsidRPr="00F30AFD">
        <w:rPr>
          <w:rFonts w:ascii="標楷體" w:eastAsia="標楷體" w:hint="eastAsia"/>
          <w:sz w:val="28"/>
        </w:rPr>
        <w:t>契約</w:t>
      </w:r>
      <w:r w:rsidR="00CB512F" w:rsidRPr="00F30AFD">
        <w:rPr>
          <w:rFonts w:ascii="標楷體" w:eastAsia="標楷體" w:hint="eastAsia"/>
          <w:sz w:val="28"/>
        </w:rPr>
        <w:t>約</w:t>
      </w:r>
      <w:r w:rsidRPr="00F30AFD">
        <w:rPr>
          <w:rFonts w:ascii="標楷體" w:eastAsia="標楷體" w:hint="eastAsia"/>
          <w:sz w:val="28"/>
        </w:rPr>
        <w:t>定之其他給付憑證文件。</w:t>
      </w:r>
    </w:p>
    <w:p w14:paraId="44A77D0E" w14:textId="70E7CD38" w:rsidR="00CB512F" w:rsidRPr="00F30AFD" w:rsidRDefault="00CB512F">
      <w:pPr>
        <w:spacing w:line="400" w:lineRule="exact"/>
        <w:ind w:left="1418" w:right="57" w:hanging="567"/>
        <w:jc w:val="both"/>
        <w:rPr>
          <w:rFonts w:ascii="標楷體" w:eastAsia="標楷體"/>
          <w:sz w:val="28"/>
        </w:rPr>
      </w:pPr>
      <w:r w:rsidRPr="00F30AFD">
        <w:rPr>
          <w:rFonts w:ascii="標楷體" w:eastAsia="標楷體" w:hint="eastAsia"/>
          <w:sz w:val="28"/>
        </w:rPr>
        <w:t>□</w:t>
      </w:r>
      <w:r w:rsidR="00135724" w:rsidRPr="00F30AFD">
        <w:rPr>
          <w:rFonts w:ascii="標楷體" w:eastAsia="標楷體"/>
          <w:sz w:val="28"/>
        </w:rPr>
        <w:t>7</w:t>
      </w:r>
      <w:r w:rsidR="00135724" w:rsidRPr="00F30AFD">
        <w:rPr>
          <w:rFonts w:ascii="標楷體" w:eastAsia="標楷體" w:hint="eastAsia"/>
          <w:sz w:val="28"/>
        </w:rPr>
        <w:t>.</w:t>
      </w:r>
      <w:r w:rsidRPr="00F30AFD">
        <w:rPr>
          <w:rFonts w:ascii="標楷體" w:eastAsia="標楷體" w:hint="eastAsia"/>
          <w:sz w:val="28"/>
        </w:rPr>
        <w:t>其他：</w:t>
      </w:r>
      <w:r w:rsidR="00802A6E" w:rsidRPr="00802A6E">
        <w:rPr>
          <w:rFonts w:ascii="標楷體" w:eastAsia="標楷體" w:hint="eastAsia"/>
          <w:color w:val="4472C4" w:themeColor="accent1"/>
          <w:sz w:val="28"/>
        </w:rPr>
        <w:t xml:space="preserve">詳需求說明書中本案所定資料。 </w:t>
      </w:r>
      <w:r w:rsidR="00802A6E" w:rsidRPr="00802A6E">
        <w:rPr>
          <w:rFonts w:ascii="標楷體" w:eastAsia="標楷體" w:hint="eastAsia"/>
          <w:color w:val="4472C4" w:themeColor="accent1"/>
          <w:sz w:val="28"/>
          <w:u w:val="single"/>
        </w:rPr>
        <w:t>1.批次驗收明細表、2.服務驗收查驗單。</w:t>
      </w:r>
      <w:r w:rsidRPr="00F30AFD">
        <w:rPr>
          <w:rFonts w:ascii="標楷體" w:eastAsia="標楷體" w:hint="eastAsia"/>
          <w:sz w:val="28"/>
        </w:rPr>
        <w:t xml:space="preserve"> </w:t>
      </w:r>
    </w:p>
    <w:p w14:paraId="68756C68"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r w:rsidR="00FF64FC" w:rsidRPr="00F30AFD">
        <w:rPr>
          <w:rFonts w:ascii="標楷體" w:eastAsia="標楷體" w:hint="eastAsia"/>
          <w:sz w:val="28"/>
        </w:rPr>
        <w:t>九</w:t>
      </w:r>
      <w:r w:rsidRPr="00F30AFD">
        <w:rPr>
          <w:rFonts w:ascii="標楷體" w:eastAsia="標楷體" w:hint="eastAsia"/>
          <w:sz w:val="28"/>
        </w:rPr>
        <w:t>)前款文件，應有出具人之簽名或蓋章。但慣例無需簽名或蓋章者，不在此限。</w:t>
      </w:r>
    </w:p>
    <w:p w14:paraId="7BCCC85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廠商履約有逾期違約金、損害賠償、採購標的損壞或短缺、不實行為、未完全履約、不符契約規定、溢領價金或減少履約事項等情形時，機關得自應付價金中扣抵；其有不足者，得通知廠商給付或自保證金扣抵。</w:t>
      </w:r>
    </w:p>
    <w:p w14:paraId="7A2DB2E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w:t>
      </w:r>
      <w:r w:rsidR="00FF64FC" w:rsidRPr="00F30AFD">
        <w:rPr>
          <w:rFonts w:ascii="標楷體" w:eastAsia="標楷體" w:hint="eastAsia"/>
          <w:sz w:val="28"/>
        </w:rPr>
        <w:t>一</w:t>
      </w:r>
      <w:r w:rsidRPr="00F30AFD">
        <w:rPr>
          <w:rFonts w:ascii="標楷體" w:eastAsia="標楷體" w:hint="eastAsia"/>
          <w:sz w:val="28"/>
        </w:rPr>
        <w:t>)服務範圍包括代辦訓練操作或維護人員者，其服務費用除廠商本身所需者外，有關受訓人員之旅費及生活費用，由機關自訂標準支給，不包括在服務費用項目之內。</w:t>
      </w:r>
    </w:p>
    <w:p w14:paraId="46351BEA" w14:textId="77777777" w:rsidR="002C190D" w:rsidRPr="00F30AFD" w:rsidRDefault="002C190D">
      <w:pPr>
        <w:spacing w:line="400" w:lineRule="exact"/>
        <w:ind w:left="1135" w:right="57" w:hanging="851"/>
        <w:jc w:val="both"/>
        <w:rPr>
          <w:rFonts w:ascii="標楷體" w:eastAsia="標楷體"/>
          <w:sz w:val="28"/>
        </w:rPr>
      </w:pPr>
      <w:r w:rsidRPr="00F30AFD">
        <w:rPr>
          <w:rFonts w:ascii="標楷體" w:eastAsia="標楷體" w:hint="eastAsia"/>
          <w:sz w:val="28"/>
        </w:rPr>
        <w:t>(十</w:t>
      </w:r>
      <w:r w:rsidR="00FF64FC" w:rsidRPr="00F30AFD">
        <w:rPr>
          <w:rFonts w:ascii="標楷體" w:eastAsia="標楷體" w:hint="eastAsia"/>
          <w:sz w:val="28"/>
        </w:rPr>
        <w:t>二</w:t>
      </w:r>
      <w:r w:rsidRPr="00F30AFD">
        <w:rPr>
          <w:rFonts w:ascii="標楷體" w:eastAsia="標楷體" w:hint="eastAsia"/>
          <w:sz w:val="28"/>
        </w:rPr>
        <w:t>)分包契約依採購法第67條第2項報備於機關，並經廠商就分包部分設定權利質權予分包廠商者，該分包契約所載付款條件應符合前列各款規定(採購法第98條之規定除外)或與機關另行議定。</w:t>
      </w:r>
    </w:p>
    <w:p w14:paraId="56153D0A" w14:textId="77777777" w:rsidR="00533AA5" w:rsidRPr="00F30AFD" w:rsidRDefault="00533AA5" w:rsidP="00533AA5">
      <w:pPr>
        <w:spacing w:line="240" w:lineRule="atLeast"/>
        <w:ind w:leftChars="118" w:left="1117" w:hangingChars="298" w:hanging="834"/>
        <w:jc w:val="both"/>
        <w:rPr>
          <w:rFonts w:eastAsia="標楷體" w:cs="標楷體"/>
          <w:sz w:val="28"/>
          <w:szCs w:val="28"/>
        </w:rPr>
      </w:pPr>
      <w:r w:rsidRPr="00F30AFD">
        <w:rPr>
          <w:rFonts w:ascii="標楷體" w:eastAsia="標楷體" w:hint="eastAsia"/>
          <w:sz w:val="28"/>
        </w:rPr>
        <w:t>(十三)</w:t>
      </w:r>
      <w:r w:rsidRPr="00F30AFD">
        <w:rPr>
          <w:rFonts w:eastAsia="標楷體" w:cs="標楷體" w:hint="eastAsia"/>
          <w:sz w:val="28"/>
          <w:szCs w:val="28"/>
        </w:rPr>
        <w:t>廠商於履約期間給與全職從事本採購案之員工薪資</w:t>
      </w:r>
      <w:bookmarkStart w:id="2" w:name="_Hlk185684769"/>
      <w:r w:rsidRPr="00F30AFD">
        <w:rPr>
          <w:rFonts w:eastAsia="標楷體" w:cs="標楷體" w:hint="eastAsia"/>
          <w:sz w:val="28"/>
          <w:szCs w:val="28"/>
        </w:rPr>
        <w:t>（派駐勞工依第</w:t>
      </w:r>
      <w:r w:rsidRPr="00F30AFD">
        <w:rPr>
          <w:rFonts w:eastAsia="標楷體" w:cs="標楷體" w:hint="eastAsia"/>
          <w:sz w:val="28"/>
          <w:szCs w:val="28"/>
        </w:rPr>
        <w:t>8</w:t>
      </w:r>
      <w:r w:rsidRPr="00F30AFD">
        <w:rPr>
          <w:rFonts w:eastAsia="標楷體" w:cs="標楷體" w:hint="eastAsia"/>
          <w:sz w:val="28"/>
          <w:szCs w:val="28"/>
        </w:rPr>
        <w:t>條辦理），應高於最低工資</w:t>
      </w:r>
      <w:r w:rsidRPr="00F30AFD">
        <w:rPr>
          <w:rFonts w:eastAsia="標楷體" w:cs="標楷體" w:hint="eastAsia"/>
          <w:sz w:val="28"/>
          <w:szCs w:val="28"/>
        </w:rPr>
        <w:t>1.1</w:t>
      </w:r>
      <w:r w:rsidRPr="00F30AFD">
        <w:rPr>
          <w:rFonts w:eastAsia="標楷體" w:cs="標楷體" w:hint="eastAsia"/>
          <w:sz w:val="28"/>
          <w:szCs w:val="28"/>
        </w:rPr>
        <w:t>倍，每月至少為</w:t>
      </w:r>
      <w:r w:rsidRPr="00F30AFD">
        <w:rPr>
          <w:rFonts w:hAnsi="MS Serif" w:hint="eastAsia"/>
        </w:rPr>
        <w:t>＿＿＿＿＿</w:t>
      </w:r>
      <w:r w:rsidRPr="00F30AFD">
        <w:rPr>
          <w:rFonts w:eastAsia="標楷體" w:cs="標楷體" w:hint="eastAsia"/>
          <w:sz w:val="28"/>
          <w:szCs w:val="28"/>
        </w:rPr>
        <w:t>元（由機關於招標時載明，應高於最低工資</w:t>
      </w:r>
      <w:r w:rsidRPr="00F30AFD">
        <w:rPr>
          <w:rFonts w:eastAsia="標楷體" w:cs="標楷體" w:hint="eastAsia"/>
          <w:sz w:val="28"/>
          <w:szCs w:val="28"/>
        </w:rPr>
        <w:t>1.1</w:t>
      </w:r>
      <w:r w:rsidRPr="00F30AFD">
        <w:rPr>
          <w:rFonts w:eastAsia="標楷體" w:cs="標楷體" w:hint="eastAsia"/>
          <w:sz w:val="28"/>
          <w:szCs w:val="28"/>
        </w:rPr>
        <w:t>倍；如載明數額未高於</w:t>
      </w:r>
      <w:r w:rsidRPr="00F30AFD">
        <w:rPr>
          <w:rFonts w:eastAsia="標楷體" w:cs="標楷體" w:hint="eastAsia"/>
          <w:sz w:val="28"/>
          <w:szCs w:val="28"/>
        </w:rPr>
        <w:t>1.1</w:t>
      </w:r>
      <w:r w:rsidRPr="00F30AFD">
        <w:rPr>
          <w:rFonts w:eastAsia="標楷體" w:cs="標楷體" w:hint="eastAsia"/>
          <w:sz w:val="28"/>
          <w:szCs w:val="28"/>
        </w:rPr>
        <w:t>倍者，該約定無效，其數額為最低工資</w:t>
      </w:r>
      <w:r w:rsidRPr="00F30AFD">
        <w:rPr>
          <w:rFonts w:eastAsia="標楷體" w:cs="標楷體" w:hint="eastAsia"/>
          <w:sz w:val="28"/>
          <w:szCs w:val="28"/>
        </w:rPr>
        <w:t>1.1</w:t>
      </w:r>
      <w:r w:rsidRPr="00F30AFD">
        <w:rPr>
          <w:rFonts w:eastAsia="標楷體" w:cs="標楷體" w:hint="eastAsia"/>
          <w:sz w:val="28"/>
          <w:szCs w:val="28"/>
        </w:rPr>
        <w:t>倍，未載明者亦同），履約期間如涉最低工資調整，致前開金額未高於最低工資</w:t>
      </w:r>
      <w:r w:rsidRPr="00F30AFD">
        <w:rPr>
          <w:rFonts w:eastAsia="標楷體" w:cs="標楷體" w:hint="eastAsia"/>
          <w:sz w:val="28"/>
          <w:szCs w:val="28"/>
        </w:rPr>
        <w:t>1.1</w:t>
      </w:r>
      <w:r w:rsidRPr="00F30AFD">
        <w:rPr>
          <w:rFonts w:eastAsia="標楷體" w:cs="標楷體" w:hint="eastAsia"/>
          <w:sz w:val="28"/>
          <w:szCs w:val="28"/>
        </w:rPr>
        <w:t>倍者，廠商應配合調整勞工薪資，機關並依第</w:t>
      </w:r>
      <w:r w:rsidRPr="00F30AFD">
        <w:rPr>
          <w:rFonts w:eastAsia="標楷體" w:cs="標楷體" w:hint="eastAsia"/>
          <w:sz w:val="28"/>
          <w:szCs w:val="28"/>
        </w:rPr>
        <w:t>4</w:t>
      </w:r>
      <w:r w:rsidRPr="00F30AFD">
        <w:rPr>
          <w:rFonts w:eastAsia="標楷體" w:cs="標楷體" w:hint="eastAsia"/>
          <w:sz w:val="28"/>
          <w:szCs w:val="28"/>
        </w:rPr>
        <w:t>條第</w:t>
      </w:r>
      <w:r w:rsidRPr="00F30AFD">
        <w:rPr>
          <w:rFonts w:eastAsia="標楷體" w:cs="標楷體" w:hint="eastAsia"/>
          <w:sz w:val="28"/>
          <w:szCs w:val="28"/>
        </w:rPr>
        <w:t>7</w:t>
      </w:r>
      <w:r w:rsidRPr="00F30AFD">
        <w:rPr>
          <w:rFonts w:eastAsia="標楷體" w:cs="標楷體" w:hint="eastAsia"/>
          <w:sz w:val="28"/>
          <w:szCs w:val="28"/>
        </w:rPr>
        <w:t>款辦理變更。</w:t>
      </w:r>
      <w:bookmarkEnd w:id="2"/>
    </w:p>
    <w:p w14:paraId="0FC4E499" w14:textId="4FE3B029" w:rsidR="00480BD8" w:rsidRPr="00F30AFD" w:rsidRDefault="00480BD8" w:rsidP="00480BD8">
      <w:pPr>
        <w:spacing w:line="240" w:lineRule="atLeast"/>
        <w:ind w:leftChars="118" w:left="1117" w:hangingChars="298" w:hanging="834"/>
        <w:jc w:val="both"/>
        <w:rPr>
          <w:rFonts w:ascii="標楷體" w:eastAsia="標楷體" w:hAnsi="標楷體"/>
          <w:sz w:val="28"/>
        </w:rPr>
      </w:pPr>
      <w:r w:rsidRPr="00F30AFD">
        <w:rPr>
          <w:rFonts w:ascii="標楷體" w:eastAsia="標楷體" w:hAnsi="標楷體" w:hint="eastAsia"/>
          <w:sz w:val="28"/>
        </w:rPr>
        <w:t>(十四)</w:t>
      </w:r>
      <w:r w:rsidR="00760A57" w:rsidRPr="00F30AFD">
        <w:rPr>
          <w:rFonts w:ascii="標楷體" w:eastAsia="標楷體" w:hAnsi="標楷體"/>
          <w:sz w:val="28"/>
        </w:rPr>
        <w:t>廠商如未於契約第8條第16款第2目第1子目約定期限給付派駐勞工薪資，且可歸責於廠商者，經機關書面催告    日曆天(由機關於招標時載明；未載明者，為10日曆天)仍未改正，廠商無條件同意機</w:t>
      </w:r>
      <w:r w:rsidR="00760A57" w:rsidRPr="00F30AFD">
        <w:rPr>
          <w:rFonts w:ascii="標楷體" w:eastAsia="標楷體" w:hAnsi="標楷體"/>
          <w:sz w:val="28"/>
        </w:rPr>
        <w:lastRenderedPageBreak/>
        <w:t>關得將應給付廠商價金之一部分，給付派駐勞工(即採購契約所載該派駐勞工薪資，包含加班費、差旅費，但不包含廠商及派駐勞工負擔之勞工保險費、就業保險費、勞工職業災害保險費、積欠工資墊償基金、勞工退休金、健保費及稅捐等費用)，且後續不得以任何理由，再就該部分向機關請求契約價金給付</w:t>
      </w:r>
      <w:r w:rsidRPr="00F30AFD">
        <w:rPr>
          <w:rFonts w:ascii="標楷體" w:eastAsia="標楷體" w:hAnsi="標楷體" w:hint="eastAsia"/>
          <w:sz w:val="28"/>
        </w:rPr>
        <w:t>。</w:t>
      </w:r>
    </w:p>
    <w:p w14:paraId="0F826E78" w14:textId="77777777" w:rsidR="00480BD8" w:rsidRPr="00F30AFD" w:rsidRDefault="00480BD8" w:rsidP="00480BD8">
      <w:pPr>
        <w:spacing w:line="240" w:lineRule="atLeast"/>
        <w:ind w:leftChars="118" w:left="1117" w:hangingChars="298" w:hanging="834"/>
        <w:jc w:val="both"/>
        <w:rPr>
          <w:rFonts w:eastAsia="標楷體" w:cs="標楷體"/>
          <w:sz w:val="28"/>
          <w:szCs w:val="28"/>
        </w:rPr>
      </w:pPr>
      <w:r w:rsidRPr="00F30AFD">
        <w:rPr>
          <w:rFonts w:ascii="標楷體" w:eastAsia="標楷體" w:hAnsi="標楷體" w:hint="eastAsia"/>
          <w:sz w:val="28"/>
        </w:rPr>
        <w:t>(十五)機關發現廠商未依契約約定給付派駐勞工薪資時，得依附錄「機關處置廠商積欠派駐勞工薪資作業程序」辦理。</w:t>
      </w:r>
    </w:p>
    <w:p w14:paraId="19D49D81" w14:textId="77777777" w:rsidR="00AD2197" w:rsidRPr="00F30AFD" w:rsidRDefault="00AD2197">
      <w:pPr>
        <w:spacing w:line="400" w:lineRule="exact"/>
        <w:ind w:left="482" w:hanging="482"/>
        <w:jc w:val="both"/>
        <w:textDirection w:val="lrTbV"/>
        <w:rPr>
          <w:rFonts w:ascii="標楷體" w:eastAsia="標楷體"/>
          <w:sz w:val="28"/>
        </w:rPr>
      </w:pPr>
    </w:p>
    <w:p w14:paraId="0CAB2247"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第六條  稅捐</w:t>
      </w:r>
    </w:p>
    <w:p w14:paraId="1C4EAB0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(一)</w:t>
      </w:r>
      <w:r w:rsidR="00FF64FC" w:rsidRPr="00F30AFD">
        <w:rPr>
          <w:rFonts w:ascii="標楷體" w:eastAsia="標楷體" w:hint="eastAsia"/>
          <w:sz w:val="28"/>
        </w:rPr>
        <w:t>以新臺幣報價之項目，除招標文件另有規定外，應含稅，包括營業稅。由自然人投標者，不含營業稅，但仍包括其必要之稅捐。</w:t>
      </w:r>
    </w:p>
    <w:p w14:paraId="1104E07A"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(二)以外幣報價之勞務費用或權利金，加計營業稅後與其他廠商之標價比較。但決標時將營業稅扣除，付款時由機關代繳。</w:t>
      </w:r>
    </w:p>
    <w:p w14:paraId="0324582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2455991F" w14:textId="77777777" w:rsidR="007975D9" w:rsidRPr="00F30AFD" w:rsidRDefault="007975D9">
      <w:pPr>
        <w:spacing w:line="400" w:lineRule="exact"/>
        <w:ind w:left="851" w:hanging="567"/>
        <w:jc w:val="both"/>
        <w:rPr>
          <w:rFonts w:ascii="標楷體" w:eastAsia="標楷體"/>
          <w:sz w:val="28"/>
        </w:rPr>
      </w:pPr>
    </w:p>
    <w:p w14:paraId="02DFF769"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第七條  履約期限</w:t>
      </w:r>
    </w:p>
    <w:p w14:paraId="652323A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(一)履約期限(由機關擇需要者於招標時載明)：</w:t>
      </w:r>
    </w:p>
    <w:p w14:paraId="101B937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□廠商應於</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年</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月</w:t>
      </w:r>
      <w:r w:rsidRPr="00F30AFD">
        <w:rPr>
          <w:rFonts w:ascii="標楷體" w:eastAsia="標楷體" w:hint="eastAsia"/>
          <w:sz w:val="28"/>
          <w:u w:val="single"/>
        </w:rPr>
        <w:t xml:space="preserve">　　</w:t>
      </w:r>
      <w:r w:rsidRPr="00F30AFD">
        <w:rPr>
          <w:rFonts w:ascii="標楷體" w:eastAsia="標楷體" w:hint="eastAsia"/>
          <w:sz w:val="28"/>
        </w:rPr>
        <w:t>日以前(□決標日□機關簽約日□機關通知日□收到信用狀日起</w:t>
      </w:r>
      <w:r w:rsidRPr="00F30AFD">
        <w:rPr>
          <w:rFonts w:ascii="標楷體" w:eastAsia="標楷體" w:hint="eastAsia"/>
          <w:sz w:val="28"/>
          <w:u w:val="single"/>
        </w:rPr>
        <w:t xml:space="preserve">        </w:t>
      </w:r>
      <w:r w:rsidRPr="00F30AFD">
        <w:rPr>
          <w:rFonts w:ascii="標楷體" w:eastAsia="標楷體" w:hint="eastAsia"/>
          <w:sz w:val="28"/>
        </w:rPr>
        <w:t>天</w:t>
      </w:r>
      <w:r w:rsidRPr="00F30AFD">
        <w:rPr>
          <w:rFonts w:ascii="標楷體" w:eastAsia="標楷體"/>
          <w:sz w:val="28"/>
        </w:rPr>
        <w:t>/</w:t>
      </w:r>
      <w:r w:rsidRPr="00F30AFD">
        <w:rPr>
          <w:rFonts w:ascii="標楷體" w:eastAsia="標楷體" w:hint="eastAsia"/>
          <w:sz w:val="28"/>
        </w:rPr>
        <w:t>月內)完成履行採購標的之供應。</w:t>
      </w:r>
    </w:p>
    <w:p w14:paraId="0CF505E3" w14:textId="7CA7CB94" w:rsidR="002C190D" w:rsidRPr="00F30AFD" w:rsidRDefault="00802A6E">
      <w:pPr>
        <w:spacing w:line="400" w:lineRule="exact"/>
        <w:ind w:left="1134" w:hanging="284"/>
        <w:jc w:val="both"/>
        <w:textDirection w:val="lrTbV"/>
        <w:rPr>
          <w:rFonts w:ascii="標楷體" w:eastAsia="標楷體"/>
          <w:sz w:val="28"/>
        </w:rPr>
      </w:pPr>
      <w:r w:rsidRPr="00802A6E">
        <w:rPr>
          <w:rFonts w:ascii="標楷體" w:eastAsia="標楷體" w:hint="eastAsia"/>
          <w:color w:val="4472C4" w:themeColor="accent1"/>
          <w:sz w:val="28"/>
        </w:rPr>
        <w:t>■</w:t>
      </w:r>
      <w:r w:rsidR="002C190D" w:rsidRPr="00F30AFD">
        <w:rPr>
          <w:rFonts w:ascii="標楷體" w:eastAsia="標楷體" w:hint="eastAsia"/>
          <w:sz w:val="28"/>
        </w:rPr>
        <w:t>廠商應於</w:t>
      </w:r>
      <w:r w:rsidRPr="00802A6E">
        <w:rPr>
          <w:rFonts w:ascii="標楷體" w:eastAsia="標楷體" w:hint="eastAsia"/>
          <w:color w:val="4472C4" w:themeColor="accent1"/>
          <w:sz w:val="28"/>
          <w:u w:val="single"/>
        </w:rPr>
        <w:t>決標次日起至115年12月31日</w:t>
      </w:r>
      <w:r w:rsidR="002C190D" w:rsidRPr="00F30AFD">
        <w:rPr>
          <w:rFonts w:ascii="標楷體" w:eastAsia="標楷體" w:hint="eastAsia"/>
          <w:sz w:val="28"/>
        </w:rPr>
        <w:t>之期間內履行採購標的之供應。</w:t>
      </w:r>
    </w:p>
    <w:p w14:paraId="2EEF9E26" w14:textId="77777777" w:rsidR="002C190D" w:rsidRPr="00F30AFD" w:rsidRDefault="002C190D">
      <w:pPr>
        <w:spacing w:line="400" w:lineRule="exact"/>
        <w:ind w:left="851"/>
        <w:jc w:val="both"/>
        <w:textDirection w:val="lrTbV"/>
        <w:rPr>
          <w:rFonts w:ascii="標楷體" w:eastAsia="標楷體"/>
          <w:sz w:val="28"/>
        </w:rPr>
      </w:pPr>
      <w:r w:rsidRPr="00F30AFD">
        <w:rPr>
          <w:rFonts w:ascii="標楷體" w:eastAsia="標楷體" w:hint="eastAsia"/>
          <w:sz w:val="28"/>
        </w:rPr>
        <w:t>□其他：</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hint="eastAsia"/>
          <w:sz w:val="28"/>
        </w:rPr>
        <w:t>。</w:t>
      </w:r>
    </w:p>
    <w:p w14:paraId="3992D2A0" w14:textId="6416E57E" w:rsidR="00FF64FC" w:rsidRPr="00F30AFD" w:rsidRDefault="00FF64FC" w:rsidP="00FF64FC">
      <w:pPr>
        <w:spacing w:line="400" w:lineRule="exact"/>
        <w:ind w:left="851" w:hanging="567"/>
        <w:jc w:val="both"/>
        <w:textDirection w:val="lrTbV"/>
        <w:rPr>
          <w:rFonts w:ascii="標楷體" w:eastAsia="標楷體"/>
          <w:sz w:val="28"/>
        </w:rPr>
      </w:pPr>
      <w:r w:rsidRPr="00F30AFD">
        <w:rPr>
          <w:rFonts w:ascii="標楷體" w:eastAsia="標楷體" w:hint="eastAsia"/>
          <w:sz w:val="28"/>
        </w:rPr>
        <w:t>(二)本契約所稱日(天)數，除</w:t>
      </w:r>
      <w:r w:rsidR="00B471F5" w:rsidRPr="00F30AFD">
        <w:rPr>
          <w:rFonts w:ascii="標楷體" w:eastAsia="標楷體" w:hint="eastAsia"/>
          <w:sz w:val="28"/>
        </w:rPr>
        <w:t>已</w:t>
      </w:r>
      <w:r w:rsidRPr="00F30AFD">
        <w:rPr>
          <w:rFonts w:ascii="標楷體" w:eastAsia="標楷體" w:hint="eastAsia"/>
          <w:sz w:val="28"/>
        </w:rPr>
        <w:t>明</w:t>
      </w:r>
      <w:r w:rsidR="00B471F5" w:rsidRPr="00F30AFD">
        <w:rPr>
          <w:rFonts w:ascii="標楷體" w:eastAsia="標楷體" w:hint="eastAsia"/>
          <w:sz w:val="28"/>
        </w:rPr>
        <w:t>定為日曆天或工作天者</w:t>
      </w:r>
      <w:r w:rsidRPr="00F30AFD">
        <w:rPr>
          <w:rFonts w:ascii="標楷體" w:eastAsia="標楷體" w:hint="eastAsia"/>
          <w:sz w:val="28"/>
        </w:rPr>
        <w:t>外，係以</w:t>
      </w:r>
      <w:r w:rsidR="00802A6E" w:rsidRPr="00802A6E">
        <w:rPr>
          <w:rFonts w:ascii="標楷體" w:eastAsia="標楷體" w:hint="eastAsia"/>
          <w:color w:val="4472C4" w:themeColor="accent1"/>
          <w:sz w:val="28"/>
        </w:rPr>
        <w:t>■</w:t>
      </w:r>
      <w:r w:rsidRPr="00F30AFD">
        <w:rPr>
          <w:rFonts w:ascii="標楷體" w:eastAsia="標楷體" w:hint="eastAsia"/>
          <w:sz w:val="28"/>
        </w:rPr>
        <w:t>日曆天□工作天計算(由機關於招標時勾選；未勾選者，為日曆天)：</w:t>
      </w:r>
    </w:p>
    <w:p w14:paraId="50A70E27"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1.以日曆天計算者，所有日數</w:t>
      </w:r>
      <w:r w:rsidR="006F47CF" w:rsidRPr="00F30AFD">
        <w:rPr>
          <w:rFonts w:ascii="標楷體" w:eastAsia="標楷體" w:hint="eastAsia"/>
          <w:sz w:val="28"/>
        </w:rPr>
        <w:t>，</w:t>
      </w:r>
      <w:r w:rsidR="00A921F8" w:rsidRPr="00F30AFD">
        <w:rPr>
          <w:rFonts w:ascii="標楷體" w:eastAsia="標楷體" w:hint="eastAsia"/>
          <w:sz w:val="28"/>
        </w:rPr>
        <w:t>包括第2目所載之放假日，</w:t>
      </w:r>
      <w:r w:rsidRPr="00F30AFD">
        <w:rPr>
          <w:rFonts w:ascii="標楷體" w:eastAsia="標楷體" w:hint="eastAsia"/>
          <w:sz w:val="28"/>
        </w:rPr>
        <w:t>均應計入。</w:t>
      </w:r>
      <w:r w:rsidR="008A3EA1" w:rsidRPr="00F30AFD">
        <w:rPr>
          <w:rFonts w:ascii="標楷體" w:eastAsia="標楷體" w:hint="eastAsia"/>
          <w:sz w:val="28"/>
        </w:rPr>
        <w:t>但投標文件截止收件日前未可得知之放假日，不予計入。</w:t>
      </w:r>
    </w:p>
    <w:p w14:paraId="33D6D9B1"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2.以工作天計算者，下列放假日，均應不計入：</w:t>
      </w:r>
    </w:p>
    <w:p w14:paraId="546A27E0"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(1)星期六（補行上班日除外）及星期日。但與(2)至(</w:t>
      </w:r>
      <w:r w:rsidR="008565CB" w:rsidRPr="00F30AFD">
        <w:rPr>
          <w:rFonts w:ascii="標楷體" w:eastAsia="標楷體" w:hint="eastAsia"/>
          <w:sz w:val="28"/>
        </w:rPr>
        <w:t>5</w:t>
      </w:r>
      <w:r w:rsidRPr="00F30AFD">
        <w:rPr>
          <w:rFonts w:ascii="標楷體" w:eastAsia="標楷體" w:hint="eastAsia"/>
          <w:sz w:val="28"/>
        </w:rPr>
        <w:t>)放假日相互重疊者，不得重複計算。</w:t>
      </w:r>
    </w:p>
    <w:p w14:paraId="0788AEA5"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sz w:val="28"/>
        </w:rPr>
        <w:t>(2)</w:t>
      </w:r>
      <w:r w:rsidR="006F47CF" w:rsidRPr="00F30AFD">
        <w:rPr>
          <w:rFonts w:ascii="標楷體" w:eastAsia="標楷體" w:hint="eastAsia"/>
          <w:sz w:val="28"/>
        </w:rPr>
        <w:t>依「紀念日及節日實施辦法」規定放假之紀念日、節日及其補假</w:t>
      </w:r>
      <w:r w:rsidRPr="00F30AFD">
        <w:rPr>
          <w:rFonts w:ascii="標楷體" w:eastAsia="標楷體" w:hint="eastAsia"/>
          <w:sz w:val="28"/>
        </w:rPr>
        <w:t>。</w:t>
      </w:r>
    </w:p>
    <w:p w14:paraId="21A0A37F"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(3)軍人節（</w:t>
      </w:r>
      <w:smartTag w:uri="urn:schemas-microsoft-com:office:smarttags" w:element="chsdate">
        <w:smartTagPr>
          <w:attr w:name="IsROCDate" w:val="False"/>
          <w:attr w:name="IsLunarDate" w:val="False"/>
          <w:attr w:name="Day" w:val="3"/>
          <w:attr w:name="Month" w:val="9"/>
          <w:attr w:name="Year" w:val="2017"/>
        </w:smartTagPr>
        <w:r w:rsidRPr="00F30AFD">
          <w:rPr>
            <w:rFonts w:ascii="標楷體" w:eastAsia="標楷體" w:hint="eastAsia"/>
            <w:sz w:val="28"/>
          </w:rPr>
          <w:t>9月3日</w:t>
        </w:r>
      </w:smartTag>
      <w:r w:rsidRPr="00F30AFD">
        <w:rPr>
          <w:rFonts w:ascii="標楷體" w:eastAsia="標楷體" w:hint="eastAsia"/>
          <w:sz w:val="28"/>
        </w:rPr>
        <w:t>）之放假及補假（依國防部規定，但以國</w:t>
      </w:r>
      <w:r w:rsidR="006F47CF" w:rsidRPr="00F30AFD">
        <w:rPr>
          <w:rFonts w:ascii="標楷體" w:eastAsia="標楷體" w:hint="eastAsia"/>
          <w:sz w:val="28"/>
        </w:rPr>
        <w:t>防部</w:t>
      </w:r>
      <w:r w:rsidR="006F47CF" w:rsidRPr="00F30AFD">
        <w:rPr>
          <w:rFonts w:ascii="標楷體" w:eastAsia="標楷體" w:hint="eastAsia"/>
          <w:sz w:val="28"/>
        </w:rPr>
        <w:lastRenderedPageBreak/>
        <w:t>及其所屬</w:t>
      </w:r>
      <w:r w:rsidRPr="00F30AFD">
        <w:rPr>
          <w:rFonts w:ascii="標楷體" w:eastAsia="標楷體" w:hint="eastAsia"/>
          <w:sz w:val="28"/>
        </w:rPr>
        <w:t>之採購為限）。</w:t>
      </w:r>
    </w:p>
    <w:p w14:paraId="2AACF16A"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F47CF" w:rsidRPr="00F30AFD">
        <w:rPr>
          <w:rFonts w:ascii="標楷體" w:eastAsia="標楷體" w:hint="eastAsia"/>
          <w:sz w:val="28"/>
        </w:rPr>
        <w:t>4</w:t>
      </w:r>
      <w:r w:rsidRPr="00F30AFD">
        <w:rPr>
          <w:rFonts w:ascii="標楷體" w:eastAsia="標楷體" w:hint="eastAsia"/>
          <w:sz w:val="28"/>
        </w:rPr>
        <w:t>)行政院人事行政總處公布之調整放假日。</w:t>
      </w:r>
    </w:p>
    <w:p w14:paraId="47B644C7"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F47CF" w:rsidRPr="00F30AFD">
        <w:rPr>
          <w:rFonts w:ascii="標楷體" w:eastAsia="標楷體" w:hint="eastAsia"/>
          <w:sz w:val="28"/>
        </w:rPr>
        <w:t>5</w:t>
      </w:r>
      <w:r w:rsidRPr="00F30AFD">
        <w:rPr>
          <w:rFonts w:ascii="標楷體" w:eastAsia="標楷體" w:hint="eastAsia"/>
          <w:sz w:val="28"/>
        </w:rPr>
        <w:t>)全國性選舉投票日及行政院所屬中央各業務主管機關公告放假者。</w:t>
      </w:r>
    </w:p>
    <w:p w14:paraId="367954E5" w14:textId="07188AF0"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3.免計工作天之日，以不得施作或供應為原則。廠商如欲施作或供應，應先徵得機關書面同意，該日數□應；</w:t>
      </w:r>
      <w:r w:rsidR="00802A6E" w:rsidRPr="00802A6E">
        <w:rPr>
          <w:rFonts w:ascii="標楷體" w:eastAsia="標楷體" w:hint="eastAsia"/>
          <w:color w:val="4472C4" w:themeColor="accent1"/>
          <w:sz w:val="28"/>
        </w:rPr>
        <w:t>■</w:t>
      </w:r>
      <w:r w:rsidRPr="00F30AFD">
        <w:rPr>
          <w:rFonts w:ascii="標楷體" w:eastAsia="標楷體" w:hint="eastAsia"/>
          <w:sz w:val="28"/>
        </w:rPr>
        <w:t>免計入</w:t>
      </w:r>
      <w:r w:rsidR="006F47CF" w:rsidRPr="00F30AFD">
        <w:rPr>
          <w:rFonts w:ascii="標楷體" w:eastAsia="標楷體" w:hint="eastAsia"/>
          <w:sz w:val="28"/>
        </w:rPr>
        <w:t>履約期間</w:t>
      </w:r>
      <w:r w:rsidRPr="00F30AFD">
        <w:rPr>
          <w:rFonts w:ascii="標楷體" w:eastAsia="標楷體" w:hint="eastAsia"/>
          <w:sz w:val="28"/>
        </w:rPr>
        <w:t>（由機關於招標時勾選，未勾選者，免計入</w:t>
      </w:r>
      <w:r w:rsidR="006F47CF" w:rsidRPr="00F30AFD">
        <w:rPr>
          <w:rFonts w:ascii="標楷體" w:eastAsia="標楷體" w:hint="eastAsia"/>
          <w:sz w:val="28"/>
        </w:rPr>
        <w:t>履約期間</w:t>
      </w:r>
      <w:r w:rsidRPr="00F30AFD">
        <w:rPr>
          <w:rFonts w:ascii="標楷體" w:eastAsia="標楷體" w:hint="eastAsia"/>
          <w:sz w:val="28"/>
        </w:rPr>
        <w:t>）。</w:t>
      </w:r>
    </w:p>
    <w:p w14:paraId="67BA9D6C"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4.其他：＿＿＿＿＿＿＿＿＿（由機關於招標時載明）。</w:t>
      </w:r>
    </w:p>
    <w:p w14:paraId="7D3615F7" w14:textId="77777777" w:rsidR="002C190D" w:rsidRPr="00F30AFD" w:rsidRDefault="002C190D"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□前述期間全天之工作時間為上午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    分，中午休息時間為中午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分；半天之工作時間為上午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w:t>
      </w:r>
    </w:p>
    <w:p w14:paraId="1EF5ADDA" w14:textId="77777777" w:rsidR="002C190D" w:rsidRPr="00F30AFD" w:rsidRDefault="002C190D">
      <w:pPr>
        <w:pStyle w:val="3"/>
        <w:spacing w:before="0" w:line="400" w:lineRule="exact"/>
        <w:ind w:hanging="567"/>
        <w:rPr>
          <w:rFonts w:ascii="標楷體" w:eastAsia="標楷體"/>
          <w:dstrike/>
        </w:rPr>
      </w:pPr>
      <w:r w:rsidRPr="00F30AFD">
        <w:rPr>
          <w:rFonts w:ascii="標楷體" w:eastAsia="標楷體" w:hint="eastAsia"/>
        </w:rPr>
        <w:t>(三</w:t>
      </w:r>
      <w:r w:rsidR="00FF64FC" w:rsidRPr="00F30AFD">
        <w:rPr>
          <w:rFonts w:ascii="標楷體" w:eastAsia="標楷體" w:hint="eastAsia"/>
        </w:rPr>
        <w:t>)</w:t>
      </w:r>
      <w:r w:rsidRPr="00F30AFD">
        <w:rPr>
          <w:rFonts w:ascii="標楷體" w:eastAsia="標楷體" w:hint="eastAsia"/>
        </w:rPr>
        <w:t>契約如需辦理變更，其履約標的項目或數量有增減時，履約期限得由雙方視實際需要議定增減之。</w:t>
      </w:r>
    </w:p>
    <w:p w14:paraId="521B4741"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(四)履約期限延期：</w:t>
      </w:r>
    </w:p>
    <w:p w14:paraId="7B897841" w14:textId="77777777" w:rsidR="002C190D" w:rsidRPr="00F30AFD" w:rsidRDefault="002C190D" w:rsidP="00050D64">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63D7482D"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(1)發生契約規定不可抗力之事故。</w:t>
      </w:r>
    </w:p>
    <w:p w14:paraId="54F8DC35"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(2)因天候影響無法施工。</w:t>
      </w:r>
    </w:p>
    <w:p w14:paraId="6A24D2BD"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(3)機關要求全部或部分暫停履約。</w:t>
      </w:r>
    </w:p>
    <w:p w14:paraId="21B595AC"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(4)因辦理契約變更或增加履約標的數量或項目。</w:t>
      </w:r>
    </w:p>
    <w:p w14:paraId="4E3BA85F"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(5)機關應辦事項未及時辦妥。</w:t>
      </w:r>
    </w:p>
    <w:p w14:paraId="61B729E3"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(6)由機關自辦或機關之其他廠商因承包契約相關履約標的之延誤而影響契約進度者。</w:t>
      </w:r>
    </w:p>
    <w:p w14:paraId="4ACEE073"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(7)其他非可歸責於廠商之情形，經機關認定者。</w:t>
      </w:r>
    </w:p>
    <w:p w14:paraId="7D8586B2" w14:textId="77777777" w:rsidR="002C190D" w:rsidRPr="00F30AFD" w:rsidRDefault="002C190D" w:rsidP="00050D64">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2.前目事故之發生，致契約全部或部分必須停止履約時，廠商應於停止履約原因消滅後立即恢復履約。其停止履約及恢復履約，廠商應儘速向機關提出書面報告。</w:t>
      </w:r>
    </w:p>
    <w:p w14:paraId="068D6296"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(五)期日：</w:t>
      </w:r>
    </w:p>
    <w:p w14:paraId="790BDB25"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1.履約期間自指定之日起算者，應將當日算入。履約期間自指定之日後起算者，當日不計入。</w:t>
      </w:r>
    </w:p>
    <w:p w14:paraId="56E325A8"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2.履約標的須於一定期間內送達機關之場所者，履約期間之末日，以機關當日下班時間為期間末日之終止。當日為機關之辦公日，但機關因故停止辦公致未達原定截止時間者，以次一辦公日之同一截止時間</w:t>
      </w:r>
      <w:r w:rsidRPr="00F30AFD">
        <w:rPr>
          <w:rFonts w:ascii="標楷體" w:eastAsia="標楷體" w:hint="eastAsia"/>
          <w:sz w:val="28"/>
        </w:rPr>
        <w:lastRenderedPageBreak/>
        <w:t xml:space="preserve">代之。  </w:t>
      </w:r>
    </w:p>
    <w:p w14:paraId="63288AC0" w14:textId="77777777" w:rsidR="002C190D" w:rsidRPr="00F30AFD" w:rsidRDefault="002C190D">
      <w:pPr>
        <w:spacing w:line="400" w:lineRule="exact"/>
        <w:ind w:left="482" w:hanging="482"/>
        <w:jc w:val="both"/>
        <w:textDirection w:val="lrTbV"/>
        <w:rPr>
          <w:rFonts w:ascii="標楷體" w:eastAsia="標楷體"/>
          <w:b/>
          <w:sz w:val="28"/>
        </w:rPr>
      </w:pPr>
    </w:p>
    <w:p w14:paraId="255FD718"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第八條  履約管理</w:t>
      </w:r>
    </w:p>
    <w:p w14:paraId="68CB8A69"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14:paraId="6389BE0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(二)契約所需履約標的材料、機具、設備、工作場地設備等，除契約另有規定外，概由廠商自備。</w:t>
      </w:r>
    </w:p>
    <w:p w14:paraId="364CE5B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3F168EE1"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(四)機關及廠商之一方未請求他方依契約履約者，不得視為或構成一方放棄請求他方依契約履約之權利。</w:t>
      </w:r>
    </w:p>
    <w:p w14:paraId="5F7413F2"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(五)契約內容有須保密者，廠商未經機關書面同意，不得將契約內容洩漏予與履約無關之第三人。</w:t>
      </w:r>
    </w:p>
    <w:p w14:paraId="032E0C5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(六)廠商履約期間所知悉之機關機密或任何不公開之文書、圖畫、消息、物品或其他資訊，均應保密，不得洩漏。</w:t>
      </w:r>
    </w:p>
    <w:p w14:paraId="189B84BA"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(七)轉包及分包：</w:t>
      </w:r>
    </w:p>
    <w:p w14:paraId="213F8C5F" w14:textId="77777777" w:rsidR="002C190D" w:rsidRPr="00F30AFD" w:rsidRDefault="002C190D">
      <w:pPr>
        <w:pStyle w:val="3"/>
        <w:spacing w:before="0" w:line="400" w:lineRule="exact"/>
        <w:ind w:left="1135" w:rightChars="10" w:right="24"/>
        <w:rPr>
          <w:rFonts w:ascii="標楷體" w:eastAsia="標楷體"/>
        </w:rPr>
      </w:pPr>
      <w:r w:rsidRPr="00F30AFD">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1DF8D6DB"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2.廠商擬分包之項目及分包廠商，機關得予審查。</w:t>
      </w:r>
    </w:p>
    <w:p w14:paraId="6E5747D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3.廠商對於分包廠商履約之部分，仍應負完全責任。分包契約報備於機關者，亦同。</w:t>
      </w:r>
    </w:p>
    <w:p w14:paraId="256B79AB"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4.分包廠商不得將分包契約轉包。其有違反者，廠商應更換分包廠商。</w:t>
      </w:r>
    </w:p>
    <w:p w14:paraId="27274D18" w14:textId="77777777" w:rsidR="002C190D" w:rsidRPr="00F30AFD" w:rsidRDefault="002C190D" w:rsidP="009D5786">
      <w:pPr>
        <w:pStyle w:val="3"/>
        <w:spacing w:before="0" w:line="400" w:lineRule="exact"/>
        <w:ind w:left="1135" w:rightChars="10" w:right="24"/>
        <w:rPr>
          <w:rFonts w:ascii="標楷體" w:eastAsia="標楷體"/>
        </w:rPr>
      </w:pPr>
      <w:r w:rsidRPr="00F30AFD">
        <w:rPr>
          <w:rFonts w:ascii="標楷體" w:eastAsia="標楷體" w:hint="eastAsia"/>
        </w:rPr>
        <w:t>5.廠商違反不得轉包之規定時，機關得解除契約、終止契約或沒收保證金，並得要求損害賠償。</w:t>
      </w:r>
    </w:p>
    <w:p w14:paraId="29C55F7F" w14:textId="77777777" w:rsidR="002C190D" w:rsidRPr="00F30AFD" w:rsidRDefault="002C190D" w:rsidP="009D5786">
      <w:pPr>
        <w:pStyle w:val="3"/>
        <w:spacing w:before="0" w:line="400" w:lineRule="exact"/>
        <w:ind w:left="1135" w:rightChars="10" w:right="24"/>
        <w:rPr>
          <w:rFonts w:ascii="標楷體" w:eastAsia="標楷體"/>
          <w:spacing w:val="4"/>
        </w:rPr>
      </w:pPr>
      <w:r w:rsidRPr="00F30AFD">
        <w:rPr>
          <w:rFonts w:ascii="標楷體" w:eastAsia="標楷體" w:hint="eastAsia"/>
        </w:rPr>
        <w:t>6.</w:t>
      </w:r>
      <w:r w:rsidRPr="00F30AFD">
        <w:rPr>
          <w:rFonts w:ascii="標楷體" w:eastAsia="標楷體" w:hint="eastAsia"/>
          <w:spacing w:val="4"/>
        </w:rPr>
        <w:t>前目轉包廠商與廠商對機關負連帶履行及賠償責任。再轉包者，亦同。</w:t>
      </w:r>
    </w:p>
    <w:p w14:paraId="13ED5372" w14:textId="77777777" w:rsidR="001973BB" w:rsidRPr="00F30AFD" w:rsidRDefault="001973BB" w:rsidP="001973BB">
      <w:pPr>
        <w:pStyle w:val="3"/>
        <w:spacing w:before="0" w:line="400" w:lineRule="exact"/>
        <w:ind w:left="1135" w:rightChars="10" w:right="24"/>
        <w:textDirection w:val="lrTb"/>
        <w:rPr>
          <w:rFonts w:ascii="標楷體" w:eastAsia="標楷體" w:hAnsi="標楷體" w:cs="標楷體"/>
          <w:szCs w:val="28"/>
        </w:rPr>
      </w:pPr>
      <w:r w:rsidRPr="00F30AFD">
        <w:rPr>
          <w:rFonts w:ascii="標楷體" w:eastAsia="標楷體" w:hAnsi="標楷體" w:cs="標楷體" w:hint="eastAsia"/>
          <w:szCs w:val="28"/>
        </w:rPr>
        <w:t>7.廠商應於下列分包部分開始作業前，將分包廠商名單送機關備查（由機關視個案情形於招標時載明；未載明者無)：</w:t>
      </w:r>
    </w:p>
    <w:p w14:paraId="12A6FAC2" w14:textId="77777777" w:rsidR="001973BB" w:rsidRPr="00F30AFD" w:rsidRDefault="001973BB" w:rsidP="001973BB">
      <w:pPr>
        <w:spacing w:line="400" w:lineRule="exact"/>
        <w:ind w:left="1310" w:hanging="425"/>
        <w:jc w:val="both"/>
        <w:rPr>
          <w:rFonts w:ascii="標楷體" w:eastAsia="標楷體" w:hAnsi="標楷體" w:cs="標楷體"/>
          <w:sz w:val="28"/>
          <w:szCs w:val="28"/>
        </w:rPr>
      </w:pPr>
      <w:r w:rsidRPr="00F30AFD">
        <w:rPr>
          <w:rFonts w:ascii="標楷體" w:eastAsia="標楷體" w:hAnsi="標楷體" w:cs="標楷體" w:hint="eastAsia"/>
          <w:sz w:val="28"/>
          <w:szCs w:val="28"/>
        </w:rPr>
        <w:lastRenderedPageBreak/>
        <w:t>(1)專業部分：＿＿＿。</w:t>
      </w:r>
    </w:p>
    <w:p w14:paraId="2AEE9CC0" w14:textId="77777777" w:rsidR="001973BB" w:rsidRPr="00F30AFD" w:rsidRDefault="001973BB" w:rsidP="001973BB">
      <w:pPr>
        <w:spacing w:line="400" w:lineRule="exact"/>
        <w:ind w:left="1310" w:hanging="425"/>
        <w:jc w:val="both"/>
        <w:rPr>
          <w:rFonts w:ascii="標楷體" w:eastAsia="標楷體" w:hAnsi="標楷體" w:cs="標楷體"/>
          <w:sz w:val="28"/>
          <w:szCs w:val="28"/>
        </w:rPr>
      </w:pPr>
      <w:r w:rsidRPr="00F30AFD">
        <w:rPr>
          <w:rFonts w:ascii="標楷體" w:eastAsia="標楷體" w:hAnsi="標楷體" w:cs="標楷體" w:hint="eastAsia"/>
          <w:sz w:val="28"/>
          <w:szCs w:val="28"/>
        </w:rPr>
        <w:t>(2)達一定數量或金額之部分：＿＿＿。</w:t>
      </w:r>
    </w:p>
    <w:p w14:paraId="1F00350A" w14:textId="77777777" w:rsidR="001973BB" w:rsidRPr="00F30AFD" w:rsidRDefault="001973BB" w:rsidP="001973BB">
      <w:pPr>
        <w:pStyle w:val="3"/>
        <w:spacing w:before="0" w:line="400" w:lineRule="exact"/>
        <w:ind w:left="1135" w:rightChars="10" w:right="24"/>
        <w:rPr>
          <w:rFonts w:ascii="標楷體" w:eastAsia="標楷體"/>
        </w:rPr>
      </w:pPr>
      <w:r w:rsidRPr="00F30AFD">
        <w:rPr>
          <w:rFonts w:ascii="標楷體" w:eastAsia="標楷體" w:hAnsi="標楷體" w:cs="標楷體" w:hint="eastAsia"/>
          <w:szCs w:val="28"/>
        </w:rPr>
        <w:t>(3)進度落後達＿%之部分：＿＿＿。(未載明落後百分比者不適用）</w:t>
      </w:r>
    </w:p>
    <w:p w14:paraId="65FF7874"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(八)</w:t>
      </w:r>
      <w:r w:rsidR="00BD2C13" w:rsidRPr="00F30AFD">
        <w:rPr>
          <w:rFonts w:ascii="標楷體" w:eastAsia="標楷體" w:hint="eastAsia"/>
          <w:sz w:val="28"/>
        </w:rPr>
        <w:t>廠商及分包廠商履約，不得有下列情形：僱用依法不得從事其工作之人員（含非法外勞）、供應不法來源之履約標的、使用非法車輛或工具、提供不實證明、違反人口販運防制法、非法棄置廢棄物或其他不法或不當行為。</w:t>
      </w:r>
    </w:p>
    <w:p w14:paraId="14BCE059"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(九)廠商應對其履約場所作業及履約方法之適當性、可靠性及安全性負完全責任。</w:t>
      </w:r>
    </w:p>
    <w:p w14:paraId="2CF76085"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293E8BE9"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(十一)機關於廠商履約中，若可預見其履約瑕疵，或其有其他違反契約之情事者，得通知廠商限期改善。</w:t>
      </w:r>
    </w:p>
    <w:p w14:paraId="5F8A28F5"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(十二)廠商不於前款期限內，依照改善或履行者，機關得採行下列措施：</w:t>
      </w:r>
    </w:p>
    <w:p w14:paraId="52522B80" w14:textId="77777777" w:rsidR="002C190D" w:rsidRPr="00F30AFD" w:rsidRDefault="002C190D" w:rsidP="0082008C">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1.</w:t>
      </w:r>
      <w:r w:rsidR="005E52A4" w:rsidRPr="00F30AFD">
        <w:rPr>
          <w:rFonts w:ascii="標楷體" w:eastAsia="標楷體" w:hint="eastAsia"/>
          <w:sz w:val="28"/>
        </w:rPr>
        <w:t>自行或</w:t>
      </w:r>
      <w:r w:rsidRPr="00F30AFD">
        <w:rPr>
          <w:rFonts w:ascii="標楷體" w:eastAsia="標楷體" w:hint="eastAsia"/>
          <w:sz w:val="28"/>
        </w:rPr>
        <w:t>使第三人改善或繼續其工作，其</w:t>
      </w:r>
      <w:r w:rsidR="008A3EA1" w:rsidRPr="00F30AFD">
        <w:rPr>
          <w:rFonts w:ascii="標楷體" w:eastAsia="標楷體" w:hint="eastAsia"/>
          <w:sz w:val="28"/>
        </w:rPr>
        <w:t>風</w:t>
      </w:r>
      <w:r w:rsidRPr="00F30AFD">
        <w:rPr>
          <w:rFonts w:ascii="標楷體" w:eastAsia="標楷體" w:hint="eastAsia"/>
          <w:sz w:val="28"/>
        </w:rPr>
        <w:t>險及費用由廠商負擔。</w:t>
      </w:r>
    </w:p>
    <w:p w14:paraId="355BA7F0" w14:textId="77777777" w:rsidR="002C190D" w:rsidRPr="00F30AFD" w:rsidRDefault="002C190D" w:rsidP="0082008C">
      <w:pPr>
        <w:spacing w:line="400" w:lineRule="exact"/>
        <w:ind w:left="1135" w:rightChars="10" w:right="24" w:hanging="284"/>
        <w:jc w:val="both"/>
        <w:rPr>
          <w:rFonts w:ascii="標楷體" w:eastAsia="標楷體"/>
          <w:sz w:val="28"/>
        </w:rPr>
      </w:pPr>
      <w:r w:rsidRPr="00F30AFD">
        <w:rPr>
          <w:rFonts w:ascii="標楷體" w:eastAsia="標楷體" w:hint="eastAsia"/>
          <w:sz w:val="28"/>
        </w:rPr>
        <w:t>2.終止或解除契約，並得請求損害賠償。</w:t>
      </w:r>
    </w:p>
    <w:p w14:paraId="1846853F" w14:textId="77777777" w:rsidR="002C190D" w:rsidRPr="00F30AFD" w:rsidRDefault="002C190D" w:rsidP="0082008C">
      <w:pPr>
        <w:spacing w:line="400" w:lineRule="exact"/>
        <w:ind w:left="1135" w:rightChars="10" w:right="24" w:hanging="284"/>
        <w:jc w:val="both"/>
        <w:rPr>
          <w:rFonts w:ascii="標楷體" w:eastAsia="標楷體"/>
          <w:sz w:val="28"/>
        </w:rPr>
      </w:pPr>
      <w:r w:rsidRPr="00F30AFD">
        <w:rPr>
          <w:rFonts w:ascii="標楷體" w:eastAsia="標楷體" w:hint="eastAsia"/>
          <w:sz w:val="28"/>
        </w:rPr>
        <w:t>3.通知廠商暫停履約。</w:t>
      </w:r>
    </w:p>
    <w:p w14:paraId="64727A4E"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(十三)機關提供之履約場所，各得標廠商有共同使用之需要者，廠商</w:t>
      </w:r>
      <w:r w:rsidR="005E52A4" w:rsidRPr="00F30AFD">
        <w:rPr>
          <w:rFonts w:ascii="標楷體" w:eastAsia="標楷體" w:hint="eastAsia"/>
          <w:sz w:val="28"/>
        </w:rPr>
        <w:t>應</w:t>
      </w:r>
      <w:r w:rsidRPr="00F30AFD">
        <w:rPr>
          <w:rFonts w:ascii="標楷體" w:eastAsia="標楷體" w:hint="eastAsia"/>
          <w:sz w:val="28"/>
        </w:rPr>
        <w:t>與其他廠商</w:t>
      </w:r>
      <w:r w:rsidR="005E52A4" w:rsidRPr="00F30AFD">
        <w:rPr>
          <w:rFonts w:ascii="標楷體" w:eastAsia="標楷體" w:hint="eastAsia"/>
          <w:sz w:val="28"/>
        </w:rPr>
        <w:t>協議或</w:t>
      </w:r>
      <w:r w:rsidR="007F5053" w:rsidRPr="00F30AFD">
        <w:rPr>
          <w:rFonts w:ascii="標楷體" w:eastAsia="標楷體" w:hint="eastAsia"/>
          <w:sz w:val="28"/>
        </w:rPr>
        <w:t>依</w:t>
      </w:r>
      <w:r w:rsidR="005E52A4" w:rsidRPr="00F30AFD">
        <w:rPr>
          <w:rFonts w:ascii="標楷體" w:eastAsia="標楷體" w:hint="eastAsia"/>
          <w:sz w:val="28"/>
        </w:rPr>
        <w:t>機關協調之結果</w:t>
      </w:r>
      <w:r w:rsidRPr="00F30AFD">
        <w:rPr>
          <w:rFonts w:ascii="標楷體" w:eastAsia="標楷體" w:hint="eastAsia"/>
          <w:sz w:val="28"/>
        </w:rPr>
        <w:t>共</w:t>
      </w:r>
      <w:r w:rsidR="005E52A4" w:rsidRPr="00F30AFD">
        <w:rPr>
          <w:rFonts w:ascii="標楷體" w:eastAsia="標楷體" w:hint="eastAsia"/>
          <w:sz w:val="28"/>
        </w:rPr>
        <w:t>用場所</w:t>
      </w:r>
      <w:r w:rsidRPr="00F30AFD">
        <w:rPr>
          <w:rFonts w:ascii="標楷體" w:eastAsia="標楷體" w:hint="eastAsia"/>
          <w:sz w:val="28"/>
        </w:rPr>
        <w:t>。</w:t>
      </w:r>
    </w:p>
    <w:p w14:paraId="16CAF9ED" w14:textId="77777777" w:rsidR="00EA4E09" w:rsidRPr="00F30AFD" w:rsidRDefault="002C190D">
      <w:pPr>
        <w:spacing w:line="400" w:lineRule="exact"/>
        <w:ind w:left="1135" w:hanging="851"/>
        <w:jc w:val="both"/>
        <w:textDirection w:val="lrTbV"/>
        <w:rPr>
          <w:rFonts w:ascii="標楷體" w:eastAsia="標楷體"/>
          <w:sz w:val="28"/>
        </w:rPr>
      </w:pPr>
      <w:r w:rsidRPr="00F30AFD">
        <w:rPr>
          <w:rFonts w:ascii="標楷體" w:eastAsia="標楷體" w:hint="eastAsia"/>
          <w:sz w:val="28"/>
        </w:rPr>
        <w:t>(十四)機關提供或將其所有之財物供廠商加工、改善或維修，其須將標的運出機關場所者，該財物之滅失、減損或遭侵占時，廠商應負賠償責任。機關並得視實際需要規定廠商繳納與標的等值或一定金額之保證金</w:t>
      </w:r>
    </w:p>
    <w:p w14:paraId="03E2A8AE" w14:textId="77777777" w:rsidR="002C190D" w:rsidRPr="00F30AFD" w:rsidRDefault="002C190D">
      <w:pPr>
        <w:spacing w:line="400" w:lineRule="exact"/>
        <w:ind w:left="1135" w:hanging="851"/>
        <w:jc w:val="both"/>
        <w:textDirection w:val="lrTbV"/>
        <w:rPr>
          <w:rFonts w:ascii="標楷體" w:eastAsia="標楷體"/>
          <w:sz w:val="28"/>
          <w:u w:val="single"/>
        </w:rPr>
      </w:pPr>
      <w:r w:rsidRPr="00F30AFD">
        <w:rPr>
          <w:rFonts w:ascii="標楷體" w:eastAsia="標楷體" w:hint="eastAsia"/>
          <w:sz w:val="28"/>
        </w:rPr>
        <w:t xml:space="preserve">　　　</w:t>
      </w:r>
      <w:r w:rsidRPr="00F30AFD">
        <w:rPr>
          <w:rFonts w:ascii="標楷體" w:eastAsia="標楷體" w:hint="eastAsia"/>
          <w:sz w:val="28"/>
          <w:u w:val="single"/>
        </w:rPr>
        <w:t xml:space="preserve">　　　　　</w:t>
      </w:r>
      <w:r w:rsidR="00EA4E09" w:rsidRPr="00F30AFD">
        <w:rPr>
          <w:rFonts w:ascii="標楷體" w:eastAsia="標楷體" w:hint="eastAsia"/>
          <w:sz w:val="28"/>
          <w:u w:val="single"/>
        </w:rPr>
        <w:t xml:space="preserve">   </w:t>
      </w:r>
      <w:r w:rsidRPr="00F30AFD">
        <w:rPr>
          <w:rFonts w:ascii="標楷體" w:eastAsia="標楷體" w:hint="eastAsia"/>
          <w:sz w:val="28"/>
        </w:rPr>
        <w:t>(由機關視需要於招標時載明)。</w:t>
      </w:r>
    </w:p>
    <w:p w14:paraId="296DDBCD" w14:textId="77777777" w:rsidR="002C190D" w:rsidRPr="00F30AFD" w:rsidRDefault="002C190D">
      <w:pPr>
        <w:spacing w:line="400" w:lineRule="exact"/>
        <w:ind w:left="1135" w:hanging="851"/>
        <w:jc w:val="both"/>
        <w:textDirection w:val="lrTbV"/>
        <w:rPr>
          <w:rFonts w:ascii="標楷體" w:eastAsia="標楷體"/>
          <w:sz w:val="28"/>
        </w:rPr>
      </w:pPr>
      <w:r w:rsidRPr="00F30AFD">
        <w:rPr>
          <w:rFonts w:ascii="標楷體" w:eastAsia="標楷體" w:hint="eastAsia"/>
          <w:sz w:val="28"/>
        </w:rPr>
        <w:t>(十五)履約所需臨時場所，除另有規定外，由廠商自理。</w:t>
      </w:r>
    </w:p>
    <w:p w14:paraId="769610F9" w14:textId="77777777" w:rsidR="002C190D" w:rsidRPr="00F30AFD" w:rsidRDefault="002C190D">
      <w:pPr>
        <w:spacing w:line="400" w:lineRule="exact"/>
        <w:ind w:left="1135" w:hanging="851"/>
        <w:jc w:val="both"/>
        <w:rPr>
          <w:rFonts w:ascii="標楷體" w:eastAsia="標楷體"/>
          <w:b/>
          <w:sz w:val="28"/>
        </w:rPr>
      </w:pPr>
      <w:r w:rsidRPr="00F30AFD">
        <w:rPr>
          <w:rFonts w:ascii="標楷體" w:eastAsia="標楷體" w:hint="eastAsia"/>
          <w:sz w:val="28"/>
        </w:rPr>
        <w:t>(十</w:t>
      </w:r>
      <w:r w:rsidR="00651709" w:rsidRPr="00F30AFD">
        <w:rPr>
          <w:rFonts w:ascii="標楷體" w:eastAsia="標楷體" w:hint="eastAsia"/>
          <w:sz w:val="28"/>
        </w:rPr>
        <w:t>六</w:t>
      </w:r>
      <w:r w:rsidRPr="00F30AFD">
        <w:rPr>
          <w:rFonts w:ascii="標楷體" w:eastAsia="標楷體" w:hint="eastAsia"/>
          <w:sz w:val="28"/>
        </w:rPr>
        <w:t>)</w:t>
      </w:r>
      <w:r w:rsidRPr="00F30AFD">
        <w:rPr>
          <w:rFonts w:ascii="標楷體" w:eastAsia="標楷體" w:hint="eastAsia"/>
          <w:bCs/>
          <w:sz w:val="28"/>
        </w:rPr>
        <w:t>勞工權益保障：</w:t>
      </w:r>
    </w:p>
    <w:p w14:paraId="761627ED" w14:textId="77777777" w:rsidR="007975D9"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1</w:t>
      </w:r>
      <w:r w:rsidR="00050D64" w:rsidRPr="00F30AFD">
        <w:rPr>
          <w:rFonts w:ascii="標楷體" w:eastAsia="標楷體" w:hAnsi="標楷體" w:hint="eastAsia"/>
          <w:sz w:val="28"/>
        </w:rPr>
        <w:t>.</w:t>
      </w:r>
      <w:r w:rsidR="00D85D57" w:rsidRPr="00F30AFD">
        <w:rPr>
          <w:rFonts w:ascii="標楷體" w:eastAsia="標楷體" w:hAnsi="標楷體" w:cs="標楷體"/>
          <w:sz w:val="28"/>
        </w:rPr>
        <w:t>廠商為自然人時，應提出勞工保險、勞工職業災害保險及全民健康保險投保證明文件</w:t>
      </w:r>
      <w:r w:rsidR="008A728D" w:rsidRPr="00F30AFD">
        <w:rPr>
          <w:rFonts w:ascii="標楷體" w:eastAsia="標楷體" w:hAnsi="標楷體" w:hint="eastAsia"/>
          <w:sz w:val="28"/>
          <w:szCs w:val="28"/>
        </w:rPr>
        <w:t>。</w:t>
      </w:r>
    </w:p>
    <w:p w14:paraId="4B069885" w14:textId="77777777" w:rsidR="00050D64"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2</w:t>
      </w:r>
      <w:r w:rsidR="00050D64" w:rsidRPr="00F30AFD">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57161609" w14:textId="070E5978" w:rsidR="00480BD8" w:rsidRPr="00F30AFD" w:rsidRDefault="00480BD8" w:rsidP="00050D64">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(1)</w:t>
      </w:r>
      <w:r w:rsidR="006528E4" w:rsidRPr="00F30AFD">
        <w:rPr>
          <w:rFonts w:ascii="標楷體" w:eastAsia="標楷體" w:hAnsi="標楷體" w:cs="標楷體"/>
          <w:sz w:val="28"/>
        </w:rPr>
        <w:t>廠商對其派至機關提供勞務之派駐勞工，應訂立書面勞動契約，其內容包含勞動條件、就業與性別歧視禁止、性騷擾防治、遵守義務、違反責任及應注意事項等派駐勞工在機關工作期間之權益與義務事項，並將該契約影本於簽約後_____工作天（由機關衡酌個案情形自行填列；未載明者，為10工作天）內或機關另外通知</w:t>
      </w:r>
      <w:r w:rsidR="006528E4" w:rsidRPr="00F30AFD">
        <w:rPr>
          <w:rFonts w:ascii="標楷體" w:eastAsia="標楷體" w:hAnsi="標楷體" w:cs="標楷體"/>
          <w:sz w:val="28"/>
        </w:rPr>
        <w:lastRenderedPageBreak/>
        <w:t>之期限內送機關備查，如履約期間勞動契約有變更者，亦同。勞動契約如有缺漏或違反相關勞動法令，機關應要求廠商補正。</w:t>
      </w:r>
      <w:r w:rsidR="006528E4" w:rsidRPr="00F30AFD">
        <w:rPr>
          <w:rFonts w:ascii="標楷體" w:eastAsia="標楷體" w:hAnsi="標楷體"/>
          <w:sz w:val="28"/>
          <w:szCs w:val="28"/>
        </w:rPr>
        <w:t>上開勞動契約應載明廠商給付派駐勞工薪資期限，及廠商未依該期限給付派駐勞工薪資，經機關催告仍未改正者，同意由機關將應給付廠商價金之一部分，給付派駐勞工(即採購契約所載該派駐勞工薪資，包含加班費、差旅費，但不包含廠商及派駐勞工負擔之勞工保險費、就業保險費、勞工職業災害保險費、積欠工資墊償基金、勞工退休金、健保費及稅捐等費用)</w:t>
      </w:r>
      <w:r w:rsidRPr="00F30AFD">
        <w:rPr>
          <w:rFonts w:ascii="標楷體" w:eastAsia="標楷體" w:hint="eastAsia"/>
          <w:sz w:val="28"/>
          <w:szCs w:val="28"/>
        </w:rPr>
        <w:t>。</w:t>
      </w:r>
    </w:p>
    <w:p w14:paraId="05582A72" w14:textId="057FE760" w:rsidR="00050D64" w:rsidRPr="00F30AFD" w:rsidRDefault="00050D64" w:rsidP="00050D64">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w:t>
      </w:r>
      <w:r w:rsidR="00480BD8" w:rsidRPr="00F30AFD">
        <w:rPr>
          <w:rFonts w:ascii="標楷體" w:eastAsia="標楷體" w:hAnsi="標楷體" w:hint="eastAsia"/>
          <w:sz w:val="28"/>
        </w:rPr>
        <w:t>2</w:t>
      </w:r>
      <w:r w:rsidRPr="00F30AFD">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w:t>
      </w:r>
      <w:r w:rsidR="007E62CC" w:rsidRPr="00F30AFD">
        <w:rPr>
          <w:rFonts w:ascii="標楷體" w:eastAsia="標楷體" w:hAnsi="標楷體" w:hint="eastAsia"/>
          <w:sz w:val="28"/>
        </w:rPr>
        <w:t>及</w:t>
      </w:r>
      <w:r w:rsidR="00023FA6" w:rsidRPr="00F30AFD">
        <w:rPr>
          <w:rFonts w:ascii="標楷體" w:eastAsia="標楷體" w:hAnsi="標楷體" w:hint="eastAsia"/>
          <w:sz w:val="28"/>
        </w:rPr>
        <w:t>申請</w:t>
      </w:r>
      <w:r w:rsidR="007E62CC" w:rsidRPr="00F30AFD">
        <w:rPr>
          <w:rFonts w:ascii="標楷體" w:eastAsia="標楷體" w:hAnsi="標楷體" w:hint="eastAsia"/>
          <w:sz w:val="28"/>
        </w:rPr>
        <w:t>育嬰留職停薪服務年資</w:t>
      </w:r>
      <w:r w:rsidRPr="00F30AFD">
        <w:rPr>
          <w:rFonts w:ascii="標楷體" w:eastAsia="標楷體" w:hAnsi="標楷體" w:hint="eastAsia"/>
          <w:sz w:val="28"/>
        </w:rPr>
        <w:t>，以保障其休假</w:t>
      </w:r>
      <w:r w:rsidR="00FA6A4B" w:rsidRPr="00F30AFD">
        <w:rPr>
          <w:rFonts w:ascii="標楷體" w:eastAsia="標楷體" w:hAnsi="標楷體" w:hint="eastAsia"/>
          <w:sz w:val="28"/>
        </w:rPr>
        <w:t>及申請育嬰留職停薪</w:t>
      </w:r>
      <w:r w:rsidR="00C41F9D" w:rsidRPr="00F30AFD">
        <w:rPr>
          <w:rFonts w:ascii="標楷體" w:eastAsia="標楷體" w:hAnsi="標楷體" w:hint="eastAsia"/>
          <w:sz w:val="28"/>
        </w:rPr>
        <w:t>之</w:t>
      </w:r>
      <w:r w:rsidRPr="00F30AFD">
        <w:rPr>
          <w:rFonts w:ascii="標楷體" w:eastAsia="標楷體" w:hAnsi="標楷體" w:hint="eastAsia"/>
          <w:sz w:val="28"/>
        </w:rPr>
        <w:t>權益。派駐勞工依</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申請</w:t>
      </w:r>
      <w:r w:rsidR="007E62CC" w:rsidRPr="00F30AFD">
        <w:rPr>
          <w:rFonts w:ascii="標楷體" w:eastAsia="標楷體" w:hAnsi="標楷體" w:hint="eastAsia"/>
          <w:sz w:val="28"/>
        </w:rPr>
        <w:t>育嬰留職停薪</w:t>
      </w:r>
      <w:r w:rsidRPr="00F30AFD">
        <w:rPr>
          <w:rFonts w:ascii="標楷體" w:eastAsia="標楷體" w:hAnsi="標楷體" w:hint="eastAsia"/>
          <w:sz w:val="28"/>
        </w:rPr>
        <w:t>，並於復職後繼續</w:t>
      </w:r>
      <w:r w:rsidR="004E1BE7" w:rsidRPr="00F30AFD">
        <w:rPr>
          <w:rFonts w:ascii="標楷體" w:eastAsia="標楷體" w:hAnsi="標楷體" w:hint="eastAsia"/>
          <w:sz w:val="28"/>
        </w:rPr>
        <w:t>派駐</w:t>
      </w:r>
      <w:r w:rsidRPr="00F30AFD">
        <w:rPr>
          <w:rFonts w:ascii="標楷體" w:eastAsia="標楷體" w:hAnsi="標楷體" w:hint="eastAsia"/>
          <w:sz w:val="28"/>
        </w:rPr>
        <w:t>於同機關，除留職停薪期間外，依前揭約定併計特別休假。</w:t>
      </w:r>
    </w:p>
    <w:p w14:paraId="0D3C0FC3" w14:textId="5B8CB922" w:rsidR="00533AA5" w:rsidRPr="00F30AFD" w:rsidRDefault="00802A6E" w:rsidP="00533AA5">
      <w:pPr>
        <w:spacing w:line="400" w:lineRule="exact"/>
        <w:ind w:left="1531" w:hanging="397"/>
        <w:jc w:val="both"/>
        <w:rPr>
          <w:rFonts w:ascii="標楷體" w:eastAsia="標楷體" w:hAnsi="標楷體"/>
          <w:sz w:val="28"/>
        </w:rPr>
      </w:pPr>
      <w:r w:rsidRPr="00F30AFD">
        <w:rPr>
          <w:rFonts w:ascii="標楷體" w:eastAsia="標楷體" w:hint="eastAsia"/>
          <w:sz w:val="28"/>
        </w:rPr>
        <w:t>□</w:t>
      </w:r>
      <w:r w:rsidR="00533AA5" w:rsidRPr="00F30AFD">
        <w:rPr>
          <w:rFonts w:ascii="標楷體" w:eastAsia="標楷體" w:hAnsi="標楷體" w:hint="eastAsia"/>
          <w:sz w:val="28"/>
        </w:rPr>
        <w:t>(3)派駐勞工薪資</w:t>
      </w:r>
      <w:r w:rsidR="00533AA5" w:rsidRPr="00F30AFD">
        <w:rPr>
          <w:rFonts w:ascii="標楷體" w:eastAsia="標楷體" w:hAnsi="標楷體" w:hint="eastAsia"/>
          <w:kern w:val="0"/>
          <w:sz w:val="28"/>
          <w:szCs w:val="28"/>
        </w:rPr>
        <w:t>如下</w:t>
      </w:r>
      <w:r w:rsidR="00533AA5" w:rsidRPr="00F30AFD">
        <w:rPr>
          <w:rFonts w:ascii="標楷體" w:eastAsia="標楷體" w:hAnsi="標楷體" w:hint="eastAsia"/>
          <w:sz w:val="28"/>
        </w:rPr>
        <w:t>（由機關於招標時勾選</w:t>
      </w:r>
      <w:r w:rsidR="00533AA5" w:rsidRPr="00F30AFD">
        <w:rPr>
          <w:rFonts w:ascii="標楷體" w:eastAsia="標楷體" w:hAnsi="標楷體" w:hint="eastAsia"/>
          <w:kern w:val="0"/>
          <w:sz w:val="28"/>
          <w:szCs w:val="28"/>
        </w:rPr>
        <w:t>，未勾選者，按勞工計酬方式認定</w:t>
      </w:r>
      <w:r w:rsidR="00533AA5" w:rsidRPr="00F30AFD">
        <w:rPr>
          <w:rFonts w:ascii="標楷體" w:eastAsia="標楷體" w:hAnsi="標楷體" w:hint="eastAsia"/>
          <w:sz w:val="28"/>
        </w:rPr>
        <w:t>）</w:t>
      </w:r>
      <w:r w:rsidR="00533AA5" w:rsidRPr="00F30AFD">
        <w:rPr>
          <w:rFonts w:ascii="標楷體" w:eastAsia="標楷體" w:hAnsi="標楷體" w:hint="eastAsia"/>
          <w:kern w:val="0"/>
          <w:sz w:val="28"/>
          <w:szCs w:val="28"/>
        </w:rPr>
        <w:t>(遇契約價金總額經議減價而確定者，派駐勞工薪資亦不隨之調整)，履約期間如涉最低工資調整，致勞工薪資低於最低工資1.1倍者，廠商應配合調整勞工薪資，</w:t>
      </w:r>
      <w:bookmarkStart w:id="3" w:name="_Hlk186106726"/>
      <w:r w:rsidR="00533AA5" w:rsidRPr="00F30AFD">
        <w:rPr>
          <w:rFonts w:ascii="標楷體" w:eastAsia="標楷體" w:hAnsi="標楷體" w:hint="eastAsia"/>
          <w:kern w:val="0"/>
          <w:sz w:val="28"/>
          <w:szCs w:val="28"/>
        </w:rPr>
        <w:t>機關</w:t>
      </w:r>
      <w:bookmarkEnd w:id="3"/>
      <w:r w:rsidR="00533AA5" w:rsidRPr="00F30AFD">
        <w:rPr>
          <w:rFonts w:ascii="標楷體" w:eastAsia="標楷體" w:hAnsi="標楷體" w:hint="eastAsia"/>
          <w:kern w:val="0"/>
          <w:sz w:val="28"/>
          <w:szCs w:val="28"/>
        </w:rPr>
        <w:t>並依第4條第7款辦理</w:t>
      </w:r>
      <w:r w:rsidR="00533AA5" w:rsidRPr="00F30AFD">
        <w:rPr>
          <w:rFonts w:ascii="標楷體" w:eastAsia="標楷體" w:hAnsi="標楷體" w:hint="eastAsia"/>
          <w:sz w:val="28"/>
        </w:rPr>
        <w:t>：</w:t>
      </w:r>
    </w:p>
    <w:p w14:paraId="543569BB" w14:textId="77777777" w:rsidR="00533AA5" w:rsidRPr="00F30AFD" w:rsidRDefault="00533AA5" w:rsidP="00533AA5">
      <w:pPr>
        <w:spacing w:line="400" w:lineRule="exact"/>
        <w:ind w:left="1680" w:hanging="280"/>
        <w:jc w:val="both"/>
        <w:rPr>
          <w:rFonts w:ascii="標楷體" w:eastAsia="標楷體" w:hAnsi="標楷體"/>
          <w:sz w:val="28"/>
        </w:rPr>
      </w:pPr>
      <w:r w:rsidRPr="00F30AFD">
        <w:rPr>
          <w:rFonts w:ascii="標楷體" w:eastAsia="標楷體" w:hAnsi="標楷體" w:hint="eastAsia"/>
          <w:sz w:val="28"/>
        </w:rPr>
        <w:t>□按月計酬。每月薪資</w:t>
      </w:r>
      <w:r w:rsidRPr="00F30AFD">
        <w:rPr>
          <w:rFonts w:ascii="標楷體" w:eastAsia="標楷體" w:hAnsi="標楷體" w:hint="eastAsia"/>
          <w:kern w:val="0"/>
          <w:sz w:val="28"/>
          <w:szCs w:val="28"/>
        </w:rPr>
        <w:t>應高於最低工資1.1倍，至少為</w:t>
      </w:r>
      <w:r w:rsidRPr="00F30AFD">
        <w:rPr>
          <w:rFonts w:ascii="標楷體" w:eastAsia="標楷體" w:hAnsi="標楷體" w:hint="eastAsia"/>
          <w:sz w:val="28"/>
        </w:rPr>
        <w:t>____________元（由機關於招標時載明，</w:t>
      </w:r>
      <w:r w:rsidRPr="00F30AFD">
        <w:rPr>
          <w:rFonts w:ascii="標楷體" w:eastAsia="標楷體" w:hAnsi="標楷體" w:hint="eastAsia"/>
          <w:kern w:val="0"/>
          <w:sz w:val="28"/>
          <w:szCs w:val="28"/>
        </w:rPr>
        <w:t>應高於最低工資1.1倍；如載明數額未高於1.1倍者，該約定無效，其數額為最低工資1.1倍，未載明者亦同</w:t>
      </w:r>
      <w:r w:rsidRPr="00F30AFD">
        <w:rPr>
          <w:rFonts w:ascii="標楷體" w:eastAsia="標楷體" w:hAnsi="標楷體" w:hint="eastAsia"/>
          <w:sz w:val="28"/>
        </w:rPr>
        <w:t>）；在機關提供服務期間如不足1個月，以每月薪資除以當月日曆天數後，按實際工作日數</w:t>
      </w:r>
      <w:r w:rsidRPr="00F30AFD">
        <w:rPr>
          <w:rFonts w:ascii="標楷體" w:eastAsia="標楷體" w:hAnsi="標楷體"/>
          <w:sz w:val="28"/>
        </w:rPr>
        <w:t>(含期間之休息日及例假日)比例核算。</w:t>
      </w:r>
    </w:p>
    <w:p w14:paraId="20260620" w14:textId="77777777" w:rsidR="00533AA5" w:rsidRPr="00F30AFD" w:rsidRDefault="00533AA5" w:rsidP="00533AA5">
      <w:pPr>
        <w:spacing w:line="400" w:lineRule="exact"/>
        <w:ind w:left="1680" w:hanging="280"/>
        <w:jc w:val="both"/>
        <w:rPr>
          <w:rFonts w:ascii="標楷體" w:eastAsia="標楷體" w:hAnsi="標楷體"/>
          <w:sz w:val="28"/>
        </w:rPr>
      </w:pPr>
      <w:r w:rsidRPr="00F30AFD">
        <w:rPr>
          <w:rFonts w:ascii="標楷體" w:eastAsia="標楷體" w:hAnsi="標楷體" w:hint="eastAsia"/>
          <w:sz w:val="28"/>
        </w:rPr>
        <w:t>□按日計酬。每日薪資</w:t>
      </w:r>
      <w:r w:rsidRPr="00F30AFD">
        <w:rPr>
          <w:rFonts w:ascii="標楷體" w:eastAsia="標楷體" w:hAnsi="標楷體" w:hint="eastAsia"/>
          <w:kern w:val="0"/>
          <w:sz w:val="28"/>
          <w:szCs w:val="28"/>
        </w:rPr>
        <w:t>應高於最低工資法之每小時最低工資1.1倍乘以每日工作時數之金額，至少為</w:t>
      </w:r>
      <w:r w:rsidRPr="00F30AFD">
        <w:rPr>
          <w:rFonts w:ascii="標楷體" w:eastAsia="標楷體" w:hAnsi="標楷體" w:hint="eastAsia"/>
          <w:sz w:val="28"/>
        </w:rPr>
        <w:t>____________元（由機關於招標時載明</w:t>
      </w:r>
      <w:r w:rsidRPr="00F30AFD">
        <w:rPr>
          <w:rFonts w:ascii="標楷體" w:eastAsia="標楷體" w:hAnsi="標楷體" w:hint="eastAsia"/>
          <w:kern w:val="0"/>
          <w:sz w:val="28"/>
          <w:szCs w:val="28"/>
        </w:rPr>
        <w:t>，</w:t>
      </w:r>
      <w:r w:rsidRPr="00F30AFD">
        <w:rPr>
          <w:rFonts w:ascii="標楷體" w:eastAsia="標楷體" w:hAnsi="標楷體" w:hint="eastAsia"/>
          <w:sz w:val="28"/>
        </w:rPr>
        <w:t>於法定正常工作時間內</w:t>
      </w:r>
      <w:r w:rsidRPr="00F30AFD">
        <w:rPr>
          <w:rFonts w:ascii="標楷體" w:eastAsia="標楷體" w:hAnsi="標楷體" w:hint="eastAsia"/>
          <w:kern w:val="0"/>
          <w:sz w:val="28"/>
          <w:szCs w:val="28"/>
        </w:rPr>
        <w:t>應高於最低工資法之每小時最低工資1.1倍乘以每日工作時數之金額；如載明數額未高於該金額者，該約定無效，其數額為最低工資法之每小時最低工資1.1倍</w:t>
      </w:r>
      <w:r w:rsidRPr="00F30AFD">
        <w:rPr>
          <w:rFonts w:ascii="標楷體" w:eastAsia="標楷體" w:hAnsi="標楷體" w:hint="eastAsia"/>
          <w:sz w:val="28"/>
        </w:rPr>
        <w:t>乘以</w:t>
      </w:r>
      <w:r w:rsidRPr="00F30AFD">
        <w:rPr>
          <w:rFonts w:ascii="標楷體" w:eastAsia="標楷體" w:hAnsi="標楷體" w:hint="eastAsia"/>
          <w:kern w:val="0"/>
          <w:sz w:val="28"/>
          <w:szCs w:val="28"/>
        </w:rPr>
        <w:t>每日</w:t>
      </w:r>
      <w:r w:rsidRPr="00F30AFD">
        <w:rPr>
          <w:rFonts w:ascii="標楷體" w:eastAsia="標楷體" w:hAnsi="標楷體" w:hint="eastAsia"/>
          <w:sz w:val="28"/>
        </w:rPr>
        <w:t>工作時數之金額</w:t>
      </w:r>
      <w:r w:rsidRPr="00F30AFD">
        <w:rPr>
          <w:rFonts w:ascii="標楷體" w:eastAsia="標楷體" w:hAnsi="標楷體" w:hint="eastAsia"/>
          <w:kern w:val="0"/>
          <w:sz w:val="28"/>
          <w:szCs w:val="28"/>
        </w:rPr>
        <w:t>，未載明者亦同</w:t>
      </w:r>
      <w:r w:rsidRPr="00F30AFD">
        <w:rPr>
          <w:rFonts w:ascii="標楷體" w:eastAsia="標楷體" w:hAnsi="標楷體" w:hint="eastAsia"/>
          <w:sz w:val="28"/>
        </w:rPr>
        <w:t>）。</w:t>
      </w:r>
    </w:p>
    <w:p w14:paraId="6DC5AF45" w14:textId="77777777" w:rsidR="00533AA5" w:rsidRPr="00F30AFD" w:rsidRDefault="00533AA5" w:rsidP="00533AA5">
      <w:pPr>
        <w:spacing w:line="400" w:lineRule="exact"/>
        <w:ind w:left="1680" w:hanging="280"/>
        <w:jc w:val="both"/>
        <w:rPr>
          <w:rFonts w:ascii="標楷體" w:eastAsia="標楷體" w:hAnsi="標楷體"/>
          <w:sz w:val="28"/>
        </w:rPr>
      </w:pPr>
      <w:r w:rsidRPr="00F30AFD">
        <w:rPr>
          <w:rFonts w:ascii="標楷體" w:eastAsia="標楷體" w:hAnsi="標楷體" w:hint="eastAsia"/>
          <w:sz w:val="28"/>
        </w:rPr>
        <w:t>□按時計酬。每小時薪資</w:t>
      </w:r>
      <w:r w:rsidRPr="00F30AFD">
        <w:rPr>
          <w:rFonts w:ascii="標楷體" w:eastAsia="標楷體" w:hAnsi="標楷體" w:hint="eastAsia"/>
          <w:kern w:val="0"/>
          <w:sz w:val="28"/>
          <w:szCs w:val="28"/>
        </w:rPr>
        <w:t>應高於最低工資法之每小時最低工資1.1倍，至少為</w:t>
      </w:r>
      <w:r w:rsidRPr="00F30AFD">
        <w:rPr>
          <w:rFonts w:ascii="標楷體" w:eastAsia="標楷體" w:hAnsi="標楷體" w:hint="eastAsia"/>
          <w:sz w:val="28"/>
        </w:rPr>
        <w:t>__________元（由機關於招標時載明</w:t>
      </w:r>
      <w:r w:rsidRPr="00F30AFD">
        <w:rPr>
          <w:rFonts w:ascii="標楷體" w:eastAsia="標楷體" w:hAnsi="標楷體" w:hint="eastAsia"/>
          <w:kern w:val="0"/>
          <w:sz w:val="28"/>
          <w:szCs w:val="28"/>
        </w:rPr>
        <w:t>，應高於最低工資法之每小時最低工資1.1倍；如載明數額未高於1.1倍者，該約定無效，其數額為最低工資法之每小時最低工資1.1倍，未載</w:t>
      </w:r>
      <w:r w:rsidRPr="00F30AFD">
        <w:rPr>
          <w:rFonts w:ascii="標楷體" w:eastAsia="標楷體" w:hAnsi="標楷體" w:hint="eastAsia"/>
          <w:kern w:val="0"/>
          <w:sz w:val="28"/>
          <w:szCs w:val="28"/>
        </w:rPr>
        <w:lastRenderedPageBreak/>
        <w:t>明者亦同</w:t>
      </w:r>
      <w:r w:rsidRPr="00F30AFD">
        <w:rPr>
          <w:rFonts w:ascii="標楷體" w:eastAsia="標楷體" w:hAnsi="標楷體" w:hint="eastAsia"/>
          <w:sz w:val="28"/>
        </w:rPr>
        <w:t>）。</w:t>
      </w:r>
    </w:p>
    <w:p w14:paraId="658F9932" w14:textId="77777777" w:rsidR="002439B0" w:rsidRPr="00F30AFD" w:rsidRDefault="002439B0" w:rsidP="002439B0">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4</w:t>
      </w:r>
      <w:r w:rsidRPr="00F30AFD">
        <w:rPr>
          <w:rFonts w:ascii="標楷體" w:eastAsia="標楷體" w:hAnsi="標楷體"/>
          <w:sz w:val="28"/>
        </w:rPr>
        <w:t>)</w:t>
      </w:r>
      <w:r w:rsidRPr="00F30AFD">
        <w:rPr>
          <w:rFonts w:ascii="標楷體" w:eastAsia="標楷體" w:hAnsi="標楷體" w:hint="eastAsia"/>
          <w:sz w:val="28"/>
        </w:rPr>
        <w:t>廠商對於派至機關提供勞務之派駐勞工，其請假、特別休假</w:t>
      </w:r>
      <w:r w:rsidRPr="00F30AFD">
        <w:rPr>
          <w:rFonts w:ascii="標楷體" w:eastAsia="標楷體" w:hAnsi="標楷體"/>
          <w:sz w:val="28"/>
        </w:rPr>
        <w:t>(</w:t>
      </w:r>
      <w:r w:rsidRPr="00F30AFD">
        <w:rPr>
          <w:rFonts w:ascii="標楷體" w:eastAsia="標楷體" w:hAnsi="標楷體" w:hint="eastAsia"/>
          <w:sz w:val="28"/>
        </w:rPr>
        <w:t>含年資併計給予</w:t>
      </w:r>
      <w:r w:rsidRPr="00F30AFD">
        <w:rPr>
          <w:rFonts w:ascii="標楷體" w:eastAsia="標楷體" w:hAnsi="標楷體"/>
          <w:sz w:val="28"/>
        </w:rPr>
        <w:t>)</w:t>
      </w:r>
      <w:r w:rsidRPr="00F30AFD">
        <w:rPr>
          <w:rFonts w:ascii="標楷體" w:eastAsia="標楷體" w:hAnsi="標楷體" w:hint="eastAsia"/>
          <w:sz w:val="28"/>
        </w:rPr>
        <w:t>、加班</w:t>
      </w:r>
      <w:r w:rsidRPr="00F30AFD">
        <w:rPr>
          <w:rFonts w:ascii="標楷體" w:eastAsia="標楷體" w:hAnsi="標楷體"/>
          <w:sz w:val="28"/>
        </w:rPr>
        <w:t>(</w:t>
      </w:r>
      <w:r w:rsidRPr="00F30AFD">
        <w:rPr>
          <w:rFonts w:ascii="標楷體" w:eastAsia="標楷體" w:hAnsi="標楷體" w:hint="eastAsia"/>
          <w:sz w:val="28"/>
        </w:rPr>
        <w:t>延長工作時間</w:t>
      </w:r>
      <w:r w:rsidRPr="00F30AFD">
        <w:rPr>
          <w:rFonts w:ascii="標楷體" w:eastAsia="標楷體" w:hAnsi="標楷體"/>
          <w:sz w:val="28"/>
        </w:rPr>
        <w:t>)</w:t>
      </w:r>
      <w:r w:rsidRPr="00F30AFD">
        <w:rPr>
          <w:rFonts w:ascii="標楷體" w:eastAsia="標楷體" w:hAnsi="標楷體" w:hint="eastAsia"/>
          <w:sz w:val="28"/>
        </w:rPr>
        <w:t>及年終獎金</w:t>
      </w:r>
      <w:r w:rsidRPr="00F30AFD">
        <w:rPr>
          <w:rFonts w:ascii="標楷體" w:eastAsia="標楷體" w:hAnsi="標楷體"/>
          <w:sz w:val="28"/>
        </w:rPr>
        <w:t>(</w:t>
      </w:r>
      <w:r w:rsidRPr="00F30AFD">
        <w:rPr>
          <w:rFonts w:ascii="標楷體" w:eastAsia="標楷體" w:hAnsi="標楷體" w:hint="eastAsia"/>
          <w:sz w:val="28"/>
        </w:rPr>
        <w:t>獎金或分配紅利</w:t>
      </w:r>
      <w:r w:rsidRPr="00F30AFD">
        <w:rPr>
          <w:rFonts w:ascii="標楷體" w:eastAsia="標楷體" w:hAnsi="標楷體"/>
          <w:sz w:val="28"/>
        </w:rPr>
        <w:t>)</w:t>
      </w:r>
      <w:r w:rsidRPr="00F30AFD">
        <w:rPr>
          <w:rFonts w:ascii="標楷體" w:eastAsia="標楷體" w:hAnsi="標楷體" w:hint="eastAsia"/>
          <w:sz w:val="28"/>
        </w:rPr>
        <w:t>等工資給付之勞動條件，應依勞動基準法暨其施行細則、勞工請假規則及</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規定辦理</w:t>
      </w:r>
      <w:r w:rsidR="00815E4A" w:rsidRPr="00F30AFD">
        <w:rPr>
          <w:rFonts w:ascii="標楷體" w:eastAsia="標楷體" w:hAnsi="標楷體" w:hint="eastAsia"/>
          <w:sz w:val="28"/>
        </w:rPr>
        <w:t>。</w:t>
      </w:r>
      <w:r w:rsidR="000370B5" w:rsidRPr="00F30AFD">
        <w:rPr>
          <w:rFonts w:ascii="標楷體" w:eastAsia="標楷體" w:hAnsi="標楷體" w:hint="eastAsia"/>
          <w:sz w:val="28"/>
        </w:rPr>
        <w:t>但廠商為合作社，提供勞務者非屬</w:t>
      </w:r>
      <w:r w:rsidR="00CE43BE" w:rsidRPr="00F30AFD">
        <w:rPr>
          <w:rFonts w:ascii="標楷體" w:eastAsia="標楷體" w:hAnsi="標楷體" w:hint="eastAsia"/>
          <w:sz w:val="28"/>
        </w:rPr>
        <w:t>僱</w:t>
      </w:r>
      <w:r w:rsidR="000370B5" w:rsidRPr="00F30AFD">
        <w:rPr>
          <w:rFonts w:ascii="標楷體" w:eastAsia="標楷體" w:hAnsi="標楷體" w:hint="eastAsia"/>
          <w:sz w:val="28"/>
        </w:rPr>
        <w:t>傭關係之社員時，依第17款辦理</w:t>
      </w:r>
      <w:r w:rsidRPr="00F30AFD">
        <w:rPr>
          <w:rFonts w:ascii="標楷體" w:eastAsia="標楷體" w:hAnsi="標楷體" w:hint="eastAsia"/>
          <w:sz w:val="28"/>
        </w:rPr>
        <w:t>。</w:t>
      </w:r>
      <w:r w:rsidRPr="00F30AFD">
        <w:rPr>
          <w:rFonts w:ascii="標楷體" w:eastAsia="標楷體" w:hAnsi="標楷體"/>
          <w:sz w:val="28"/>
        </w:rPr>
        <w:t xml:space="preserve"> </w:t>
      </w:r>
    </w:p>
    <w:p w14:paraId="50F51012" w14:textId="77777777" w:rsidR="002439B0" w:rsidRPr="00F30AFD" w:rsidRDefault="002439B0" w:rsidP="002439B0">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5</w:t>
      </w:r>
      <w:r w:rsidRPr="00F30AFD">
        <w:rPr>
          <w:rFonts w:ascii="標楷體" w:eastAsia="標楷體" w:hAnsi="標楷體"/>
          <w:sz w:val="28"/>
        </w:rPr>
        <w:t>)</w:t>
      </w:r>
      <w:r w:rsidRPr="00F30AFD">
        <w:rPr>
          <w:rFonts w:ascii="標楷體" w:eastAsia="標楷體" w:hAnsi="標楷體" w:hint="eastAsia"/>
          <w:sz w:val="28"/>
        </w:rPr>
        <w:t>廠商對於派至機關提供勞務之派</w:t>
      </w:r>
      <w:r w:rsidR="004E1A83" w:rsidRPr="00F30AFD">
        <w:rPr>
          <w:rFonts w:ascii="標楷體" w:eastAsia="標楷體" w:hAnsi="標楷體" w:hint="eastAsia"/>
          <w:sz w:val="28"/>
        </w:rPr>
        <w:t>駐</w:t>
      </w:r>
      <w:r w:rsidRPr="00F30AFD">
        <w:rPr>
          <w:rFonts w:ascii="標楷體" w:eastAsia="標楷體" w:hAnsi="標楷體" w:hint="eastAsia"/>
          <w:sz w:val="28"/>
        </w:rPr>
        <w:t>勞工，應落實</w:t>
      </w:r>
      <w:r w:rsidR="003A7498" w:rsidRPr="00F30AFD">
        <w:rPr>
          <w:rFonts w:ascii="標楷體" w:eastAsia="標楷體" w:hAnsi="標楷體" w:hint="eastAsia"/>
          <w:sz w:val="28"/>
        </w:rPr>
        <w:t>消除對婦女一切形式歧視公約施行法、</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之性別歧視禁止、性騷擾防治及性別工作平等措施規定。</w:t>
      </w:r>
      <w:r w:rsidRPr="00F30AFD">
        <w:rPr>
          <w:rFonts w:ascii="標楷體" w:eastAsia="標楷體" w:hAnsi="標楷體"/>
          <w:sz w:val="28"/>
        </w:rPr>
        <w:t xml:space="preserve"> </w:t>
      </w:r>
    </w:p>
    <w:p w14:paraId="64765482" w14:textId="77777777" w:rsidR="00A20EDC" w:rsidRPr="00F30AFD" w:rsidRDefault="002439B0" w:rsidP="00480BD8">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6</w:t>
      </w:r>
      <w:r w:rsidRPr="00F30AFD">
        <w:rPr>
          <w:rFonts w:ascii="標楷體" w:eastAsia="標楷體" w:hAnsi="標楷體"/>
          <w:sz w:val="28"/>
        </w:rPr>
        <w:t>)</w:t>
      </w:r>
      <w:r w:rsidRPr="00F30AFD">
        <w:rPr>
          <w:rFonts w:ascii="標楷體" w:eastAsia="標楷體" w:hAnsi="標楷體" w:hint="eastAsia"/>
          <w:sz w:val="28"/>
        </w:rPr>
        <w:t>廠商不得因派駐勞工提出申訴（含性騷擾</w:t>
      </w:r>
      <w:r w:rsidR="00974C54" w:rsidRPr="00F30AFD">
        <w:rPr>
          <w:rFonts w:ascii="標楷體" w:eastAsia="標楷體" w:hAnsi="標楷體" w:hint="eastAsia"/>
          <w:sz w:val="28"/>
        </w:rPr>
        <w:t>及職場不法侵害</w:t>
      </w:r>
      <w:r w:rsidRPr="00F30AFD">
        <w:rPr>
          <w:rFonts w:ascii="標楷體" w:eastAsia="標楷體" w:hAnsi="標楷體" w:hint="eastAsia"/>
          <w:sz w:val="28"/>
        </w:rPr>
        <w:t>）或協助他人申訴（含性騷擾</w:t>
      </w:r>
      <w:r w:rsidR="00974C54" w:rsidRPr="00F30AFD">
        <w:rPr>
          <w:rFonts w:ascii="標楷體" w:eastAsia="標楷體" w:hAnsi="標楷體" w:hint="eastAsia"/>
          <w:sz w:val="28"/>
        </w:rPr>
        <w:t>及職場不法侵害</w:t>
      </w:r>
      <w:r w:rsidRPr="00F30AFD">
        <w:rPr>
          <w:rFonts w:ascii="標楷體" w:eastAsia="標楷體" w:hAnsi="標楷體" w:hint="eastAsia"/>
          <w:sz w:val="28"/>
        </w:rPr>
        <w:t>），而予以解僱、調職或其他不利之處分。</w:t>
      </w:r>
    </w:p>
    <w:p w14:paraId="2A94F47E" w14:textId="77777777" w:rsidR="00050D64" w:rsidRPr="00F30AFD" w:rsidRDefault="00050D64" w:rsidP="00016743">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w:t>
      </w:r>
      <w:r w:rsidR="00480BD8" w:rsidRPr="00F30AFD">
        <w:rPr>
          <w:rFonts w:ascii="標楷體" w:eastAsia="標楷體" w:hAnsi="標楷體" w:hint="eastAsia"/>
          <w:sz w:val="28"/>
        </w:rPr>
        <w:t>7</w:t>
      </w:r>
      <w:r w:rsidRPr="00F30AFD">
        <w:rPr>
          <w:rFonts w:ascii="標楷體" w:eastAsia="標楷體" w:hAnsi="標楷體" w:hint="eastAsia"/>
          <w:sz w:val="28"/>
        </w:rPr>
        <w:t>)其他：_______________</w:t>
      </w:r>
    </w:p>
    <w:p w14:paraId="2F744384" w14:textId="16DC0C5E" w:rsidR="007975D9"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3</w:t>
      </w:r>
      <w:r w:rsidR="00050D64" w:rsidRPr="00F30AFD">
        <w:rPr>
          <w:rFonts w:ascii="標楷體" w:eastAsia="標楷體" w:hAnsi="標楷體" w:hint="eastAsia"/>
          <w:sz w:val="28"/>
        </w:rPr>
        <w:t>.</w:t>
      </w:r>
      <w:r w:rsidR="006528E4" w:rsidRPr="00F30AFD">
        <w:rPr>
          <w:rFonts w:ascii="標楷體" w:eastAsia="標楷體" w:hAnsi="標楷體" w:cs="標楷體"/>
          <w:sz w:val="28"/>
        </w:rPr>
        <w:t>機關發現廠商違反相關勞動法令、</w:t>
      </w:r>
      <w:r w:rsidR="00974C54" w:rsidRPr="00F30AFD">
        <w:rPr>
          <w:rFonts w:ascii="標楷體" w:eastAsia="標楷體" w:hAnsi="標楷體" w:hint="eastAsia"/>
          <w:sz w:val="28"/>
          <w:u w:val="single"/>
        </w:rPr>
        <w:t>性</w:t>
      </w:r>
      <w:r w:rsidR="00974C54" w:rsidRPr="00F30AFD">
        <w:rPr>
          <w:rFonts w:ascii="標楷體" w:eastAsia="標楷體" w:hAnsi="標楷體" w:hint="eastAsia"/>
          <w:sz w:val="28"/>
        </w:rPr>
        <w:t>別平等工作法</w:t>
      </w:r>
      <w:r w:rsidR="006528E4" w:rsidRPr="00F30AFD">
        <w:rPr>
          <w:rFonts w:ascii="標楷體" w:eastAsia="標楷體" w:hAnsi="標楷體" w:cs="標楷體"/>
          <w:sz w:val="28"/>
        </w:rPr>
        <w:t>等情事時，檢附具體事證，主動通知當地勞工主管機關</w:t>
      </w:r>
      <w:r w:rsidR="0049017E" w:rsidRPr="00F30AFD">
        <w:rPr>
          <w:rFonts w:ascii="標楷體" w:eastAsia="標楷體" w:hAnsi="標楷體"/>
        </w:rPr>
        <w:t>、</w:t>
      </w:r>
      <w:r w:rsidR="006528E4" w:rsidRPr="00F30AFD">
        <w:rPr>
          <w:rFonts w:ascii="標楷體" w:eastAsia="標楷體" w:hAnsi="標楷體" w:cs="標楷體"/>
          <w:sz w:val="28"/>
        </w:rPr>
        <w:t>勞工保險局（有關勞工保險</w:t>
      </w:r>
      <w:r w:rsidR="00974C54" w:rsidRPr="00F30AFD">
        <w:rPr>
          <w:rFonts w:ascii="標楷體" w:eastAsia="標楷體" w:hAnsi="標楷體" w:hint="eastAsia"/>
          <w:kern w:val="0"/>
        </w:rPr>
        <w:t>、</w:t>
      </w:r>
      <w:r w:rsidR="00974C54" w:rsidRPr="00F30AFD">
        <w:rPr>
          <w:rFonts w:ascii="標楷體" w:eastAsia="標楷體" w:hAnsi="標楷體" w:hint="eastAsia"/>
          <w:sz w:val="28"/>
        </w:rPr>
        <w:t>就業保險、</w:t>
      </w:r>
      <w:r w:rsidR="006528E4" w:rsidRPr="00F30AFD">
        <w:rPr>
          <w:rFonts w:ascii="標楷體" w:eastAsia="標楷體" w:hAnsi="標楷體" w:cs="標楷體"/>
          <w:sz w:val="28"/>
        </w:rPr>
        <w:t>勞工職業災害保險投保及勞工退休金提繳事項）</w:t>
      </w:r>
      <w:r w:rsidR="0049017E" w:rsidRPr="00F30AFD">
        <w:rPr>
          <w:rFonts w:ascii="標楷體" w:eastAsia="標楷體" w:hAnsi="標楷體" w:cs="標楷體"/>
          <w:sz w:val="28"/>
        </w:rPr>
        <w:t>或相關主管機關</w:t>
      </w:r>
      <w:r w:rsidR="006528E4" w:rsidRPr="00F30AFD">
        <w:rPr>
          <w:rFonts w:ascii="標楷體" w:eastAsia="標楷體" w:hAnsi="標楷體" w:cs="標楷體"/>
          <w:sz w:val="28"/>
        </w:rPr>
        <w:t>依法查處</w:t>
      </w:r>
      <w:r w:rsidR="007975D9" w:rsidRPr="00F30AFD">
        <w:rPr>
          <w:rFonts w:ascii="標楷體" w:eastAsia="標楷體" w:hAnsi="標楷體" w:hint="eastAsia"/>
          <w:sz w:val="28"/>
        </w:rPr>
        <w:t>。</w:t>
      </w:r>
    </w:p>
    <w:p w14:paraId="1A4EEC35" w14:textId="77777777" w:rsidR="00052583" w:rsidRPr="00F30AFD" w:rsidRDefault="00480BD8" w:rsidP="00050D64">
      <w:pPr>
        <w:spacing w:line="400" w:lineRule="exact"/>
        <w:ind w:left="1135" w:rightChars="10" w:right="24" w:hanging="284"/>
        <w:jc w:val="both"/>
        <w:rPr>
          <w:rFonts w:ascii="標楷體" w:eastAsia="標楷體" w:hAnsi="標楷體"/>
          <w:b/>
          <w:sz w:val="28"/>
          <w:szCs w:val="28"/>
        </w:rPr>
      </w:pPr>
      <w:r w:rsidRPr="00F30AFD">
        <w:rPr>
          <w:rFonts w:ascii="標楷體" w:eastAsia="標楷體" w:hAnsi="標楷體" w:hint="eastAsia"/>
          <w:sz w:val="28"/>
          <w:szCs w:val="28"/>
        </w:rPr>
        <w:t>4</w:t>
      </w:r>
      <w:r w:rsidR="00050D64" w:rsidRPr="00F30AFD">
        <w:rPr>
          <w:rFonts w:ascii="標楷體" w:eastAsia="標楷體" w:hAnsi="標楷體" w:hint="eastAsia"/>
          <w:sz w:val="28"/>
          <w:szCs w:val="28"/>
        </w:rPr>
        <w:t>.</w:t>
      </w:r>
      <w:r w:rsidR="008A728D" w:rsidRPr="00F30AFD">
        <w:rPr>
          <w:rFonts w:ascii="標楷體" w:eastAsia="標楷體" w:hAnsi="標楷體" w:hint="eastAsia"/>
          <w:sz w:val="28"/>
          <w:szCs w:val="28"/>
        </w:rPr>
        <w:t>機關</w:t>
      </w:r>
      <w:r w:rsidR="00B94474" w:rsidRPr="00F30AFD">
        <w:rPr>
          <w:rFonts w:ascii="標楷體" w:eastAsia="標楷體" w:hAnsi="標楷體" w:hint="eastAsia"/>
          <w:sz w:val="28"/>
          <w:szCs w:val="28"/>
        </w:rPr>
        <w:t>每__個月(</w:t>
      </w:r>
      <w:r w:rsidR="00B94474" w:rsidRPr="00F30AFD">
        <w:rPr>
          <w:rFonts w:ascii="標楷體" w:eastAsia="標楷體" w:hAnsi="標楷體" w:hint="eastAsia"/>
          <w:sz w:val="28"/>
        </w:rPr>
        <w:t>由機關於招標時載明；未載明者，為每1個月</w:t>
      </w:r>
      <w:r w:rsidR="00B94474" w:rsidRPr="00F30AFD">
        <w:rPr>
          <w:rFonts w:ascii="標楷體" w:eastAsia="標楷體" w:hAnsi="標楷體" w:hint="eastAsia"/>
          <w:sz w:val="28"/>
          <w:szCs w:val="28"/>
        </w:rPr>
        <w:t>)</w:t>
      </w:r>
      <w:r w:rsidR="005D0C11" w:rsidRPr="00F30AFD">
        <w:rPr>
          <w:rFonts w:ascii="標楷體" w:eastAsia="標楷體" w:hAnsi="標楷體" w:hint="eastAsia"/>
          <w:sz w:val="28"/>
          <w:szCs w:val="28"/>
        </w:rPr>
        <w:t>定期</w:t>
      </w:r>
      <w:r w:rsidR="008A728D" w:rsidRPr="00F30AFD">
        <w:rPr>
          <w:rFonts w:ascii="標楷體" w:eastAsia="標楷體" w:hAnsi="標楷體" w:hint="eastAsia"/>
          <w:sz w:val="28"/>
          <w:szCs w:val="28"/>
        </w:rPr>
        <w:t>抽訪派</w:t>
      </w:r>
      <w:r w:rsidR="005D0C11" w:rsidRPr="00F30AFD">
        <w:rPr>
          <w:rFonts w:ascii="標楷體" w:eastAsia="標楷體" w:hAnsi="標楷體" w:hint="eastAsia"/>
          <w:sz w:val="28"/>
          <w:szCs w:val="28"/>
        </w:rPr>
        <w:t>駐</w:t>
      </w:r>
      <w:r w:rsidR="008A728D" w:rsidRPr="00F30AFD">
        <w:rPr>
          <w:rFonts w:ascii="標楷體" w:eastAsia="標楷體" w:hAnsi="標楷體" w:hint="eastAsia"/>
          <w:sz w:val="28"/>
          <w:szCs w:val="28"/>
        </w:rPr>
        <w:t>勞工，</w:t>
      </w:r>
      <w:r w:rsidR="005D0C11" w:rsidRPr="00F30AFD">
        <w:rPr>
          <w:rFonts w:ascii="標楷體" w:eastAsia="標楷體" w:hAnsi="標楷體" w:hint="eastAsia"/>
          <w:sz w:val="28"/>
          <w:szCs w:val="28"/>
        </w:rPr>
        <w:t>以</w:t>
      </w:r>
      <w:r w:rsidR="008A728D" w:rsidRPr="00F30AFD">
        <w:rPr>
          <w:rFonts w:ascii="標楷體" w:eastAsia="標楷體" w:hAnsi="標楷體" w:hint="eastAsia"/>
          <w:sz w:val="28"/>
          <w:szCs w:val="28"/>
        </w:rPr>
        <w:t>瞭解廠商是否如期依約履行其保障勞工權益之義務。</w:t>
      </w:r>
    </w:p>
    <w:p w14:paraId="60C86B25" w14:textId="77777777" w:rsidR="006A53CD" w:rsidRPr="00F30AFD" w:rsidRDefault="00480BD8" w:rsidP="00050D64">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5</w:t>
      </w:r>
      <w:r w:rsidR="00050D64" w:rsidRPr="00F30AFD">
        <w:rPr>
          <w:rFonts w:ascii="標楷體" w:eastAsia="標楷體" w:hAnsi="標楷體" w:hint="eastAsia"/>
          <w:sz w:val="28"/>
          <w:szCs w:val="28"/>
        </w:rPr>
        <w:t>.</w:t>
      </w:r>
      <w:r w:rsidR="00511FC4" w:rsidRPr="00F30AFD">
        <w:rPr>
          <w:rFonts w:ascii="標楷體" w:eastAsia="標楷體" w:hAnsi="標楷體" w:hint="eastAsia"/>
          <w:sz w:val="28"/>
          <w:szCs w:val="28"/>
        </w:rPr>
        <w:t>機關</w:t>
      </w:r>
      <w:r w:rsidR="00511FC4" w:rsidRPr="00F30AFD">
        <w:rPr>
          <w:rFonts w:ascii="標楷體" w:eastAsia="標楷體" w:hAnsi="標楷體" w:hint="eastAsia"/>
          <w:sz w:val="28"/>
        </w:rPr>
        <w:t>發現</w:t>
      </w:r>
      <w:r w:rsidR="00511FC4" w:rsidRPr="00F30AFD">
        <w:rPr>
          <w:rFonts w:ascii="標楷體" w:eastAsia="標楷體" w:hAnsi="標楷體" w:hint="eastAsia"/>
          <w:sz w:val="28"/>
          <w:szCs w:val="28"/>
        </w:rPr>
        <w:t>廠商未依約履行保障勞工權益之義務，經查證屬實，除有不可抗力</w:t>
      </w:r>
      <w:r w:rsidR="005D0C11" w:rsidRPr="00F30AFD">
        <w:rPr>
          <w:rFonts w:ascii="標楷體" w:eastAsia="標楷體" w:hAnsi="標楷體" w:hint="eastAsia"/>
          <w:sz w:val="28"/>
          <w:szCs w:val="28"/>
        </w:rPr>
        <w:t>或不可歸責於廠商事由</w:t>
      </w:r>
      <w:r w:rsidR="00511FC4" w:rsidRPr="00F30AFD">
        <w:rPr>
          <w:rFonts w:ascii="標楷體" w:eastAsia="標楷體" w:hAnsi="標楷體" w:hint="eastAsia"/>
          <w:sz w:val="28"/>
          <w:szCs w:val="28"/>
        </w:rPr>
        <w:t>者外，</w:t>
      </w:r>
      <w:r w:rsidR="005D0C11" w:rsidRPr="00F30AFD">
        <w:rPr>
          <w:rFonts w:ascii="標楷體" w:eastAsia="標楷體" w:hAnsi="標楷體" w:hint="eastAsia"/>
          <w:sz w:val="28"/>
          <w:szCs w:val="28"/>
        </w:rPr>
        <w:t>依本目約定</w:t>
      </w:r>
      <w:r w:rsidR="00511FC4" w:rsidRPr="00F30AFD">
        <w:rPr>
          <w:rFonts w:ascii="標楷體" w:eastAsia="標楷體" w:hAnsi="標楷體" w:hint="eastAsia"/>
          <w:sz w:val="28"/>
          <w:szCs w:val="28"/>
        </w:rPr>
        <w:t>計算違約金，</w:t>
      </w:r>
      <w:r w:rsidR="005D0C11" w:rsidRPr="00F30AFD">
        <w:rPr>
          <w:rFonts w:ascii="標楷體" w:eastAsia="標楷體" w:hAnsi="標楷體" w:hint="eastAsia"/>
          <w:sz w:val="28"/>
          <w:szCs w:val="28"/>
        </w:rPr>
        <w:t>如有減省費用或不當利益情形，扣減或追償契約價金</w:t>
      </w:r>
      <w:r w:rsidR="00511FC4" w:rsidRPr="00F30AFD">
        <w:rPr>
          <w:rFonts w:ascii="標楷體" w:eastAsia="標楷體" w:hAnsi="標楷體" w:hint="eastAsia"/>
          <w:sz w:val="28"/>
          <w:szCs w:val="28"/>
        </w:rPr>
        <w:t>。本目所定違約金</w:t>
      </w:r>
      <w:r w:rsidR="005D0C11" w:rsidRPr="00F30AFD">
        <w:rPr>
          <w:rFonts w:ascii="標楷體" w:eastAsia="標楷體" w:hAnsi="標楷體" w:hint="eastAsia"/>
          <w:sz w:val="28"/>
          <w:szCs w:val="28"/>
        </w:rPr>
        <w:t>情形如下</w:t>
      </w:r>
      <w:r w:rsidR="00511FC4" w:rsidRPr="00F30AFD">
        <w:rPr>
          <w:rFonts w:ascii="標楷體" w:eastAsia="標楷體" w:hAnsi="標楷體" w:hint="eastAsia"/>
          <w:sz w:val="28"/>
          <w:szCs w:val="28"/>
        </w:rPr>
        <w:t>，每點新臺幣______元（由機關於招標時載明，未載明者每點以新臺幣</w:t>
      </w:r>
      <w:r w:rsidR="005D0C11" w:rsidRPr="00F30AFD">
        <w:rPr>
          <w:rFonts w:ascii="標楷體" w:eastAsia="標楷體" w:hAnsi="標楷體" w:hint="eastAsia"/>
          <w:sz w:val="28"/>
          <w:szCs w:val="28"/>
        </w:rPr>
        <w:t>500</w:t>
      </w:r>
      <w:r w:rsidR="00511FC4" w:rsidRPr="00F30AFD">
        <w:rPr>
          <w:rFonts w:ascii="標楷體" w:eastAsia="標楷體" w:hAnsi="標楷體" w:hint="eastAsia"/>
          <w:sz w:val="28"/>
          <w:szCs w:val="28"/>
        </w:rPr>
        <w:t>元計），其總額以契約價金總額之20%為上限（以下各子目所載計罰點數，各機關得於招標文件視個案需要調整之）：</w:t>
      </w:r>
    </w:p>
    <w:p w14:paraId="03C345A2" w14:textId="77777777" w:rsidR="008D20F1" w:rsidRPr="00F30AFD" w:rsidRDefault="008D20F1" w:rsidP="00050D64">
      <w:pPr>
        <w:spacing w:line="400" w:lineRule="exact"/>
        <w:ind w:left="1531" w:hanging="397"/>
        <w:jc w:val="both"/>
        <w:rPr>
          <w:rFonts w:ascii="標楷體" w:eastAsia="標楷體"/>
          <w:sz w:val="28"/>
        </w:rPr>
      </w:pPr>
      <w:r w:rsidRPr="00F30AFD">
        <w:rPr>
          <w:rFonts w:ascii="標楷體" w:eastAsia="標楷體" w:hint="eastAsia"/>
          <w:sz w:val="28"/>
        </w:rPr>
        <w:t>(1)未依第</w:t>
      </w:r>
      <w:r w:rsidR="00483385" w:rsidRPr="00F30AFD">
        <w:rPr>
          <w:rFonts w:ascii="標楷體" w:eastAsia="標楷體" w:hint="eastAsia"/>
          <w:sz w:val="28"/>
        </w:rPr>
        <w:t>2</w:t>
      </w:r>
      <w:r w:rsidRPr="00F30AFD">
        <w:rPr>
          <w:rFonts w:ascii="標楷體" w:eastAsia="標楷體" w:hint="eastAsia"/>
          <w:sz w:val="28"/>
        </w:rPr>
        <w:t>目</w:t>
      </w:r>
      <w:r w:rsidR="00483385" w:rsidRPr="00F30AFD">
        <w:rPr>
          <w:rFonts w:ascii="標楷體" w:eastAsia="標楷體" w:hint="eastAsia"/>
          <w:sz w:val="28"/>
        </w:rPr>
        <w:t>第1子目</w:t>
      </w:r>
      <w:r w:rsidRPr="00F30AFD">
        <w:rPr>
          <w:rFonts w:ascii="標楷體" w:eastAsia="標楷體" w:hint="eastAsia"/>
          <w:sz w:val="28"/>
        </w:rPr>
        <w:t>約定辦理者，每一人次計罰1點，限期改正仍未改正者，按次連續計罰。</w:t>
      </w:r>
    </w:p>
    <w:p w14:paraId="75530D7F" w14:textId="77777777" w:rsidR="006A53CD" w:rsidRPr="00F30AFD" w:rsidRDefault="006A53CD" w:rsidP="00050D64">
      <w:pPr>
        <w:spacing w:line="400" w:lineRule="exact"/>
        <w:ind w:left="1531" w:hanging="397"/>
        <w:jc w:val="both"/>
        <w:rPr>
          <w:rFonts w:ascii="標楷體" w:eastAsia="標楷體"/>
          <w:sz w:val="28"/>
        </w:rPr>
      </w:pPr>
      <w:r w:rsidRPr="00F30AFD">
        <w:rPr>
          <w:rFonts w:ascii="標楷體" w:eastAsia="標楷體" w:hint="eastAsia"/>
          <w:sz w:val="28"/>
        </w:rPr>
        <w:t>(</w:t>
      </w:r>
      <w:r w:rsidR="008D20F1" w:rsidRPr="00F30AFD">
        <w:rPr>
          <w:rFonts w:ascii="標楷體" w:eastAsia="標楷體" w:hint="eastAsia"/>
          <w:sz w:val="28"/>
        </w:rPr>
        <w:t>2</w:t>
      </w:r>
      <w:r w:rsidRPr="00F30AFD">
        <w:rPr>
          <w:rFonts w:ascii="標楷體" w:eastAsia="標楷體" w:hint="eastAsia"/>
          <w:sz w:val="28"/>
        </w:rPr>
        <w:t>)未依第</w:t>
      </w:r>
      <w:r w:rsidR="00483385" w:rsidRPr="00F30AFD">
        <w:rPr>
          <w:rFonts w:ascii="標楷體" w:eastAsia="標楷體" w:hint="eastAsia"/>
          <w:sz w:val="28"/>
        </w:rPr>
        <w:t>1</w:t>
      </w:r>
      <w:r w:rsidRPr="00F30AFD">
        <w:rPr>
          <w:rFonts w:ascii="標楷體" w:eastAsia="標楷體" w:hint="eastAsia"/>
          <w:sz w:val="28"/>
        </w:rPr>
        <w:t>目</w:t>
      </w:r>
      <w:r w:rsidR="003C44DB" w:rsidRPr="00F30AFD">
        <w:rPr>
          <w:rFonts w:ascii="標楷體" w:eastAsia="標楷體" w:hint="eastAsia"/>
          <w:sz w:val="28"/>
        </w:rPr>
        <w:t>或</w:t>
      </w:r>
      <w:r w:rsidR="00327A00" w:rsidRPr="00F30AFD">
        <w:rPr>
          <w:rFonts w:ascii="標楷體" w:eastAsia="標楷體" w:hint="eastAsia"/>
          <w:sz w:val="28"/>
        </w:rPr>
        <w:t>第</w:t>
      </w:r>
      <w:r w:rsidR="00483385" w:rsidRPr="00F30AFD">
        <w:rPr>
          <w:rFonts w:ascii="標楷體" w:eastAsia="標楷體" w:hint="eastAsia"/>
          <w:sz w:val="28"/>
        </w:rPr>
        <w:t>2</w:t>
      </w:r>
      <w:r w:rsidR="00327A00" w:rsidRPr="00F30AFD">
        <w:rPr>
          <w:rFonts w:ascii="標楷體" w:eastAsia="標楷體" w:hint="eastAsia"/>
          <w:sz w:val="28"/>
        </w:rPr>
        <w:t>目</w:t>
      </w:r>
      <w:r w:rsidR="00483385" w:rsidRPr="00F30AFD">
        <w:rPr>
          <w:rFonts w:ascii="標楷體" w:eastAsia="標楷體" w:hint="eastAsia"/>
          <w:sz w:val="28"/>
        </w:rPr>
        <w:t>第2子目至第7子目</w:t>
      </w:r>
      <w:r w:rsidRPr="00F30AFD">
        <w:rPr>
          <w:rFonts w:ascii="標楷體" w:eastAsia="標楷體" w:hint="eastAsia"/>
          <w:sz w:val="28"/>
        </w:rPr>
        <w:t>約定辦理者，每一人</w:t>
      </w:r>
      <w:r w:rsidR="005D0C11" w:rsidRPr="00F30AFD">
        <w:rPr>
          <w:rFonts w:ascii="標楷體" w:eastAsia="標楷體" w:hint="eastAsia"/>
          <w:sz w:val="28"/>
        </w:rPr>
        <w:t>依每一事件</w:t>
      </w:r>
      <w:r w:rsidRPr="00F30AFD">
        <w:rPr>
          <w:rFonts w:ascii="標楷體" w:eastAsia="標楷體" w:hint="eastAsia"/>
          <w:sz w:val="28"/>
        </w:rPr>
        <w:t>計罰1點，限期改正仍未改正者，按次連續計罰。</w:t>
      </w:r>
    </w:p>
    <w:p w14:paraId="0E39C371" w14:textId="77777777" w:rsidR="006A53CD" w:rsidRPr="00F30AFD" w:rsidRDefault="006A53CD" w:rsidP="00050D64">
      <w:pPr>
        <w:spacing w:line="400" w:lineRule="exact"/>
        <w:ind w:left="1531" w:hanging="397"/>
        <w:jc w:val="both"/>
        <w:rPr>
          <w:rFonts w:ascii="標楷體" w:eastAsia="標楷體"/>
          <w:sz w:val="28"/>
        </w:rPr>
      </w:pPr>
      <w:r w:rsidRPr="00F30AFD">
        <w:rPr>
          <w:rFonts w:ascii="標楷體" w:eastAsia="標楷體" w:hint="eastAsia"/>
          <w:sz w:val="28"/>
        </w:rPr>
        <w:t>(</w:t>
      </w:r>
      <w:r w:rsidR="008D20F1" w:rsidRPr="00F30AFD">
        <w:rPr>
          <w:rFonts w:ascii="標楷體" w:eastAsia="標楷體" w:hint="eastAsia"/>
          <w:sz w:val="28"/>
        </w:rPr>
        <w:t>3</w:t>
      </w:r>
      <w:r w:rsidRPr="00F30AFD">
        <w:rPr>
          <w:rFonts w:ascii="標楷體" w:eastAsia="標楷體" w:hint="eastAsia"/>
          <w:sz w:val="28"/>
        </w:rPr>
        <w:t>)</w:t>
      </w:r>
      <w:r w:rsidR="005D0C11" w:rsidRPr="00F30AFD">
        <w:rPr>
          <w:rFonts w:hint="eastAsia"/>
        </w:rPr>
        <w:t xml:space="preserve"> </w:t>
      </w:r>
      <w:r w:rsidR="005D0C11" w:rsidRPr="00F30AFD">
        <w:rPr>
          <w:rFonts w:ascii="標楷體" w:eastAsia="標楷體" w:hint="eastAsia"/>
          <w:sz w:val="28"/>
        </w:rPr>
        <w:t>其他：_________</w:t>
      </w:r>
    </w:p>
    <w:p w14:paraId="590B74BB" w14:textId="77777777" w:rsidR="003C44DB"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6</w:t>
      </w:r>
      <w:r w:rsidR="00050D64" w:rsidRPr="00F30AFD">
        <w:rPr>
          <w:rFonts w:ascii="標楷體" w:eastAsia="標楷體" w:hAnsi="標楷體" w:hint="eastAsia"/>
          <w:sz w:val="28"/>
          <w:szCs w:val="28"/>
        </w:rPr>
        <w:t>.</w:t>
      </w:r>
      <w:r w:rsidR="00932053" w:rsidRPr="00F30AFD">
        <w:rPr>
          <w:rFonts w:ascii="標楷體" w:eastAsia="標楷體" w:hAnsi="標楷體" w:hint="eastAsia"/>
          <w:sz w:val="28"/>
          <w:szCs w:val="28"/>
        </w:rPr>
        <w:t>機關應提</w:t>
      </w:r>
      <w:r w:rsidR="005D0C11" w:rsidRPr="00F30AFD">
        <w:rPr>
          <w:rFonts w:ascii="標楷體" w:eastAsia="標楷體" w:hAnsi="標楷體" w:hint="eastAsia"/>
          <w:sz w:val="28"/>
          <w:szCs w:val="28"/>
        </w:rPr>
        <w:t>供內部</w:t>
      </w:r>
      <w:r w:rsidR="00932053" w:rsidRPr="00F30AFD">
        <w:rPr>
          <w:rFonts w:ascii="標楷體" w:eastAsia="標楷體" w:hAnsi="標楷體" w:hint="eastAsia"/>
          <w:sz w:val="28"/>
          <w:szCs w:val="28"/>
        </w:rPr>
        <w:t>申訴</w:t>
      </w:r>
      <w:r w:rsidR="005D0C11" w:rsidRPr="00F30AFD">
        <w:rPr>
          <w:rFonts w:ascii="標楷體" w:eastAsia="標楷體" w:hAnsi="標楷體" w:hint="eastAsia"/>
          <w:sz w:val="28"/>
          <w:szCs w:val="28"/>
        </w:rPr>
        <w:t>管道予派駐勞工，包括</w:t>
      </w:r>
      <w:r w:rsidR="00932053" w:rsidRPr="00F30AFD">
        <w:rPr>
          <w:rFonts w:ascii="標楷體" w:eastAsia="標楷體" w:hAnsi="標楷體" w:hint="eastAsia"/>
          <w:sz w:val="28"/>
          <w:szCs w:val="28"/>
        </w:rPr>
        <w:t>受理單位、申訴方式及</w:t>
      </w:r>
      <w:r w:rsidR="00932053" w:rsidRPr="00F30AFD">
        <w:rPr>
          <w:rFonts w:ascii="標楷體" w:eastAsia="標楷體" w:hAnsi="標楷體" w:hint="eastAsia"/>
          <w:sz w:val="28"/>
        </w:rPr>
        <w:t>流程</w:t>
      </w:r>
      <w:r w:rsidR="005D0C11" w:rsidRPr="00F30AFD">
        <w:rPr>
          <w:rFonts w:ascii="標楷體" w:eastAsia="標楷體" w:hAnsi="標楷體" w:hint="eastAsia"/>
          <w:sz w:val="28"/>
        </w:rPr>
        <w:t>等</w:t>
      </w:r>
      <w:r w:rsidR="00932053" w:rsidRPr="00F30AFD">
        <w:rPr>
          <w:rFonts w:ascii="標楷體" w:eastAsia="標楷體" w:hAnsi="標楷體" w:hint="eastAsia"/>
          <w:sz w:val="28"/>
          <w:szCs w:val="28"/>
        </w:rPr>
        <w:t>，並公告於機關網站及工作場所顯著之處，</w:t>
      </w:r>
      <w:r w:rsidR="005D0C11" w:rsidRPr="00F30AFD">
        <w:rPr>
          <w:rFonts w:ascii="標楷體" w:eastAsia="標楷體" w:hAnsi="標楷體" w:hint="eastAsia"/>
          <w:sz w:val="28"/>
          <w:szCs w:val="28"/>
        </w:rPr>
        <w:t>並</w:t>
      </w:r>
      <w:r w:rsidR="00932053" w:rsidRPr="00F30AFD">
        <w:rPr>
          <w:rFonts w:ascii="標楷體" w:eastAsia="標楷體" w:hAnsi="標楷體" w:hint="eastAsia"/>
          <w:sz w:val="28"/>
          <w:szCs w:val="28"/>
        </w:rPr>
        <w:t>適時向派</w:t>
      </w:r>
      <w:r w:rsidR="005D0C11" w:rsidRPr="00F30AFD">
        <w:rPr>
          <w:rFonts w:ascii="標楷體" w:eastAsia="標楷體" w:hAnsi="標楷體" w:hint="eastAsia"/>
          <w:sz w:val="28"/>
          <w:szCs w:val="28"/>
        </w:rPr>
        <w:t>駐</w:t>
      </w:r>
      <w:r w:rsidR="00932053" w:rsidRPr="00F30AFD">
        <w:rPr>
          <w:rFonts w:ascii="標楷體" w:eastAsia="標楷體" w:hAnsi="標楷體" w:hint="eastAsia"/>
          <w:sz w:val="28"/>
          <w:szCs w:val="28"/>
        </w:rPr>
        <w:t>勞工宣導。</w:t>
      </w:r>
      <w:r w:rsidR="005D0C11" w:rsidRPr="00F30AFD">
        <w:rPr>
          <w:rFonts w:ascii="標楷體" w:eastAsia="標楷體" w:hAnsi="標楷體" w:hint="eastAsia"/>
          <w:sz w:val="28"/>
          <w:szCs w:val="28"/>
        </w:rPr>
        <w:t>機關於受理後，應妥為處理，並回復當事人</w:t>
      </w:r>
      <w:r w:rsidR="003A7605" w:rsidRPr="00F30AFD">
        <w:rPr>
          <w:rFonts w:ascii="標楷體" w:eastAsia="標楷體" w:hAnsi="標楷體" w:hint="eastAsia"/>
          <w:sz w:val="28"/>
          <w:szCs w:val="28"/>
        </w:rPr>
        <w:t>及知會廠商</w:t>
      </w:r>
      <w:r w:rsidR="005D0C11" w:rsidRPr="00F30AFD">
        <w:rPr>
          <w:rFonts w:ascii="標楷體" w:eastAsia="標楷體" w:hAnsi="標楷體" w:hint="eastAsia"/>
          <w:sz w:val="28"/>
          <w:szCs w:val="28"/>
        </w:rPr>
        <w:t>。</w:t>
      </w:r>
    </w:p>
    <w:p w14:paraId="278A09FE" w14:textId="77777777" w:rsidR="003C44DB"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7</w:t>
      </w:r>
      <w:r w:rsidR="00050D64" w:rsidRPr="00F30AFD">
        <w:rPr>
          <w:rFonts w:ascii="標楷體" w:eastAsia="標楷體" w:hAnsi="標楷體" w:hint="eastAsia"/>
          <w:sz w:val="28"/>
          <w:szCs w:val="28"/>
        </w:rPr>
        <w:t>.</w:t>
      </w:r>
      <w:r w:rsidR="00932053" w:rsidRPr="00F30AFD">
        <w:rPr>
          <w:rFonts w:ascii="標楷體" w:eastAsia="標楷體" w:hAnsi="標楷體" w:hint="eastAsia"/>
          <w:sz w:val="28"/>
          <w:szCs w:val="28"/>
        </w:rPr>
        <w:t>派</w:t>
      </w:r>
      <w:r w:rsidR="005D0C11" w:rsidRPr="00F30AFD">
        <w:rPr>
          <w:rFonts w:ascii="標楷體" w:eastAsia="標楷體" w:hAnsi="標楷體" w:hint="eastAsia"/>
          <w:sz w:val="28"/>
          <w:szCs w:val="28"/>
        </w:rPr>
        <w:t>駐</w:t>
      </w:r>
      <w:r w:rsidR="00932053" w:rsidRPr="00F30AFD">
        <w:rPr>
          <w:rFonts w:ascii="標楷體" w:eastAsia="標楷體" w:hAnsi="標楷體" w:hint="eastAsia"/>
          <w:sz w:val="28"/>
        </w:rPr>
        <w:t>勞工</w:t>
      </w:r>
      <w:r w:rsidR="00932053" w:rsidRPr="00F30AFD">
        <w:rPr>
          <w:rFonts w:ascii="標楷體" w:eastAsia="標楷體" w:hAnsi="標楷體" w:hint="eastAsia"/>
          <w:sz w:val="28"/>
          <w:szCs w:val="28"/>
        </w:rPr>
        <w:t>如遭受機關所屬人員性騷擾</w:t>
      </w:r>
      <w:r w:rsidR="00974C54" w:rsidRPr="00F30AFD">
        <w:rPr>
          <w:rFonts w:ascii="標楷體" w:eastAsia="標楷體" w:hAnsi="標楷體" w:hint="eastAsia"/>
          <w:sz w:val="28"/>
        </w:rPr>
        <w:t>或職場不法侵害</w:t>
      </w:r>
      <w:r w:rsidR="00932053" w:rsidRPr="00F30AFD">
        <w:rPr>
          <w:rFonts w:ascii="標楷體" w:eastAsia="標楷體" w:hAnsi="標楷體" w:hint="eastAsia"/>
          <w:sz w:val="28"/>
          <w:szCs w:val="28"/>
        </w:rPr>
        <w:t>時，</w:t>
      </w:r>
      <w:r w:rsidR="005D0C11" w:rsidRPr="00F30AFD">
        <w:rPr>
          <w:rFonts w:ascii="標楷體" w:eastAsia="標楷體" w:hAnsi="標楷體" w:hint="eastAsia"/>
          <w:sz w:val="28"/>
          <w:szCs w:val="28"/>
        </w:rPr>
        <w:t>經</w:t>
      </w:r>
      <w:r w:rsidR="00932053" w:rsidRPr="00F30AFD">
        <w:rPr>
          <w:rFonts w:ascii="標楷體" w:eastAsia="標楷體" w:hAnsi="標楷體" w:hint="eastAsia"/>
          <w:sz w:val="28"/>
          <w:szCs w:val="28"/>
        </w:rPr>
        <w:t>調查屬實，機關應對所屬人員懲處，並將結果</w:t>
      </w:r>
      <w:r w:rsidR="005D0C11" w:rsidRPr="00F30AFD">
        <w:rPr>
          <w:rFonts w:ascii="標楷體" w:eastAsia="標楷體" w:hAnsi="標楷體" w:hint="eastAsia"/>
          <w:sz w:val="28"/>
          <w:szCs w:val="28"/>
        </w:rPr>
        <w:t>告</w:t>
      </w:r>
      <w:r w:rsidR="00932053" w:rsidRPr="00F30AFD">
        <w:rPr>
          <w:rFonts w:ascii="標楷體" w:eastAsia="標楷體" w:hAnsi="標楷體" w:hint="eastAsia"/>
          <w:sz w:val="28"/>
          <w:szCs w:val="28"/>
        </w:rPr>
        <w:t>知廠商及當事人。</w:t>
      </w:r>
    </w:p>
    <w:p w14:paraId="75AE29DD" w14:textId="77777777" w:rsidR="005D0C11"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lastRenderedPageBreak/>
        <w:t>8</w:t>
      </w:r>
      <w:r w:rsidR="005D0C11" w:rsidRPr="00F30AFD">
        <w:rPr>
          <w:rFonts w:ascii="標楷體" w:eastAsia="標楷體" w:hAnsi="標楷體" w:hint="eastAsia"/>
          <w:sz w:val="28"/>
          <w:szCs w:val="28"/>
        </w:rPr>
        <w:t>.機關不得自行招募人員，再轉由廠商僱用後派駐於機關工作，亦不得要求廠商僱用特定人員派駐於機關工作。</w:t>
      </w:r>
    </w:p>
    <w:p w14:paraId="35890643" w14:textId="77777777" w:rsidR="003A2847" w:rsidRPr="00F30AFD" w:rsidRDefault="00D12446"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9</w:t>
      </w:r>
      <w:r w:rsidR="00812DAA" w:rsidRPr="00F30AFD">
        <w:rPr>
          <w:rFonts w:ascii="標楷體" w:eastAsia="標楷體" w:hAnsi="標楷體" w:hint="eastAsia"/>
          <w:sz w:val="28"/>
          <w:szCs w:val="28"/>
        </w:rPr>
        <w:t>.</w:t>
      </w:r>
      <w:r w:rsidR="003A2847" w:rsidRPr="00F30AFD">
        <w:rPr>
          <w:rFonts w:ascii="標楷體" w:eastAsia="標楷體" w:hAnsi="標楷體" w:hint="eastAsia"/>
          <w:sz w:val="28"/>
          <w:szCs w:val="28"/>
        </w:rPr>
        <w:t>廠商派至機關提供勞務之派駐勞工，依相關勞動法令或</w:t>
      </w:r>
      <w:r w:rsidR="00974C54" w:rsidRPr="00F30AFD">
        <w:rPr>
          <w:rFonts w:ascii="標楷體" w:eastAsia="標楷體" w:hAnsi="標楷體" w:hint="eastAsia"/>
          <w:sz w:val="28"/>
        </w:rPr>
        <w:t>性別平等工作法</w:t>
      </w:r>
      <w:r w:rsidR="003A2847" w:rsidRPr="00F30AFD">
        <w:rPr>
          <w:rFonts w:ascii="標楷體" w:eastAsia="標楷體" w:hAnsi="標楷體" w:hint="eastAsia"/>
          <w:sz w:val="28"/>
          <w:szCs w:val="28"/>
        </w:rPr>
        <w:t>規定請假者：（</w:t>
      </w:r>
      <w:r w:rsidR="00110C17" w:rsidRPr="00F30AFD">
        <w:rPr>
          <w:rFonts w:ascii="標楷體" w:eastAsia="標楷體" w:hAnsi="標楷體" w:hint="eastAsia"/>
        </w:rPr>
        <w:t>由機關四擇一於招標時載明</w:t>
      </w:r>
      <w:r w:rsidR="003A2847" w:rsidRPr="00F30AFD">
        <w:rPr>
          <w:rFonts w:ascii="標楷體" w:eastAsia="標楷體" w:hAnsi="標楷體" w:hint="eastAsia"/>
          <w:sz w:val="28"/>
          <w:szCs w:val="28"/>
        </w:rPr>
        <w:t>）</w:t>
      </w:r>
    </w:p>
    <w:p w14:paraId="64C1FF4C"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 xml:space="preserve">□(1)廠商應指派相同資格及能力人員代理並須經機關同意，其費用由機關另行支付：每人每次請假超過___工作天或每人每月請假累計超過___日(由機關視個案性質於招標文件載明，未載明者均為2日)。 </w:t>
      </w:r>
    </w:p>
    <w:p w14:paraId="016BE0FA" w14:textId="675545D5" w:rsidR="003A2847" w:rsidRPr="00F30AFD" w:rsidRDefault="00802A6E" w:rsidP="003A2847">
      <w:pPr>
        <w:spacing w:line="400" w:lineRule="exact"/>
        <w:ind w:left="1512" w:right="57" w:hanging="432"/>
        <w:jc w:val="both"/>
        <w:rPr>
          <w:rFonts w:ascii="標楷體" w:eastAsia="標楷體" w:hAnsi="標楷體"/>
          <w:sz w:val="28"/>
          <w:szCs w:val="28"/>
        </w:rPr>
      </w:pPr>
      <w:r w:rsidRPr="00802A6E">
        <w:rPr>
          <w:rFonts w:ascii="標楷體" w:eastAsia="標楷體" w:hAnsi="標楷體" w:hint="eastAsia"/>
          <w:color w:val="4472C4" w:themeColor="accent1"/>
          <w:sz w:val="28"/>
          <w:szCs w:val="28"/>
        </w:rPr>
        <w:t>■</w:t>
      </w:r>
      <w:r w:rsidR="003A2847" w:rsidRPr="00F30AFD">
        <w:rPr>
          <w:rFonts w:ascii="標楷體" w:eastAsia="標楷體" w:hAnsi="標楷體" w:hint="eastAsia"/>
          <w:sz w:val="28"/>
          <w:szCs w:val="28"/>
        </w:rPr>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或特別休假，廠商無須指派人員代理。</w:t>
      </w:r>
    </w:p>
    <w:p w14:paraId="22A28C8C"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□(3)廠商無須指派人員代理。</w:t>
      </w:r>
    </w:p>
    <w:p w14:paraId="50F69367"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□(4)</w:t>
      </w:r>
      <w:r w:rsidRPr="00F30AFD">
        <w:rPr>
          <w:rFonts w:ascii="標楷體" w:eastAsia="標楷體" w:hint="eastAsia"/>
          <w:sz w:val="28"/>
          <w:szCs w:val="28"/>
        </w:rPr>
        <w:t>其他</w:t>
      </w:r>
      <w:r w:rsidRPr="00F30AFD">
        <w:rPr>
          <w:rFonts w:ascii="標楷體" w:eastAsia="標楷體" w:hAnsi="標楷體" w:hint="eastAsia"/>
          <w:sz w:val="28"/>
          <w:szCs w:val="28"/>
        </w:rPr>
        <w:t>：___________________</w:t>
      </w:r>
    </w:p>
    <w:p w14:paraId="1E81B2C5" w14:textId="77777777" w:rsidR="003A2847" w:rsidRPr="00F30AFD" w:rsidRDefault="003A2847" w:rsidP="003A2847">
      <w:pPr>
        <w:spacing w:line="400" w:lineRule="exact"/>
        <w:ind w:left="1078" w:right="57" w:firstLine="2"/>
        <w:jc w:val="both"/>
        <w:rPr>
          <w:rFonts w:ascii="標楷體" w:eastAsia="標楷體" w:hAnsi="標楷體"/>
          <w:sz w:val="28"/>
          <w:szCs w:val="28"/>
        </w:rPr>
      </w:pPr>
      <w:r w:rsidRPr="00F30AFD">
        <w:rPr>
          <w:rFonts w:ascii="標楷體" w:eastAsia="標楷體" w:hAnsi="標楷體" w:hint="eastAsia"/>
          <w:sz w:val="28"/>
          <w:szCs w:val="28"/>
        </w:rPr>
        <w:t>上開派駐勞工請假，其屬依法令不給付全部或部分薪資者，機關應比照扣除契約價金。</w:t>
      </w:r>
      <w:r w:rsidR="00647DDE" w:rsidRPr="00F30AFD">
        <w:rPr>
          <w:rFonts w:ascii="標楷體" w:eastAsia="標楷體" w:hAnsi="標楷體" w:hint="eastAsia"/>
          <w:sz w:val="28"/>
          <w:szCs w:val="28"/>
        </w:rPr>
        <w:t>另</w:t>
      </w:r>
      <w:r w:rsidRPr="00F30AFD">
        <w:rPr>
          <w:rFonts w:ascii="標楷體" w:eastAsia="標楷體" w:hAnsi="標楷體" w:hint="eastAsia"/>
          <w:sz w:val="28"/>
          <w:szCs w:val="28"/>
        </w:rPr>
        <w:t>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0B3F15A"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□(1)依每人每月薪資，除以___小時(由機關於招標時載明；未載明者，為240小時)為單價小時基準，乘以未派相當之勞工代理之時數。</w:t>
      </w:r>
    </w:p>
    <w:p w14:paraId="423EF5F8"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□(2)</w:t>
      </w:r>
      <w:r w:rsidR="006528E4" w:rsidRPr="00F30AFD">
        <w:rPr>
          <w:rFonts w:ascii="標楷體" w:eastAsia="標楷體" w:hAnsi="標楷體" w:hint="eastAsia"/>
          <w:sz w:val="28"/>
          <w:szCs w:val="28"/>
        </w:rPr>
        <w:t>依每人每月之契約價金</w:t>
      </w:r>
      <w:r w:rsidR="006528E4" w:rsidRPr="00F30AFD">
        <w:rPr>
          <w:rFonts w:ascii="標楷體" w:eastAsia="標楷體" w:hAnsi="標楷體" w:cs="標楷體" w:hint="eastAsia"/>
          <w:sz w:val="28"/>
        </w:rPr>
        <w:t>扣除</w:t>
      </w:r>
      <w:r w:rsidR="006528E4" w:rsidRPr="00F30AFD">
        <w:rPr>
          <w:rFonts w:ascii="標楷體" w:eastAsia="標楷體" w:hAnsi="標楷體" w:hint="eastAsia"/>
          <w:sz w:val="28"/>
          <w:szCs w:val="28"/>
        </w:rPr>
        <w:t>廠商應提繳之勞工退休金、勞工保險費、就業保險費、工資墊償基金、勞工職業災害保險費、全民健保費、廠商管理費、利潤及稅捐，除以___小時(由機關於招標時載明；未載明者，為240小時)為單價小時基準，乘以未派相當之勞工代理之時數</w:t>
      </w:r>
      <w:r w:rsidRPr="00F30AFD">
        <w:rPr>
          <w:rFonts w:ascii="標楷體" w:eastAsia="標楷體" w:hAnsi="標楷體" w:hint="eastAsia"/>
          <w:sz w:val="28"/>
          <w:szCs w:val="28"/>
        </w:rPr>
        <w:t>。</w:t>
      </w:r>
    </w:p>
    <w:p w14:paraId="046EF0B5"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□(3)其他：_________________________。</w:t>
      </w:r>
    </w:p>
    <w:p w14:paraId="2F14F96A" w14:textId="77777777" w:rsidR="000370B5" w:rsidRPr="00F30AFD" w:rsidRDefault="000370B5" w:rsidP="000370B5">
      <w:pPr>
        <w:spacing w:line="400" w:lineRule="exact"/>
        <w:ind w:left="1135" w:hanging="851"/>
        <w:jc w:val="both"/>
        <w:rPr>
          <w:rFonts w:ascii="標楷體" w:eastAsia="標楷體"/>
          <w:sz w:val="28"/>
        </w:rPr>
      </w:pPr>
      <w:r w:rsidRPr="00F30AFD">
        <w:rPr>
          <w:rFonts w:ascii="標楷體" w:eastAsia="標楷體" w:hint="eastAsia"/>
          <w:sz w:val="28"/>
        </w:rPr>
        <w:t>(十七)合作社社員權益保障（非屬僱傭關係之社員適用）：</w:t>
      </w:r>
    </w:p>
    <w:p w14:paraId="52B1310C"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sz w:val="28"/>
        </w:rPr>
        <w:t>1.</w:t>
      </w:r>
      <w:r w:rsidRPr="00F30AFD">
        <w:rPr>
          <w:rFonts w:ascii="標楷體" w:eastAsia="標楷體"/>
          <w:sz w:val="28"/>
        </w:rPr>
        <w:tab/>
      </w:r>
      <w:r w:rsidR="009F1CCE" w:rsidRPr="00F30AFD">
        <w:rPr>
          <w:rFonts w:ascii="標楷體" w:eastAsia="標楷體" w:hAnsi="標楷體"/>
          <w:sz w:val="28"/>
        </w:rPr>
        <w:t>提供勞務之社員，合作社應輔導其加入職業工會辦理勞工保險、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F30AFD">
        <w:rPr>
          <w:rFonts w:ascii="標楷體" w:eastAsia="標楷體" w:hint="eastAsia"/>
          <w:sz w:val="28"/>
        </w:rPr>
        <w:t>。</w:t>
      </w:r>
    </w:p>
    <w:p w14:paraId="72B37585"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hint="eastAsia"/>
          <w:sz w:val="28"/>
        </w:rPr>
        <w:lastRenderedPageBreak/>
        <w:t>2.</w:t>
      </w:r>
      <w:r w:rsidRPr="00F30AFD">
        <w:rPr>
          <w:rFonts w:ascii="標楷體" w:eastAsia="標楷體" w:hint="eastAsia"/>
          <w:sz w:val="28"/>
        </w:rPr>
        <w:tab/>
        <w:t>提供</w:t>
      </w:r>
      <w:r w:rsidRPr="00F30AFD">
        <w:rPr>
          <w:rFonts w:ascii="標楷體" w:eastAsia="標楷體" w:hAnsi="標楷體" w:hint="eastAsia"/>
          <w:sz w:val="28"/>
        </w:rPr>
        <w:t>勞務</w:t>
      </w:r>
      <w:r w:rsidRPr="00F30AFD">
        <w:rPr>
          <w:rFonts w:ascii="標楷體" w:eastAsia="標楷體" w:hint="eastAsia"/>
          <w:sz w:val="28"/>
        </w:rPr>
        <w:t>之社員，其權利義務除依合作社法規定辦理外，應提出社員(代表)大會通過之社員勞務條件規章(名稱合作社得自行訂定)，明訂工作規範、教育訓練、福利制度等辦法，但各機關得於招標文件視個案增訂其需用條件（例如工作時數、休息日等）。</w:t>
      </w:r>
    </w:p>
    <w:p w14:paraId="69B05930"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hint="eastAsia"/>
          <w:sz w:val="28"/>
        </w:rPr>
        <w:t>3.</w:t>
      </w:r>
      <w:r w:rsidRPr="00F30AFD">
        <w:rPr>
          <w:rFonts w:ascii="標楷體" w:eastAsia="標楷體" w:hint="eastAsia"/>
          <w:sz w:val="28"/>
        </w:rPr>
        <w:tab/>
        <w:t>在機關提供勞務之社員(含原駐點人員加入合作社為社員者)權益保障：（由機關衡酌個案情形於招標時勾選）</w:t>
      </w:r>
    </w:p>
    <w:p w14:paraId="2409C14B" w14:textId="1458DBF8" w:rsidR="00533AA5" w:rsidRPr="00F30AFD" w:rsidRDefault="00802A6E" w:rsidP="00533AA5">
      <w:pPr>
        <w:spacing w:line="400" w:lineRule="exact"/>
        <w:ind w:left="1512" w:right="57" w:hanging="432"/>
        <w:jc w:val="both"/>
        <w:rPr>
          <w:rFonts w:ascii="標楷體" w:eastAsia="標楷體"/>
          <w:sz w:val="28"/>
        </w:rPr>
      </w:pPr>
      <w:r w:rsidRPr="00F30AFD">
        <w:rPr>
          <w:rFonts w:ascii="標楷體" w:eastAsia="標楷體" w:hint="eastAsia"/>
          <w:sz w:val="28"/>
        </w:rPr>
        <w:t>□</w:t>
      </w:r>
      <w:r w:rsidR="00533AA5" w:rsidRPr="00F30AFD">
        <w:rPr>
          <w:rFonts w:ascii="標楷體" w:eastAsia="標楷體" w:hint="eastAsia"/>
          <w:sz w:val="28"/>
        </w:rPr>
        <w:t>(1)社員</w:t>
      </w:r>
      <w:r w:rsidR="00533AA5" w:rsidRPr="00F30AFD">
        <w:rPr>
          <w:rFonts w:ascii="標楷體" w:eastAsia="標楷體" w:hAnsi="標楷體" w:hint="eastAsia"/>
          <w:sz w:val="28"/>
          <w:szCs w:val="28"/>
        </w:rPr>
        <w:t>勞務</w:t>
      </w:r>
      <w:r w:rsidR="00533AA5" w:rsidRPr="00F30AFD">
        <w:rPr>
          <w:rFonts w:ascii="標楷體" w:eastAsia="標楷體" w:hint="eastAsia"/>
          <w:sz w:val="28"/>
        </w:rPr>
        <w:t>報酬</w:t>
      </w:r>
      <w:r w:rsidR="00533AA5" w:rsidRPr="00F30AFD">
        <w:rPr>
          <w:rFonts w:ascii="標楷體" w:eastAsia="標楷體" w:hAnsi="標楷體" w:hint="eastAsia"/>
          <w:kern w:val="0"/>
          <w:sz w:val="28"/>
          <w:szCs w:val="22"/>
        </w:rPr>
        <w:t>如下（由機關於招標時勾選，未勾選者，按社員計酬方式認定）（遇契約價金總額經議減價而確定者，報酬亦不隨之調整），履約期間如涉最低工資調整，致社員報酬低於最低工資1.1倍者，合作社應配合調整社員報酬，</w:t>
      </w:r>
      <w:r w:rsidR="00533AA5" w:rsidRPr="00F30AFD">
        <w:rPr>
          <w:rFonts w:ascii="標楷體" w:eastAsia="標楷體" w:hAnsi="標楷體" w:hint="eastAsia"/>
          <w:kern w:val="0"/>
          <w:sz w:val="28"/>
          <w:szCs w:val="28"/>
        </w:rPr>
        <w:t>機關</w:t>
      </w:r>
      <w:r w:rsidR="00533AA5" w:rsidRPr="00F30AFD">
        <w:rPr>
          <w:rFonts w:ascii="標楷體" w:eastAsia="標楷體" w:hAnsi="標楷體" w:hint="eastAsia"/>
          <w:kern w:val="0"/>
          <w:sz w:val="28"/>
          <w:szCs w:val="22"/>
        </w:rPr>
        <w:t>並依第4條第7款辦理</w:t>
      </w:r>
      <w:r w:rsidR="00533AA5" w:rsidRPr="00F30AFD">
        <w:rPr>
          <w:rFonts w:ascii="標楷體" w:eastAsia="標楷體" w:hint="eastAsia"/>
          <w:sz w:val="28"/>
        </w:rPr>
        <w:t>：</w:t>
      </w:r>
    </w:p>
    <w:p w14:paraId="25490F99" w14:textId="77777777" w:rsidR="00533AA5" w:rsidRPr="00F30AFD" w:rsidRDefault="00533AA5" w:rsidP="00533AA5">
      <w:pPr>
        <w:spacing w:line="400" w:lineRule="exact"/>
        <w:ind w:left="1680" w:hanging="280"/>
        <w:jc w:val="both"/>
        <w:rPr>
          <w:rFonts w:ascii="標楷體" w:eastAsia="標楷體"/>
          <w:sz w:val="28"/>
        </w:rPr>
      </w:pPr>
      <w:r w:rsidRPr="00F30AFD">
        <w:rPr>
          <w:rFonts w:ascii="標楷體" w:eastAsia="標楷體" w:hint="eastAsia"/>
          <w:sz w:val="28"/>
        </w:rPr>
        <w:t>□按月計酬。</w:t>
      </w:r>
      <w:r w:rsidRPr="00F30AFD">
        <w:rPr>
          <w:rFonts w:ascii="標楷體" w:eastAsia="標楷體" w:hAnsi="標楷體" w:hint="eastAsia"/>
          <w:sz w:val="28"/>
        </w:rPr>
        <w:t>其勞務</w:t>
      </w:r>
      <w:r w:rsidRPr="00F30AFD">
        <w:rPr>
          <w:rFonts w:ascii="標楷體" w:eastAsia="標楷體" w:hint="eastAsia"/>
          <w:sz w:val="28"/>
        </w:rPr>
        <w:t>報酬</w:t>
      </w:r>
      <w:bookmarkStart w:id="4" w:name="_Hlk184135644"/>
      <w:r w:rsidRPr="00F30AFD">
        <w:rPr>
          <w:rFonts w:ascii="標楷體" w:eastAsia="標楷體" w:hAnsi="標楷體" w:hint="eastAsia"/>
          <w:kern w:val="0"/>
          <w:sz w:val="28"/>
          <w:szCs w:val="22"/>
        </w:rPr>
        <w:t>應高於最低工資1.1倍，至少為__________元（</w:t>
      </w:r>
      <w:bookmarkEnd w:id="4"/>
      <w:r w:rsidRPr="00F30AFD">
        <w:rPr>
          <w:rFonts w:ascii="標楷體" w:eastAsia="標楷體" w:hint="eastAsia"/>
          <w:sz w:val="28"/>
        </w:rPr>
        <w:t>由</w:t>
      </w:r>
      <w:r w:rsidRPr="00F30AFD">
        <w:rPr>
          <w:rFonts w:ascii="標楷體" w:eastAsia="標楷體" w:hAnsi="標楷體" w:hint="eastAsia"/>
          <w:kern w:val="0"/>
          <w:sz w:val="28"/>
          <w:szCs w:val="22"/>
        </w:rPr>
        <w:t>機關於招標時載明，應高於最低工資1.1倍；如載明數額未高於1.1倍者，該約定無效，其數額為最低工資1.1倍，未載明者亦同）</w:t>
      </w:r>
      <w:r w:rsidRPr="00F30AFD">
        <w:rPr>
          <w:rFonts w:ascii="標楷體" w:eastAsia="標楷體" w:hint="eastAsia"/>
          <w:sz w:val="28"/>
        </w:rPr>
        <w:t>。提供服務期間如不足1個月，以每月勞務報酬除以當月日曆天數後，按實際工作日數(含期間之休息日及例假日)比例核算。</w:t>
      </w:r>
    </w:p>
    <w:p w14:paraId="26FA610B" w14:textId="12D3385C" w:rsidR="006D76BD" w:rsidRPr="00F30AFD" w:rsidRDefault="00533AA5" w:rsidP="006D76BD">
      <w:pPr>
        <w:spacing w:line="400" w:lineRule="exact"/>
        <w:ind w:left="1680" w:hanging="280"/>
        <w:jc w:val="both"/>
        <w:rPr>
          <w:rFonts w:ascii="標楷體" w:eastAsia="標楷體"/>
          <w:sz w:val="28"/>
        </w:rPr>
      </w:pPr>
      <w:r w:rsidRPr="00F30AFD">
        <w:rPr>
          <w:rFonts w:ascii="標楷體" w:eastAsia="標楷體" w:hint="eastAsia"/>
          <w:sz w:val="28"/>
        </w:rPr>
        <w:t>□按日計酬。每日勞務報酬</w:t>
      </w:r>
      <w:r w:rsidRPr="00F30AFD">
        <w:rPr>
          <w:rFonts w:ascii="標楷體" w:eastAsia="標楷體" w:hAnsi="標楷體" w:hint="eastAsia"/>
          <w:kern w:val="0"/>
          <w:sz w:val="28"/>
          <w:szCs w:val="22"/>
        </w:rPr>
        <w:t>，於法定正常工作時間內應高於最低工資法之每小時最低工資1.1倍乘以每日工作時數之金額，至少</w:t>
      </w:r>
      <w:r w:rsidRPr="00F30AFD">
        <w:rPr>
          <w:rFonts w:ascii="標楷體" w:eastAsia="標楷體" w:hAnsi="標楷體" w:hint="eastAsia"/>
          <w:kern w:val="0"/>
          <w:sz w:val="28"/>
          <w:szCs w:val="28"/>
        </w:rPr>
        <w:t>為</w:t>
      </w:r>
      <w:r w:rsidRPr="00F30AFD">
        <w:rPr>
          <w:rFonts w:ascii="標楷體" w:eastAsia="標楷體" w:hint="eastAsia"/>
          <w:sz w:val="28"/>
        </w:rPr>
        <w:t>____________元（由機關於招標時載明</w:t>
      </w:r>
      <w:r w:rsidRPr="00F30AFD">
        <w:rPr>
          <w:rFonts w:ascii="標楷體" w:eastAsia="標楷體" w:hAnsi="標楷體" w:hint="eastAsia"/>
          <w:kern w:val="0"/>
          <w:sz w:val="28"/>
          <w:szCs w:val="22"/>
        </w:rPr>
        <w:t>，</w:t>
      </w:r>
      <w:r w:rsidRPr="00F30AFD">
        <w:rPr>
          <w:rFonts w:ascii="標楷體" w:eastAsia="標楷體" w:hint="eastAsia"/>
          <w:sz w:val="28"/>
        </w:rPr>
        <w:t>於法定正常工作時間內</w:t>
      </w:r>
      <w:r w:rsidRPr="00F30AFD">
        <w:rPr>
          <w:rFonts w:ascii="標楷體" w:eastAsia="標楷體" w:hAnsi="標楷體" w:hint="eastAsia"/>
          <w:kern w:val="0"/>
          <w:sz w:val="28"/>
          <w:szCs w:val="22"/>
        </w:rPr>
        <w:t>應高於最低工資法之每小時最低工資1.1倍乘以每日工作時數之金額；如載明數額未高於該金額者，該約定無效，其數額為最低工資法之每小時最低工資1.1倍</w:t>
      </w:r>
      <w:r w:rsidRPr="00F30AFD">
        <w:rPr>
          <w:rFonts w:ascii="標楷體" w:eastAsia="標楷體" w:hint="eastAsia"/>
          <w:sz w:val="28"/>
        </w:rPr>
        <w:t>乘以</w:t>
      </w:r>
      <w:r w:rsidRPr="00F30AFD">
        <w:rPr>
          <w:rFonts w:ascii="標楷體" w:eastAsia="標楷體" w:hAnsi="標楷體" w:hint="eastAsia"/>
          <w:kern w:val="0"/>
          <w:sz w:val="28"/>
          <w:szCs w:val="22"/>
        </w:rPr>
        <w:t>每日</w:t>
      </w:r>
      <w:r w:rsidRPr="00F30AFD">
        <w:rPr>
          <w:rFonts w:ascii="標楷體" w:eastAsia="標楷體" w:hint="eastAsia"/>
          <w:sz w:val="28"/>
        </w:rPr>
        <w:t>工作時數之金額</w:t>
      </w:r>
      <w:r w:rsidRPr="00F30AFD">
        <w:rPr>
          <w:rFonts w:ascii="標楷體" w:eastAsia="標楷體" w:hAnsi="標楷體" w:hint="eastAsia"/>
          <w:kern w:val="0"/>
          <w:sz w:val="28"/>
          <w:szCs w:val="22"/>
        </w:rPr>
        <w:t>，未載明者亦同</w:t>
      </w:r>
      <w:r w:rsidRPr="00F30AFD">
        <w:rPr>
          <w:rFonts w:ascii="標楷體" w:eastAsia="標楷體" w:hint="eastAsia"/>
          <w:sz w:val="28"/>
        </w:rPr>
        <w:t>）。</w:t>
      </w:r>
    </w:p>
    <w:p w14:paraId="121CE099" w14:textId="7B4B3A59" w:rsidR="00F1683B" w:rsidRPr="00F30AFD" w:rsidRDefault="00533AA5">
      <w:pPr>
        <w:spacing w:line="400" w:lineRule="exact"/>
        <w:ind w:left="1680" w:hanging="280"/>
        <w:jc w:val="both"/>
        <w:rPr>
          <w:rFonts w:ascii="標楷體" w:eastAsia="標楷體"/>
          <w:sz w:val="28"/>
        </w:rPr>
      </w:pPr>
      <w:r w:rsidRPr="00F30AFD">
        <w:rPr>
          <w:rFonts w:ascii="標楷體" w:eastAsia="標楷體" w:hint="eastAsia"/>
          <w:sz w:val="28"/>
        </w:rPr>
        <w:t>□按時計酬。每小時勞務報酬</w:t>
      </w:r>
      <w:r w:rsidRPr="00F30AFD">
        <w:rPr>
          <w:rFonts w:ascii="標楷體" w:eastAsia="標楷體" w:hAnsi="標楷體" w:hint="eastAsia"/>
          <w:kern w:val="0"/>
          <w:sz w:val="28"/>
          <w:szCs w:val="22"/>
        </w:rPr>
        <w:t>應高於最低工資法之每小時最低工資1.1倍，至少</w:t>
      </w:r>
      <w:r w:rsidRPr="00F30AFD">
        <w:rPr>
          <w:rFonts w:ascii="標楷體" w:eastAsia="標楷體" w:hAnsi="標楷體" w:hint="eastAsia"/>
          <w:kern w:val="0"/>
          <w:sz w:val="28"/>
          <w:szCs w:val="28"/>
        </w:rPr>
        <w:t>為</w:t>
      </w:r>
      <w:r w:rsidRPr="00F30AFD">
        <w:rPr>
          <w:rFonts w:ascii="標楷體" w:eastAsia="標楷體" w:hint="eastAsia"/>
          <w:sz w:val="28"/>
        </w:rPr>
        <w:t>__________元（由機關於招標時載明</w:t>
      </w:r>
      <w:r w:rsidRPr="00F30AFD">
        <w:rPr>
          <w:rFonts w:ascii="標楷體" w:eastAsia="標楷體" w:hAnsi="標楷體" w:hint="eastAsia"/>
          <w:kern w:val="0"/>
          <w:sz w:val="28"/>
          <w:szCs w:val="22"/>
        </w:rPr>
        <w:t>，應高於最低工資法之每小時最低工資1.1倍；如載明數額未高於1.1倍者，該約定無效，其數額為最低工資法之每小時最低工資1.1倍，未載明者亦同</w:t>
      </w:r>
      <w:r w:rsidRPr="00F30AFD">
        <w:rPr>
          <w:rFonts w:ascii="標楷體" w:eastAsia="標楷體" w:hint="eastAsia"/>
          <w:sz w:val="28"/>
        </w:rPr>
        <w:t>）。</w:t>
      </w:r>
    </w:p>
    <w:p w14:paraId="1895EB77" w14:textId="4BF85D37" w:rsidR="0011078C" w:rsidRPr="00F30AFD" w:rsidRDefault="0011078C">
      <w:pPr>
        <w:spacing w:line="400" w:lineRule="exact"/>
        <w:ind w:left="1512" w:right="57" w:hanging="432"/>
        <w:jc w:val="both"/>
        <w:rPr>
          <w:rFonts w:ascii="標楷體" w:eastAsia="標楷體"/>
          <w:sz w:val="28"/>
        </w:rPr>
      </w:pPr>
      <w:r w:rsidRPr="00F30AFD">
        <w:rPr>
          <w:rFonts w:ascii="標楷體" w:eastAsia="標楷體" w:hint="eastAsia"/>
          <w:sz w:val="28"/>
        </w:rPr>
        <w:t>(2)合作社與提供勞務之社員不得有虛偽不實之情事，經機關發現者，機關應檢附具體事證，主動通知合作社主管機關依法查處。</w:t>
      </w:r>
    </w:p>
    <w:p w14:paraId="4A76E948" w14:textId="77777777" w:rsidR="000370B5" w:rsidRPr="00F30AFD" w:rsidRDefault="0011078C" w:rsidP="0011078C">
      <w:pPr>
        <w:spacing w:line="400" w:lineRule="exact"/>
        <w:ind w:left="1512" w:right="57" w:hanging="432"/>
        <w:jc w:val="both"/>
        <w:rPr>
          <w:rFonts w:ascii="標楷體" w:eastAsia="標楷體"/>
          <w:sz w:val="28"/>
        </w:rPr>
      </w:pPr>
      <w:r w:rsidRPr="00F30AFD">
        <w:rPr>
          <w:rFonts w:ascii="標楷體" w:eastAsia="標楷體" w:hint="eastAsia"/>
          <w:sz w:val="28"/>
        </w:rPr>
        <w:t>(3)合作社未依社員(代表)大會通過之社員勞務條件規章辦理，經社員發現者，社員得檢附具體事證向機關申訴</w:t>
      </w:r>
      <w:r w:rsidR="000370B5" w:rsidRPr="00F30AFD">
        <w:rPr>
          <w:rFonts w:ascii="標楷體" w:eastAsia="標楷體" w:hint="eastAsia"/>
          <w:sz w:val="28"/>
        </w:rPr>
        <w:t>。</w:t>
      </w:r>
    </w:p>
    <w:p w14:paraId="4EE039B6"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(4)</w:t>
      </w:r>
      <w:r w:rsidR="00110C17" w:rsidRPr="00F30AFD">
        <w:rPr>
          <w:rFonts w:ascii="標楷體" w:eastAsia="標楷體" w:hint="eastAsia"/>
          <w:sz w:val="28"/>
        </w:rPr>
        <w:t>機關每__個月(由機關於招標時載明；未載明者，為每1個月)定期抽訪提供勞務之社員，以瞭解合作社是否依約履行其保障社員</w:t>
      </w:r>
      <w:r w:rsidR="00110C17" w:rsidRPr="00F30AFD">
        <w:rPr>
          <w:rFonts w:ascii="標楷體" w:eastAsia="標楷體" w:hint="eastAsia"/>
          <w:sz w:val="28"/>
        </w:rPr>
        <w:lastRenderedPageBreak/>
        <w:t>權益之義務</w:t>
      </w:r>
      <w:r w:rsidRPr="00F30AFD">
        <w:rPr>
          <w:rFonts w:ascii="標楷體" w:eastAsia="標楷體" w:hint="eastAsia"/>
          <w:sz w:val="28"/>
        </w:rPr>
        <w:t>。</w:t>
      </w:r>
    </w:p>
    <w:p w14:paraId="0B12CAB2"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(5)機關發現合作社未依約履行保障社員權益之義務，經查證屬實，除有不可抗力或不可歸責於合作社事由者外，依本</w:t>
      </w:r>
      <w:r w:rsidR="008B1514" w:rsidRPr="00F30AFD">
        <w:rPr>
          <w:rFonts w:ascii="標楷體" w:eastAsia="標楷體" w:hint="eastAsia"/>
          <w:sz w:val="28"/>
        </w:rPr>
        <w:t>子</w:t>
      </w:r>
      <w:r w:rsidRPr="00F30AFD">
        <w:rPr>
          <w:rFonts w:ascii="標楷體" w:eastAsia="標楷體" w:hint="eastAsia"/>
          <w:sz w:val="28"/>
        </w:rPr>
        <w:t>目約定計算違約金，如有減省費用或不當利益情形，扣減或追償契約價金。本</w:t>
      </w:r>
      <w:r w:rsidR="008B1514" w:rsidRPr="00F30AFD">
        <w:rPr>
          <w:rFonts w:ascii="標楷體" w:eastAsia="標楷體" w:hint="eastAsia"/>
          <w:sz w:val="28"/>
        </w:rPr>
        <w:t>子</w:t>
      </w:r>
      <w:r w:rsidRPr="00F30AFD">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6AF6BE64" w14:textId="77777777" w:rsidR="000370B5" w:rsidRPr="00F30AFD" w:rsidRDefault="000370B5" w:rsidP="000370B5">
      <w:pPr>
        <w:spacing w:line="400" w:lineRule="exact"/>
        <w:ind w:left="1876" w:hanging="378"/>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未依第3目</w:t>
      </w:r>
      <w:r w:rsidR="0011078C" w:rsidRPr="00F30AFD">
        <w:rPr>
          <w:rFonts w:ascii="標楷體" w:eastAsia="標楷體" w:hint="eastAsia"/>
          <w:sz w:val="28"/>
        </w:rPr>
        <w:t>第1子目（適用勾選本子目選項者）至第3子目</w:t>
      </w:r>
      <w:r w:rsidRPr="00F30AFD">
        <w:rPr>
          <w:rFonts w:ascii="標楷體" w:eastAsia="標楷體" w:hint="eastAsia"/>
          <w:sz w:val="28"/>
        </w:rPr>
        <w:t>或約定辦理者，每一人依每一事件計罰1點，限期改正仍未改正者，按次連續計罰。</w:t>
      </w:r>
    </w:p>
    <w:p w14:paraId="16F2F738" w14:textId="77777777" w:rsidR="000370B5" w:rsidRPr="00F30AFD" w:rsidRDefault="000370B5" w:rsidP="000370B5">
      <w:pPr>
        <w:spacing w:line="400" w:lineRule="exact"/>
        <w:ind w:left="1876" w:hanging="378"/>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 xml:space="preserve">其他：_________ </w:t>
      </w:r>
    </w:p>
    <w:p w14:paraId="0202E09C"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436F7C2A"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(7)提供勞務之社員如遭受機關所屬人員性騷擾</w:t>
      </w:r>
      <w:r w:rsidR="00974C54" w:rsidRPr="00F30AFD">
        <w:rPr>
          <w:rFonts w:ascii="標楷體" w:eastAsia="標楷體" w:hAnsi="標楷體" w:hint="eastAsia"/>
          <w:sz w:val="28"/>
        </w:rPr>
        <w:t>或職場不法侵害</w:t>
      </w:r>
      <w:r w:rsidRPr="00F30AFD">
        <w:rPr>
          <w:rFonts w:ascii="標楷體" w:eastAsia="標楷體" w:hint="eastAsia"/>
          <w:sz w:val="28"/>
        </w:rPr>
        <w:t>時，經調查屬實，機關應對所屬人員懲處，並將結果告知合作社及當事人。</w:t>
      </w:r>
    </w:p>
    <w:p w14:paraId="26FB39A5"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(8)機關不得自行招募人員，再轉加入合作社為社員於機關提供勞務，亦不得要求合作社指定特定人員於機關提供勞務。</w:t>
      </w:r>
    </w:p>
    <w:p w14:paraId="0EDF2604" w14:textId="65184A6A" w:rsidR="002716D6" w:rsidRPr="00F30AFD" w:rsidRDefault="002716D6" w:rsidP="000370B5">
      <w:pPr>
        <w:spacing w:line="400" w:lineRule="exact"/>
        <w:ind w:left="1512" w:right="57" w:hanging="432"/>
        <w:jc w:val="both"/>
        <w:rPr>
          <w:rFonts w:ascii="標楷體" w:eastAsia="標楷體"/>
          <w:sz w:val="28"/>
        </w:rPr>
      </w:pPr>
      <w:r w:rsidRPr="00F30AFD">
        <w:rPr>
          <w:rFonts w:ascii="標楷體" w:eastAsia="標楷體"/>
          <w:sz w:val="28"/>
        </w:rPr>
        <w:t>(9)</w:t>
      </w:r>
      <w:r w:rsidRPr="00F30AFD">
        <w:rPr>
          <w:rFonts w:ascii="標楷體" w:eastAsia="標楷體" w:hint="eastAsia"/>
          <w:sz w:val="28"/>
        </w:rPr>
        <w:t>機關得依勞動部訂定之「勞動合作社勞動檢查之勞動契約認定參考說明」、「勞動契約認定指導原則」及「勞動契約從屬性判斷檢核表」認定合作社與提供勞務之社員之關係。其經認定屬僱傭關係者，適用本條第</w:t>
      </w:r>
      <w:r w:rsidR="007B3CBA" w:rsidRPr="00F30AFD">
        <w:rPr>
          <w:rFonts w:ascii="標楷體" w:eastAsia="標楷體"/>
          <w:sz w:val="28"/>
        </w:rPr>
        <w:t>16</w:t>
      </w:r>
      <w:r w:rsidRPr="00F30AFD">
        <w:rPr>
          <w:rFonts w:ascii="標楷體" w:eastAsia="標楷體" w:hint="eastAsia"/>
          <w:sz w:val="28"/>
        </w:rPr>
        <w:t>款約定。倘有認定疑義或爭議者，得洽請當地勞動檢查單位協助提供專業意見。</w:t>
      </w:r>
    </w:p>
    <w:p w14:paraId="21C22E5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w:t>
      </w:r>
      <w:r w:rsidR="000370B5" w:rsidRPr="00F30AFD">
        <w:rPr>
          <w:rFonts w:ascii="標楷體" w:eastAsia="標楷體" w:hint="eastAsia"/>
          <w:sz w:val="28"/>
        </w:rPr>
        <w:t>八</w:t>
      </w:r>
      <w:r w:rsidRPr="00F30AFD">
        <w:rPr>
          <w:rFonts w:ascii="標楷體" w:eastAsia="標楷體" w:hint="eastAsia"/>
          <w:sz w:val="28"/>
        </w:rPr>
        <w:t>)其他(由機關擇需要者於招標時載明)：</w:t>
      </w:r>
    </w:p>
    <w:p w14:paraId="31786CA3"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□廠商所提出之圖樣及書表內對於施工期間之交通維持及安全衛生設施經費應以量化方式編列。</w:t>
      </w:r>
    </w:p>
    <w:p w14:paraId="73EC896C"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□廠商履約期間，應於每月5日前向機關提送工作月報，其內容包括工作事項、工作進度、工作人數及時數、異常狀況及因應對策等。</w:t>
      </w:r>
    </w:p>
    <w:p w14:paraId="5460D6C4"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□廠商實際提供服務人員應於完成之圖樣及書表上簽署，並依法辦理相關簽證。所稱圖樣及書表，包括其工作提出之預算書、設計圖、規範、施工說明書及其他依法令及契約應提出之文件。</w:t>
      </w:r>
    </w:p>
    <w:p w14:paraId="221BF1A6"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□與本契約有關之證照，依法規應以機關名義申請，而由廠商代為提</w:t>
      </w:r>
      <w:r w:rsidRPr="00F30AFD">
        <w:rPr>
          <w:rFonts w:ascii="標楷體" w:eastAsia="標楷體" w:hint="eastAsia"/>
          <w:sz w:val="28"/>
        </w:rPr>
        <w:lastRenderedPageBreak/>
        <w:t>出申請者，其所需規費由機關負擔。</w:t>
      </w:r>
    </w:p>
    <w:p w14:paraId="25123BFB" w14:textId="77777777" w:rsidR="002C190D" w:rsidRPr="00F30AFD" w:rsidRDefault="002C190D">
      <w:pPr>
        <w:spacing w:line="400" w:lineRule="exact"/>
        <w:ind w:left="1418" w:right="57" w:hanging="284"/>
        <w:jc w:val="both"/>
        <w:rPr>
          <w:rFonts w:ascii="標楷體" w:eastAsia="標楷體" w:hAnsi="Arial"/>
          <w:sz w:val="28"/>
        </w:rPr>
      </w:pPr>
      <w:r w:rsidRPr="00F30AFD">
        <w:rPr>
          <w:rFonts w:ascii="標楷體" w:eastAsia="標楷體" w:hint="eastAsia"/>
          <w:sz w:val="28"/>
        </w:rPr>
        <w:t>□廠商</w:t>
      </w:r>
      <w:r w:rsidRPr="00F30AFD">
        <w:rPr>
          <w:rFonts w:ascii="標楷體" w:eastAsia="標楷體" w:hAnsi="Arial" w:hint="eastAsia"/>
          <w:sz w:val="28"/>
        </w:rPr>
        <w:t>所擬定之招標文件，其內容不得有不當限制競爭之情形。其有</w:t>
      </w:r>
      <w:r w:rsidRPr="00F30AFD">
        <w:rPr>
          <w:rFonts w:ascii="標楷體" w:eastAsia="標楷體" w:hint="eastAsia"/>
          <w:sz w:val="28"/>
        </w:rPr>
        <w:t>要求或提及特定之商標或商名、專利、設計或型式、特定來源地、生產者或供應者之情形時，應於提送履約成果文件上敘明理由。</w:t>
      </w:r>
    </w:p>
    <w:p w14:paraId="4793DB62" w14:textId="77777777" w:rsidR="00AF62EC" w:rsidRPr="00F30AFD" w:rsidRDefault="00AF62EC">
      <w:pPr>
        <w:spacing w:line="400" w:lineRule="exact"/>
        <w:ind w:left="1418" w:right="57" w:hanging="284"/>
        <w:jc w:val="both"/>
        <w:rPr>
          <w:rFonts w:ascii="標楷體" w:eastAsia="標楷體"/>
          <w:sz w:val="28"/>
        </w:rPr>
      </w:pPr>
      <w:r w:rsidRPr="00F30AFD">
        <w:rPr>
          <w:rFonts w:ascii="標楷體" w:eastAsia="標楷體" w:hint="eastAsia"/>
          <w:sz w:val="28"/>
        </w:rPr>
        <w:t>□履約標的涉及國家安全資訊、國家機密資訊、國家安全技術、國家機密技術之領域，不允許未具中華民國國民身分者提供履約服務。</w:t>
      </w:r>
    </w:p>
    <w:p w14:paraId="0E541838" w14:textId="77777777" w:rsidR="007E0E1C" w:rsidRPr="00F30AFD" w:rsidRDefault="00B153F6" w:rsidP="007E0E1C">
      <w:pPr>
        <w:spacing w:line="400" w:lineRule="exact"/>
        <w:ind w:left="1418" w:right="57" w:hanging="284"/>
        <w:jc w:val="both"/>
        <w:rPr>
          <w:rFonts w:ascii="標楷體" w:eastAsia="標楷體" w:hAnsi="標楷體"/>
          <w:sz w:val="28"/>
          <w:szCs w:val="28"/>
        </w:rPr>
      </w:pPr>
      <w:r w:rsidRPr="00F30AFD">
        <w:rPr>
          <w:rFonts w:ascii="標楷體" w:eastAsia="標楷體" w:hint="eastAsia"/>
          <w:sz w:val="28"/>
        </w:rPr>
        <w:t>□</w:t>
      </w:r>
      <w:r w:rsidR="0010133B" w:rsidRPr="00F30AFD">
        <w:rPr>
          <w:rFonts w:ascii="標楷體" w:eastAsia="標楷體" w:hAnsi="標楷體" w:hint="eastAsia"/>
          <w:sz w:val="28"/>
          <w:szCs w:val="28"/>
        </w:rPr>
        <w:t>關鍵基礎設施(或機關指定之設施)</w:t>
      </w:r>
      <w:r w:rsidR="007E0E1C" w:rsidRPr="00F30AFD">
        <w:rPr>
          <w:rFonts w:ascii="標楷體" w:eastAsia="標楷體" w:hAnsi="標楷體" w:hint="eastAsia"/>
          <w:sz w:val="28"/>
          <w:szCs w:val="28"/>
        </w:rPr>
        <w:t>人員管制特別約定：</w:t>
      </w:r>
    </w:p>
    <w:p w14:paraId="4B31D91C" w14:textId="77777777" w:rsidR="007E0E1C" w:rsidRPr="00F30AFD" w:rsidRDefault="007E0E1C" w:rsidP="007E0E1C">
      <w:pPr>
        <w:spacing w:line="400" w:lineRule="exact"/>
        <w:ind w:left="1765" w:right="57" w:hanging="284"/>
        <w:jc w:val="both"/>
        <w:rPr>
          <w:rFonts w:ascii="標楷體" w:eastAsia="標楷體" w:hAnsi="標楷體"/>
          <w:sz w:val="28"/>
          <w:szCs w:val="28"/>
        </w:rPr>
      </w:pPr>
      <w:r w:rsidRPr="00F30AFD">
        <w:rPr>
          <w:rFonts w:ascii="標楷體" w:eastAsia="標楷體" w:hAnsi="標楷體" w:hint="eastAsia"/>
          <w:sz w:val="28"/>
          <w:szCs w:val="28"/>
        </w:rPr>
        <w:t>1.</w:t>
      </w:r>
      <w:r w:rsidRPr="00F30AFD">
        <w:rPr>
          <w:rFonts w:ascii="標楷體" w:eastAsia="標楷體" w:hAnsi="標楷體"/>
          <w:sz w:val="28"/>
          <w:szCs w:val="28"/>
        </w:rPr>
        <w:tab/>
      </w:r>
      <w:r w:rsidRPr="00F30AFD">
        <w:rPr>
          <w:rFonts w:ascii="標楷體" w:eastAsia="標楷體" w:hAnsi="標楷體" w:hint="eastAsia"/>
          <w:sz w:val="28"/>
          <w:szCs w:val="28"/>
        </w:rPr>
        <w:t>本採購履約標的涉</w:t>
      </w:r>
      <w:r w:rsidR="0010133B" w:rsidRPr="00F30AFD">
        <w:rPr>
          <w:rFonts w:ascii="標楷體" w:eastAsia="標楷體" w:hAnsi="標楷體" w:hint="eastAsia"/>
          <w:sz w:val="28"/>
          <w:szCs w:val="28"/>
        </w:rPr>
        <w:t>關鍵基礎設施(或機關指定之設施)</w:t>
      </w:r>
      <w:r w:rsidRPr="00F30AFD">
        <w:rPr>
          <w:rFonts w:ascii="標楷體" w:eastAsia="標楷體" w:hAnsi="標楷體" w:hint="eastAsia"/>
          <w:sz w:val="28"/>
          <w:szCs w:val="28"/>
        </w:rPr>
        <w:t>，廠商及分包廠商之履約人員於進場或參與工作前，應</w:t>
      </w:r>
      <w:r w:rsidR="00B2022C" w:rsidRPr="00F30AFD">
        <w:rPr>
          <w:rFonts w:ascii="標楷體" w:eastAsia="標楷體" w:hAnsi="標楷體" w:hint="eastAsia"/>
          <w:sz w:val="28"/>
          <w:szCs w:val="28"/>
        </w:rPr>
        <w:t>配合機關之要求辦理適任性查核</w:t>
      </w:r>
      <w:r w:rsidRPr="00F30AFD">
        <w:rPr>
          <w:rFonts w:ascii="標楷體" w:eastAsia="標楷體" w:hAnsi="標楷體" w:hint="eastAsia"/>
          <w:sz w:val="28"/>
          <w:szCs w:val="28"/>
        </w:rPr>
        <w:t>經機關審核同意</w:t>
      </w:r>
      <w:r w:rsidR="00B2022C" w:rsidRPr="00F30AFD">
        <w:rPr>
          <w:rFonts w:ascii="標楷體" w:eastAsia="標楷體" w:hAnsi="標楷體" w:hint="eastAsia"/>
          <w:sz w:val="28"/>
          <w:szCs w:val="28"/>
        </w:rPr>
        <w:t>者</w:t>
      </w:r>
      <w:r w:rsidRPr="00F30AFD">
        <w:rPr>
          <w:rFonts w:ascii="標楷體" w:eastAsia="標楷體" w:hAnsi="標楷體" w:hint="eastAsia"/>
          <w:sz w:val="28"/>
          <w:szCs w:val="28"/>
        </w:rPr>
        <w:t>，始得進場或參與工作。屬臨時性進場者（例如送貨司機及其隨車人員）得免</w:t>
      </w:r>
      <w:r w:rsidR="00B2022C" w:rsidRPr="00F30AFD">
        <w:rPr>
          <w:rFonts w:ascii="標楷體" w:eastAsia="標楷體" w:hAnsi="標楷體" w:hint="eastAsia"/>
          <w:sz w:val="28"/>
          <w:szCs w:val="28"/>
        </w:rPr>
        <w:t>辦理查核</w:t>
      </w:r>
      <w:r w:rsidRPr="00F30AFD">
        <w:rPr>
          <w:rFonts w:ascii="標楷體" w:eastAsia="標楷體" w:hAnsi="標楷體" w:hint="eastAsia"/>
          <w:sz w:val="28"/>
          <w:szCs w:val="28"/>
        </w:rPr>
        <w:t>，但應接受</w:t>
      </w:r>
      <w:r w:rsidR="007675EB" w:rsidRPr="00F30AFD">
        <w:rPr>
          <w:rFonts w:ascii="標楷體" w:eastAsia="標楷體" w:hAnsi="標楷體" w:hint="eastAsia"/>
          <w:sz w:val="28"/>
          <w:szCs w:val="28"/>
        </w:rPr>
        <w:t>機關或其指定之單位或人員(例如但不限於專案管理單位)</w:t>
      </w:r>
      <w:r w:rsidRPr="00F30AFD">
        <w:rPr>
          <w:rFonts w:ascii="標楷體" w:eastAsia="標楷體" w:hAnsi="標楷體" w:hint="eastAsia"/>
          <w:sz w:val="28"/>
          <w:szCs w:val="28"/>
        </w:rPr>
        <w:t>全程陪同或監督管理。</w:t>
      </w:r>
    </w:p>
    <w:p w14:paraId="5262ECEC" w14:textId="77777777" w:rsidR="007E0E1C" w:rsidRPr="00F30AFD" w:rsidRDefault="007E0E1C" w:rsidP="007E0E1C">
      <w:pPr>
        <w:spacing w:line="400" w:lineRule="exact"/>
        <w:ind w:left="1765" w:right="57" w:hanging="284"/>
        <w:jc w:val="both"/>
        <w:rPr>
          <w:rFonts w:ascii="標楷體" w:eastAsia="標楷體" w:hAnsi="標楷體"/>
          <w:sz w:val="28"/>
          <w:szCs w:val="28"/>
        </w:rPr>
      </w:pPr>
      <w:r w:rsidRPr="00F30AFD">
        <w:rPr>
          <w:rFonts w:ascii="標楷體" w:eastAsia="標楷體" w:hAnsi="標楷體" w:hint="eastAsia"/>
          <w:sz w:val="28"/>
          <w:szCs w:val="28"/>
        </w:rPr>
        <w:t>2.廠商及分包廠商之履約人員執行工作，應接受</w:t>
      </w:r>
      <w:r w:rsidR="007675EB" w:rsidRPr="00F30AFD">
        <w:rPr>
          <w:rFonts w:ascii="標楷體" w:eastAsia="標楷體" w:hAnsi="標楷體" w:hint="eastAsia"/>
          <w:sz w:val="28"/>
          <w:szCs w:val="28"/>
        </w:rPr>
        <w:t>機關或其指定之單位或人員(例如但不限於專案管理單位)</w:t>
      </w:r>
      <w:r w:rsidRPr="00F30AFD">
        <w:rPr>
          <w:rFonts w:ascii="標楷體" w:eastAsia="標楷體" w:hAnsi="標楷體" w:hint="eastAsia"/>
          <w:sz w:val="28"/>
          <w:szCs w:val="28"/>
        </w:rPr>
        <w:t>全程陪同或監督管理。</w:t>
      </w:r>
    </w:p>
    <w:p w14:paraId="38280D33" w14:textId="4B2D824E" w:rsidR="00A24723" w:rsidRPr="00F30AFD" w:rsidRDefault="00A24723" w:rsidP="00DE6F1F">
      <w:pPr>
        <w:spacing w:line="400" w:lineRule="exact"/>
        <w:ind w:leftChars="472" w:left="1133"/>
        <w:jc w:val="both"/>
        <w:rPr>
          <w:rFonts w:ascii="標楷體" w:eastAsia="標楷體"/>
          <w:sz w:val="28"/>
        </w:rPr>
      </w:pPr>
      <w:r w:rsidRPr="00F30AFD">
        <w:rPr>
          <w:rFonts w:ascii="標楷體" w:eastAsia="標楷體" w:hint="eastAsia"/>
          <w:sz w:val="28"/>
        </w:rPr>
        <w:t>□</w:t>
      </w:r>
      <w:r w:rsidR="00B860CD" w:rsidRPr="00F30AFD">
        <w:rPr>
          <w:rFonts w:ascii="標楷體" w:eastAsia="標楷體" w:hint="eastAsia"/>
          <w:sz w:val="28"/>
        </w:rPr>
        <w:t>廠商履約提交照片，應提供照片原始電子檔：（機關於招標時載明）</w:t>
      </w:r>
    </w:p>
    <w:p w14:paraId="738F33D8" w14:textId="77777777" w:rsidR="00A24723" w:rsidRPr="00F30AFD" w:rsidRDefault="00A24723" w:rsidP="00DE6F1F">
      <w:pPr>
        <w:spacing w:line="400" w:lineRule="exact"/>
        <w:ind w:leftChars="590" w:left="1416"/>
        <w:jc w:val="both"/>
        <w:rPr>
          <w:rFonts w:ascii="標楷體" w:eastAsia="標楷體" w:hAnsi="標楷體"/>
          <w:sz w:val="28"/>
          <w:szCs w:val="28"/>
        </w:rPr>
      </w:pPr>
      <w:r w:rsidRPr="00F30AFD">
        <w:rPr>
          <w:rFonts w:ascii="標楷體" w:eastAsia="標楷體" w:hAnsi="標楷體"/>
          <w:sz w:val="28"/>
          <w:szCs w:val="28"/>
        </w:rPr>
        <w:t>1.</w:t>
      </w:r>
      <w:r w:rsidRPr="00F30AFD">
        <w:rPr>
          <w:rFonts w:ascii="標楷體" w:eastAsia="標楷體" w:hint="eastAsia"/>
          <w:sz w:val="28"/>
        </w:rPr>
        <w:t>原始電子檔格式:_____________</w:t>
      </w:r>
      <w:r w:rsidR="006055F8" w:rsidRPr="00F30AFD">
        <w:rPr>
          <w:rFonts w:ascii="標楷體" w:eastAsia="標楷體" w:hint="eastAsia"/>
          <w:sz w:val="28"/>
        </w:rPr>
        <w:t>_。</w:t>
      </w:r>
    </w:p>
    <w:p w14:paraId="57C4C8E6" w14:textId="77777777" w:rsidR="00201A36" w:rsidRPr="00F30AFD" w:rsidRDefault="00A24723" w:rsidP="00DE6F1F">
      <w:pPr>
        <w:spacing w:line="400" w:lineRule="exact"/>
        <w:ind w:leftChars="590" w:left="1416"/>
        <w:jc w:val="both"/>
        <w:rPr>
          <w:rFonts w:ascii="標楷體" w:eastAsia="標楷體"/>
          <w:sz w:val="28"/>
        </w:rPr>
      </w:pPr>
      <w:r w:rsidRPr="00F30AFD">
        <w:rPr>
          <w:rFonts w:ascii="標楷體" w:eastAsia="標楷體" w:hAnsi="標楷體"/>
          <w:sz w:val="28"/>
          <w:szCs w:val="28"/>
        </w:rPr>
        <w:t>2.</w:t>
      </w:r>
      <w:r w:rsidRPr="00F30AFD">
        <w:rPr>
          <w:rFonts w:ascii="標楷體" w:eastAsia="標楷體" w:hAnsi="標楷體" w:hint="eastAsia"/>
          <w:sz w:val="28"/>
          <w:szCs w:val="28"/>
        </w:rPr>
        <w:t>照片解析度</w:t>
      </w:r>
      <w:r w:rsidRPr="00F30AFD">
        <w:rPr>
          <w:rFonts w:ascii="標楷體" w:eastAsia="標楷體"/>
          <w:sz w:val="28"/>
        </w:rPr>
        <w:t>:_________</w:t>
      </w:r>
      <w:r w:rsidR="006055F8" w:rsidRPr="00F30AFD">
        <w:rPr>
          <w:rFonts w:ascii="標楷體" w:eastAsia="標楷體" w:hint="eastAsia"/>
          <w:sz w:val="28"/>
        </w:rPr>
        <w:t>_。</w:t>
      </w:r>
    </w:p>
    <w:p w14:paraId="335BFAE5"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□其他：</w:t>
      </w:r>
      <w:r w:rsidR="004019AD" w:rsidRPr="00F30AFD">
        <w:rPr>
          <w:rFonts w:ascii="標楷體" w:eastAsia="標楷體" w:hint="eastAsia"/>
          <w:sz w:val="28"/>
        </w:rPr>
        <w:t>__________________</w:t>
      </w:r>
      <w:r w:rsidRPr="00F30AFD">
        <w:rPr>
          <w:rFonts w:ascii="標楷體" w:eastAsia="標楷體" w:hint="eastAsia"/>
          <w:sz w:val="28"/>
        </w:rPr>
        <w:t>。</w:t>
      </w:r>
    </w:p>
    <w:p w14:paraId="6AB4E6C6" w14:textId="77777777" w:rsidR="002C190D" w:rsidRPr="00F30AFD" w:rsidRDefault="003C44DB" w:rsidP="003C44DB">
      <w:pPr>
        <w:spacing w:line="400" w:lineRule="exact"/>
        <w:ind w:left="1135" w:hanging="851"/>
        <w:jc w:val="both"/>
        <w:textDirection w:val="lrTbV"/>
        <w:rPr>
          <w:rFonts w:ascii="標楷體" w:eastAsia="標楷體" w:hAnsi="標楷體"/>
          <w:bCs/>
          <w:sz w:val="28"/>
        </w:rPr>
      </w:pPr>
      <w:r w:rsidRPr="00F30AFD">
        <w:rPr>
          <w:rFonts w:ascii="標楷體" w:eastAsia="標楷體" w:hint="eastAsia"/>
          <w:sz w:val="28"/>
        </w:rPr>
        <w:t>(</w:t>
      </w:r>
      <w:r w:rsidR="002C190D" w:rsidRPr="00F30AFD">
        <w:rPr>
          <w:rFonts w:ascii="標楷體" w:eastAsia="標楷體" w:hint="eastAsia"/>
          <w:sz w:val="28"/>
        </w:rPr>
        <w:t>十</w:t>
      </w:r>
      <w:r w:rsidR="007D2FA7" w:rsidRPr="00F30AFD">
        <w:rPr>
          <w:rFonts w:ascii="標楷體" w:eastAsia="標楷體" w:hint="eastAsia"/>
          <w:sz w:val="28"/>
        </w:rPr>
        <w:t>九</w:t>
      </w:r>
      <w:r w:rsidRPr="00F30AFD">
        <w:rPr>
          <w:rFonts w:ascii="標楷體" w:eastAsia="標楷體" w:hint="eastAsia"/>
          <w:sz w:val="28"/>
        </w:rPr>
        <w:t>)</w:t>
      </w:r>
      <w:r w:rsidR="002C190D" w:rsidRPr="00F30AFD">
        <w:rPr>
          <w:rFonts w:ascii="標楷體" w:eastAsia="標楷體" w:hint="eastAsia"/>
          <w:sz w:val="28"/>
        </w:rPr>
        <w:t>廠商於設計完成經機關審查確認後，應將設計圖說之電子檔案（如</w:t>
      </w:r>
      <w:r w:rsidR="002C190D" w:rsidRPr="00F30AFD">
        <w:rPr>
          <w:rFonts w:ascii="標楷體" w:eastAsia="標楷體" w:hAnsi="標楷體" w:hint="eastAsia"/>
          <w:bCs/>
          <w:sz w:val="28"/>
        </w:rPr>
        <w:t>CAD檔）交予機關。</w:t>
      </w:r>
    </w:p>
    <w:p w14:paraId="390633FD" w14:textId="77777777" w:rsidR="00943C5C" w:rsidRPr="00F30AFD" w:rsidRDefault="00943C5C" w:rsidP="00943C5C">
      <w:pPr>
        <w:spacing w:line="400" w:lineRule="exact"/>
        <w:ind w:left="1135" w:hanging="851"/>
        <w:jc w:val="both"/>
        <w:textDirection w:val="lrTbV"/>
        <w:rPr>
          <w:rFonts w:ascii="標楷體" w:eastAsia="標楷體" w:hAnsi="標楷體"/>
          <w:bCs/>
          <w:sz w:val="28"/>
        </w:rPr>
      </w:pPr>
      <w:r w:rsidRPr="00F30AFD">
        <w:rPr>
          <w:rFonts w:ascii="標楷體" w:eastAsia="標楷體" w:hAnsi="標楷體" w:hint="eastAsia"/>
          <w:bCs/>
          <w:sz w:val="28"/>
        </w:rPr>
        <w:t>(</w:t>
      </w:r>
      <w:r w:rsidR="007D2FA7" w:rsidRPr="00F30AFD">
        <w:rPr>
          <w:rFonts w:ascii="標楷體" w:eastAsia="標楷體" w:hAnsi="標楷體" w:hint="eastAsia"/>
          <w:bCs/>
          <w:sz w:val="28"/>
        </w:rPr>
        <w:t>二十</w:t>
      </w:r>
      <w:r w:rsidRPr="00F30AFD">
        <w:rPr>
          <w:rFonts w:ascii="標楷體" w:eastAsia="標楷體" w:hAnsi="標楷體" w:hint="eastAsia"/>
          <w:bCs/>
          <w:sz w:val="28"/>
        </w:rPr>
        <w:t>)</w:t>
      </w:r>
      <w:r w:rsidR="007977C5" w:rsidRPr="00F30AFD">
        <w:rPr>
          <w:rFonts w:ascii="標楷體" w:eastAsia="標楷體" w:hAnsi="標楷體" w:hint="eastAsia"/>
          <w:bCs/>
          <w:sz w:val="28"/>
        </w:rPr>
        <w:t>廠商使用之柴油車輛，應符合空氣污染物排放標準。</w:t>
      </w:r>
    </w:p>
    <w:p w14:paraId="3E0546A1" w14:textId="77777777" w:rsidR="00BD2C13" w:rsidRPr="00F30AFD" w:rsidRDefault="00BD2C13"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(二十</w:t>
      </w:r>
      <w:r w:rsidRPr="00F30AFD">
        <w:rPr>
          <w:rFonts w:ascii="標楷體" w:eastAsia="標楷體" w:hAnsi="標楷體" w:hint="eastAsia"/>
          <w:bCs/>
          <w:sz w:val="28"/>
          <w:lang w:eastAsia="zh-HK"/>
        </w:rPr>
        <w:t>一</w:t>
      </w:r>
      <w:r w:rsidRPr="00F30AFD">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6B736088" w14:textId="381462A7" w:rsidR="00D05838" w:rsidRDefault="00D05838"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(二十二)廠商依契約提供環保、節能、省水或綠建材等綠色產品，應至環境</w:t>
      </w:r>
      <w:r w:rsidR="006F5DF4" w:rsidRPr="00F30AFD">
        <w:rPr>
          <w:rFonts w:ascii="標楷體" w:eastAsia="標楷體" w:hAnsi="標楷體" w:hint="eastAsia"/>
          <w:bCs/>
          <w:sz w:val="28"/>
        </w:rPr>
        <w:t>部</w:t>
      </w:r>
      <w:r w:rsidRPr="00F30AFD">
        <w:rPr>
          <w:rFonts w:ascii="標楷體" w:eastAsia="標楷體" w:hAnsi="標楷體" w:hint="eastAsia"/>
          <w:bCs/>
          <w:sz w:val="28"/>
        </w:rPr>
        <w:t>設置之「民間企業及團體綠色採購申報平臺」申報。</w:t>
      </w:r>
    </w:p>
    <w:p w14:paraId="5608C0A7" w14:textId="280A6410" w:rsidR="00F30AFD" w:rsidRDefault="00F30AFD"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w:t>
      </w:r>
      <w:r>
        <w:rPr>
          <w:rFonts w:ascii="標楷體" w:eastAsia="標楷體" w:hAnsi="標楷體" w:hint="eastAsia"/>
          <w:bCs/>
          <w:sz w:val="28"/>
        </w:rPr>
        <w:t>二十三</w:t>
      </w:r>
      <w:r w:rsidRPr="00F30AFD">
        <w:rPr>
          <w:rFonts w:ascii="標楷體" w:eastAsia="標楷體" w:hAnsi="標楷體" w:hint="eastAsia"/>
          <w:bCs/>
          <w:sz w:val="28"/>
        </w:rPr>
        <w:t>)</w:t>
      </w:r>
      <w:r w:rsidRPr="00F30AFD">
        <w:rPr>
          <w:rFonts w:ascii="標楷體" w:eastAsia="標楷體" w:hAnsi="標楷體" w:hint="eastAsia"/>
          <w:sz w:val="28"/>
        </w:rPr>
        <w:t>派駐勞工</w:t>
      </w:r>
      <w:r>
        <w:rPr>
          <w:rFonts w:ascii="標楷體" w:eastAsia="標楷體" w:hAnsi="標楷體" w:hint="eastAsia"/>
          <w:bCs/>
          <w:sz w:val="28"/>
        </w:rPr>
        <w:t>品德及忠誠查核：</w:t>
      </w:r>
    </w:p>
    <w:p w14:paraId="3D014AAF" w14:textId="7DAE9B93" w:rsidR="004C0FD5" w:rsidRDefault="00373C15" w:rsidP="00F30AFD">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廠商對其派至機關提供勞務之派駐勞工，</w:t>
      </w:r>
      <w:r w:rsidR="009A3735" w:rsidRPr="009A3735">
        <w:rPr>
          <w:rFonts w:ascii="標楷體" w:eastAsia="標楷體" w:hAnsi="標楷體" w:hint="eastAsia"/>
          <w:bCs/>
          <w:sz w:val="28"/>
        </w:rPr>
        <w:t>其職務涉及國家安全或重大利益［屬行政院及所屬機關（構）者，為「行政院及所屬機關（構）辦理特殊查核相關說明」第壹點所載適用對象。前開機關（構）以外之其他機關（構）者，得參考前開說明辦理，並載明適用對象：</w:t>
      </w:r>
      <w:r w:rsidR="009A3735" w:rsidRPr="009A3735">
        <w:rPr>
          <w:rFonts w:ascii="標楷體" w:eastAsia="標楷體" w:hAnsi="標楷體"/>
          <w:bCs/>
          <w:sz w:val="28"/>
        </w:rPr>
        <w:t>________</w:t>
      </w:r>
      <w:r w:rsidR="009A3735" w:rsidRPr="009A3735">
        <w:rPr>
          <w:rFonts w:ascii="標楷體" w:eastAsia="標楷體" w:hAnsi="標楷體" w:hint="eastAsia"/>
          <w:bCs/>
          <w:sz w:val="28"/>
        </w:rPr>
        <w:t>］，為檢視其品德及忠誠符合職務要求，該人員同意於派駐前及派駐機關期間，比照「涉及國家安全或重大利益</w:t>
      </w:r>
      <w:r w:rsidR="009A3735" w:rsidRPr="009A3735">
        <w:rPr>
          <w:rFonts w:ascii="標楷體" w:eastAsia="標楷體" w:hAnsi="標楷體" w:hint="eastAsia"/>
          <w:bCs/>
          <w:sz w:val="28"/>
        </w:rPr>
        <w:lastRenderedPageBreak/>
        <w:t>公務人員特殊查核辦法」規定辦理特殊查核，並應填寫「辦理特殊查核同意書及具結書」、「涉及國家安全或重大利益公務人員特殊查核表」交付機關</w:t>
      </w:r>
      <w:r w:rsidRPr="00373C15">
        <w:rPr>
          <w:rFonts w:ascii="標楷體" w:eastAsia="標楷體" w:hAnsi="標楷體" w:hint="eastAsia"/>
          <w:bCs/>
          <w:sz w:val="28"/>
        </w:rPr>
        <w:t>，及配合機關辦理特殊查核相關作業。</w:t>
      </w:r>
    </w:p>
    <w:p w14:paraId="05CFE8EF" w14:textId="72E7EA08" w:rsidR="00F30AFD" w:rsidRDefault="00373C15" w:rsidP="00F30AFD">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派駐勞工不願配合辦理查核作業，或於查核後經權責機關認有危害國家安全或重大利益之虞者，機關得通知廠商撤換，廠商不得拒絕。</w:t>
      </w:r>
    </w:p>
    <w:p w14:paraId="1DC3918E" w14:textId="3F43953E" w:rsidR="00C257C7" w:rsidRPr="00C257C7" w:rsidRDefault="00373C15" w:rsidP="00C257C7">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特殊查核原則上於派駐勞工在機關提供勞務每滿</w:t>
      </w:r>
      <w:r w:rsidR="004938D4">
        <w:rPr>
          <w:rFonts w:ascii="標楷體" w:eastAsia="標楷體" w:hAnsi="標楷體" w:hint="eastAsia"/>
          <w:bCs/>
          <w:sz w:val="28"/>
        </w:rPr>
        <w:t>__</w:t>
      </w:r>
      <w:r w:rsidRPr="00373C15">
        <w:rPr>
          <w:rFonts w:ascii="標楷體" w:eastAsia="標楷體" w:hAnsi="標楷體" w:hint="eastAsia"/>
          <w:bCs/>
          <w:sz w:val="28"/>
        </w:rPr>
        <w:t>（由機關於招標時載明；未載明者，為3年）年辦理1次，機關得視業務需要縮短查核期間，必要時得辦理專案特殊查核。</w:t>
      </w:r>
    </w:p>
    <w:p w14:paraId="444B3DA3" w14:textId="77777777" w:rsidR="00AD2197" w:rsidRPr="00893D5F" w:rsidRDefault="00AD2197">
      <w:pPr>
        <w:spacing w:line="400" w:lineRule="exact"/>
        <w:ind w:left="692" w:hanging="692"/>
        <w:jc w:val="both"/>
        <w:textDirection w:val="lrTbV"/>
        <w:rPr>
          <w:rFonts w:ascii="標楷體" w:eastAsia="標楷體"/>
          <w:b/>
          <w:sz w:val="28"/>
        </w:rPr>
      </w:pPr>
    </w:p>
    <w:p w14:paraId="1588765A"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第九條  履約標的品管</w:t>
      </w:r>
    </w:p>
    <w:p w14:paraId="2F310FE5" w14:textId="77777777" w:rsidR="002C190D" w:rsidRPr="00F30AFD" w:rsidRDefault="002C190D">
      <w:pPr>
        <w:pStyle w:val="23"/>
        <w:spacing w:before="0" w:line="400" w:lineRule="exact"/>
        <w:ind w:left="851" w:hanging="567"/>
        <w:rPr>
          <w:rFonts w:ascii="標楷體" w:eastAsia="標楷體" w:hAnsi="標楷體"/>
        </w:rPr>
      </w:pPr>
      <w:r w:rsidRPr="00F30AFD">
        <w:rPr>
          <w:rFonts w:ascii="標楷體" w:eastAsia="標楷體" w:hAnsi="標楷體" w:hint="eastAsia"/>
        </w:rPr>
        <w:t>(一)廠商在履約中，應對履約品質依照契約有關規範，嚴予控制，並辦理自主檢查。</w:t>
      </w:r>
    </w:p>
    <w:p w14:paraId="083B9CA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Ansi="標楷體" w:hint="eastAsia"/>
          <w:sz w:val="28"/>
        </w:rPr>
        <w:t>(二)機關於廠商履約期間如發現廠商履約品質不符合契約規定，得通知廠商限期改善或</w:t>
      </w:r>
      <w:r w:rsidRPr="00F30AFD">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71F6ACE7"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(三)契約履約期間如有由機關分段審查</w:t>
      </w:r>
      <w:r w:rsidRPr="00F30AFD">
        <w:rPr>
          <w:rFonts w:ascii="標楷體" w:eastAsia="標楷體"/>
          <w:sz w:val="28"/>
        </w:rPr>
        <w:t>、</w:t>
      </w:r>
      <w:r w:rsidRPr="00F30AFD">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1F541720"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(四)契約如有任何部分須報請政府主管機關審查、查驗時，除依法規應由機關提出申請者外，應由廠商提出申請，並按照規定負擔有關費用。</w:t>
      </w:r>
    </w:p>
    <w:p w14:paraId="7807EE2E"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63494675"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(六)審查、查驗、測試或檢驗結果不符合契約規定者，機關得予拒絕，廠商應免費改善或改正。</w:t>
      </w:r>
    </w:p>
    <w:p w14:paraId="0D20D824"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(七)廠商不得因機關辦理審查、查驗、測試或檢驗，而免除其依契約所應履行或承擔之義務或責任，及費用之負擔。</w:t>
      </w:r>
    </w:p>
    <w:p w14:paraId="4010843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(八)機關就廠商履約標的為審查、查驗、測試或檢驗之權利，不受該標的曾通過其他審查、查驗、測試或檢驗之限制。</w:t>
      </w:r>
    </w:p>
    <w:p w14:paraId="54AC1E98"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lastRenderedPageBreak/>
        <w:t>(九)機關提供設備或材料供廠商履約者，廠商應於收受時作必要之檢查，以確定其符合履約需要，並作成紀錄。設備或材料經廠商收受後，其滅失或損害，由廠商負責。</w:t>
      </w:r>
    </w:p>
    <w:p w14:paraId="6A1EA268" w14:textId="77777777" w:rsidR="00937CDA" w:rsidRPr="00F30AFD" w:rsidRDefault="00937CDA">
      <w:pPr>
        <w:spacing w:line="400" w:lineRule="exact"/>
        <w:jc w:val="both"/>
        <w:rPr>
          <w:rFonts w:ascii="標楷體" w:eastAsia="標楷體"/>
          <w:b/>
          <w:sz w:val="28"/>
        </w:rPr>
      </w:pPr>
    </w:p>
    <w:p w14:paraId="34494CEB"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第十條  保險</w:t>
      </w:r>
    </w:p>
    <w:p w14:paraId="7B18A4BD" w14:textId="77777777" w:rsidR="002C190D" w:rsidRPr="00F30AFD" w:rsidRDefault="002C190D">
      <w:pPr>
        <w:spacing w:line="400" w:lineRule="exact"/>
        <w:ind w:left="851" w:hanging="567"/>
        <w:jc w:val="both"/>
        <w:rPr>
          <w:rFonts w:ascii="標楷體" w:eastAsia="標楷體" w:hAnsi="標楷體"/>
          <w:sz w:val="28"/>
        </w:rPr>
      </w:pPr>
      <w:r w:rsidRPr="00F30AFD">
        <w:rPr>
          <w:rFonts w:ascii="標楷體" w:eastAsia="標楷體" w:hint="eastAsia"/>
          <w:sz w:val="28"/>
        </w:rPr>
        <w:t>(一)</w:t>
      </w:r>
      <w:r w:rsidRPr="00F30AFD">
        <w:rPr>
          <w:rFonts w:ascii="標楷體" w:eastAsia="標楷體" w:hAnsi="標楷體" w:hint="eastAsia"/>
          <w:sz w:val="28"/>
        </w:rPr>
        <w:t>廠商應於履約期間辦理下列保險</w:t>
      </w:r>
      <w:r w:rsidR="00B86F6C" w:rsidRPr="00F30AFD">
        <w:rPr>
          <w:rFonts w:ascii="標楷體" w:eastAsia="標楷體" w:hAnsi="標楷體" w:hint="eastAsia"/>
          <w:sz w:val="28"/>
        </w:rPr>
        <w:t>種類</w:t>
      </w:r>
      <w:r w:rsidRPr="00F30AFD">
        <w:rPr>
          <w:rFonts w:ascii="標楷體" w:eastAsia="標楷體" w:hAnsi="標楷體" w:hint="eastAsia"/>
          <w:sz w:val="28"/>
        </w:rPr>
        <w:t>(由機關擇定後於招標時載明</w:t>
      </w:r>
      <w:r w:rsidR="006A4BCB" w:rsidRPr="00F30AFD">
        <w:rPr>
          <w:rFonts w:ascii="標楷體" w:eastAsia="標楷體" w:hAnsi="標楷體" w:hint="eastAsia"/>
          <w:sz w:val="28"/>
        </w:rPr>
        <w:t>；</w:t>
      </w:r>
      <w:r w:rsidR="0028201F" w:rsidRPr="00F30AFD">
        <w:rPr>
          <w:rFonts w:ascii="標楷體" w:eastAsia="標楷體" w:hAnsi="標楷體" w:hint="eastAsia"/>
          <w:sz w:val="28"/>
        </w:rPr>
        <w:t>未載明者</w:t>
      </w:r>
      <w:r w:rsidRPr="00F30AFD">
        <w:rPr>
          <w:rFonts w:ascii="標楷體" w:eastAsia="標楷體" w:hAnsi="標楷體" w:hint="eastAsia"/>
          <w:sz w:val="28"/>
        </w:rPr>
        <w:t>無)，其屬自然人者，應自行另投保人身意外險</w:t>
      </w:r>
      <w:r w:rsidR="004E1BE7" w:rsidRPr="00F30AFD">
        <w:rPr>
          <w:rFonts w:ascii="標楷體" w:eastAsia="標楷體" w:hAnsi="標楷體" w:hint="eastAsia"/>
          <w:sz w:val="28"/>
        </w:rPr>
        <w:t>：</w:t>
      </w:r>
    </w:p>
    <w:p w14:paraId="7B74F0E6" w14:textId="77777777" w:rsidR="002C190D" w:rsidRPr="00F30AFD" w:rsidRDefault="002C190D">
      <w:pPr>
        <w:pStyle w:val="23"/>
        <w:spacing w:before="0" w:line="400" w:lineRule="exact"/>
        <w:textDirection w:val="lrTb"/>
        <w:rPr>
          <w:rFonts w:ascii="標楷體" w:eastAsia="標楷體" w:hAnsi="標楷體"/>
        </w:rPr>
      </w:pPr>
      <w:r w:rsidRPr="00F30AFD">
        <w:rPr>
          <w:rFonts w:ascii="標楷體" w:eastAsia="標楷體" w:hAnsi="標楷體" w:hint="eastAsia"/>
        </w:rPr>
        <w:t>□專業責任險。包括因業務疏漏、錯誤或過失，違反業務上之義務，致機關或其他第三人受有之損失。</w:t>
      </w:r>
    </w:p>
    <w:p w14:paraId="504AACB4" w14:textId="6081C76F" w:rsidR="002C190D" w:rsidRPr="00F30AFD" w:rsidRDefault="007B2A1A">
      <w:pPr>
        <w:spacing w:line="400" w:lineRule="exact"/>
        <w:ind w:left="1135" w:hanging="284"/>
        <w:jc w:val="both"/>
        <w:rPr>
          <w:rFonts w:ascii="標楷體" w:eastAsia="標楷體" w:hAnsi="標楷體"/>
          <w:sz w:val="28"/>
        </w:rPr>
      </w:pPr>
      <w:r w:rsidRPr="007B2A1A">
        <w:rPr>
          <w:rFonts w:ascii="標楷體" w:eastAsia="標楷體" w:hAnsi="標楷體" w:hint="eastAsia"/>
          <w:color w:val="4472C4" w:themeColor="accent1"/>
          <w:sz w:val="28"/>
        </w:rPr>
        <w:t>■</w:t>
      </w:r>
      <w:r w:rsidR="002C190D" w:rsidRPr="00F30AFD">
        <w:rPr>
          <w:rFonts w:ascii="標楷體" w:eastAsia="標楷體" w:hAnsi="標楷體" w:hint="eastAsia"/>
          <w:sz w:val="28"/>
        </w:rPr>
        <w:t>雇主意外責任險</w:t>
      </w:r>
      <w:r w:rsidR="00F42FFA" w:rsidRPr="00F30AFD">
        <w:rPr>
          <w:rFonts w:ascii="標楷體" w:eastAsia="標楷體" w:hAnsi="標楷體" w:hint="eastAsia"/>
          <w:sz w:val="28"/>
        </w:rPr>
        <w:t>（履約標的涉派駐勞工者</w:t>
      </w:r>
      <w:r w:rsidR="004E1BE7" w:rsidRPr="00F30AFD">
        <w:rPr>
          <w:rFonts w:ascii="標楷體" w:eastAsia="標楷體" w:hAnsi="標楷體" w:hint="eastAsia"/>
          <w:sz w:val="28"/>
        </w:rPr>
        <w:t>，</w:t>
      </w:r>
      <w:r w:rsidR="00072030" w:rsidRPr="00F30AFD">
        <w:rPr>
          <w:rFonts w:ascii="標楷體" w:eastAsia="標楷體" w:hAnsi="標楷體" w:hint="eastAsia"/>
          <w:sz w:val="28"/>
        </w:rPr>
        <w:t>應</w:t>
      </w:r>
      <w:r w:rsidR="00F42FFA" w:rsidRPr="00F30AFD">
        <w:rPr>
          <w:rFonts w:ascii="標楷體" w:eastAsia="標楷體" w:hAnsi="標楷體" w:hint="eastAsia"/>
          <w:sz w:val="28"/>
        </w:rPr>
        <w:t>擇定）</w:t>
      </w:r>
      <w:r w:rsidR="002C190D" w:rsidRPr="00F30AFD">
        <w:rPr>
          <w:rFonts w:ascii="標楷體" w:eastAsia="標楷體" w:hAnsi="標楷體" w:hint="eastAsia"/>
          <w:sz w:val="28"/>
        </w:rPr>
        <w:t>。</w:t>
      </w:r>
    </w:p>
    <w:p w14:paraId="5BD046B0" w14:textId="77777777" w:rsidR="004E1BE7" w:rsidRPr="00F30AFD" w:rsidRDefault="004E1BE7" w:rsidP="004E1BE7">
      <w:pPr>
        <w:spacing w:line="400" w:lineRule="exact"/>
        <w:ind w:left="1135" w:hanging="284"/>
        <w:jc w:val="both"/>
        <w:rPr>
          <w:rFonts w:ascii="標楷體" w:eastAsia="標楷體" w:hAnsi="標楷體"/>
          <w:sz w:val="28"/>
        </w:rPr>
      </w:pPr>
      <w:r w:rsidRPr="00F30AFD">
        <w:rPr>
          <w:rFonts w:ascii="標楷體" w:eastAsia="標楷體" w:hAnsi="標楷體" w:hint="eastAsia"/>
          <w:sz w:val="28"/>
        </w:rPr>
        <w:t>□公共意外責任險（履約標的涉舉辦活動者，建議擇定）。</w:t>
      </w:r>
    </w:p>
    <w:p w14:paraId="6034AAD9" w14:textId="77777777" w:rsidR="0075121F" w:rsidRPr="00F30AFD" w:rsidRDefault="0075121F" w:rsidP="004E1BE7">
      <w:pPr>
        <w:spacing w:line="400" w:lineRule="exact"/>
        <w:ind w:left="1135" w:hanging="284"/>
        <w:jc w:val="both"/>
        <w:rPr>
          <w:rFonts w:ascii="標楷體" w:eastAsia="標楷體" w:hAnsi="標楷體"/>
          <w:sz w:val="28"/>
        </w:rPr>
      </w:pPr>
      <w:r w:rsidRPr="00F30AFD">
        <w:rPr>
          <w:rFonts w:ascii="標楷體" w:eastAsia="標楷體" w:hAnsi="標楷體" w:hint="eastAsia"/>
          <w:sz w:val="28"/>
        </w:rPr>
        <w:t>□營繕承包人意外責任險（履約標的</w:t>
      </w:r>
      <w:r w:rsidR="003E2AD2" w:rsidRPr="00F30AFD">
        <w:rPr>
          <w:rFonts w:ascii="標楷體" w:eastAsia="標楷體" w:hAnsi="標楷體" w:hint="eastAsia"/>
          <w:sz w:val="28"/>
        </w:rPr>
        <w:t>之一部分</w:t>
      </w:r>
      <w:r w:rsidRPr="00F30AFD">
        <w:rPr>
          <w:rFonts w:ascii="標楷體" w:eastAsia="標楷體" w:hAnsi="標楷體" w:hint="eastAsia"/>
          <w:sz w:val="28"/>
        </w:rPr>
        <w:t>涉工程者，建議擇定）。</w:t>
      </w:r>
    </w:p>
    <w:p w14:paraId="5F8B29A9" w14:textId="77777777" w:rsidR="004E1BE7" w:rsidRPr="00F30AFD" w:rsidRDefault="004E1BE7" w:rsidP="004E1BE7">
      <w:pPr>
        <w:spacing w:line="400" w:lineRule="exact"/>
        <w:ind w:left="1135" w:hanging="284"/>
        <w:jc w:val="both"/>
        <w:rPr>
          <w:rFonts w:ascii="標楷體" w:eastAsia="標楷體" w:hAnsi="標楷體"/>
          <w:sz w:val="28"/>
        </w:rPr>
      </w:pPr>
      <w:r w:rsidRPr="00F30AFD">
        <w:rPr>
          <w:rFonts w:ascii="標楷體" w:eastAsia="標楷體" w:hAnsi="標楷體" w:hint="eastAsia"/>
          <w:sz w:val="28"/>
        </w:rPr>
        <w:t>□旅行</w:t>
      </w:r>
      <w:r w:rsidR="0075121F" w:rsidRPr="00F30AFD">
        <w:rPr>
          <w:rFonts w:ascii="標楷體" w:eastAsia="標楷體" w:hAnsi="標楷體" w:hint="eastAsia"/>
          <w:sz w:val="28"/>
        </w:rPr>
        <w:t>業責任保險（履約標的涉旅行社安排活動者，建議擇定）</w:t>
      </w:r>
      <w:r w:rsidRPr="00F30AFD">
        <w:rPr>
          <w:rFonts w:ascii="標楷體" w:eastAsia="標楷體" w:hAnsi="標楷體" w:hint="eastAsia"/>
          <w:sz w:val="28"/>
        </w:rPr>
        <w:t>。</w:t>
      </w:r>
    </w:p>
    <w:p w14:paraId="78CA28A2" w14:textId="3801644D" w:rsidR="002C190D" w:rsidRPr="00F30AFD" w:rsidRDefault="007B2A1A">
      <w:pPr>
        <w:spacing w:line="400" w:lineRule="exact"/>
        <w:ind w:left="1135" w:hanging="284"/>
        <w:jc w:val="both"/>
        <w:rPr>
          <w:rFonts w:ascii="標楷體" w:eastAsia="標楷體" w:hAnsi="標楷體"/>
          <w:sz w:val="28"/>
          <w:u w:val="single"/>
        </w:rPr>
      </w:pPr>
      <w:r w:rsidRPr="007B2A1A">
        <w:rPr>
          <w:rFonts w:ascii="標楷體" w:eastAsia="標楷體" w:hAnsi="標楷體" w:hint="eastAsia"/>
          <w:color w:val="4472C4" w:themeColor="accent1"/>
          <w:sz w:val="28"/>
        </w:rPr>
        <w:t>■</w:t>
      </w:r>
      <w:r w:rsidR="002C190D" w:rsidRPr="00F30AFD">
        <w:rPr>
          <w:rFonts w:ascii="標楷體" w:eastAsia="標楷體" w:hAnsi="標楷體" w:hint="eastAsia"/>
          <w:sz w:val="28"/>
        </w:rPr>
        <w:t>其他：</w:t>
      </w:r>
      <w:r w:rsidR="002C190D" w:rsidRPr="007B2A1A">
        <w:rPr>
          <w:rFonts w:ascii="標楷體" w:eastAsia="標楷體" w:hAnsi="標楷體" w:hint="eastAsia"/>
          <w:color w:val="4472C4" w:themeColor="accent1"/>
          <w:sz w:val="28"/>
          <w:u w:val="single"/>
        </w:rPr>
        <w:t xml:space="preserve"> </w:t>
      </w:r>
      <w:r w:rsidRPr="007B2A1A">
        <w:rPr>
          <w:rFonts w:ascii="標楷體" w:eastAsia="標楷體" w:hAnsi="標楷體" w:hint="eastAsia"/>
          <w:color w:val="4472C4" w:themeColor="accent1"/>
          <w:sz w:val="28"/>
          <w:u w:val="single"/>
        </w:rPr>
        <w:t>貨物運送人責任保險。</w:t>
      </w:r>
    </w:p>
    <w:p w14:paraId="7E85D2CC" w14:textId="77777777" w:rsidR="002C190D" w:rsidRPr="00F30AFD" w:rsidRDefault="002C190D">
      <w:pPr>
        <w:spacing w:line="400" w:lineRule="exact"/>
        <w:ind w:left="568" w:hanging="284"/>
        <w:jc w:val="both"/>
        <w:rPr>
          <w:rFonts w:ascii="標楷體" w:eastAsia="標楷體"/>
          <w:sz w:val="28"/>
        </w:rPr>
      </w:pPr>
      <w:r w:rsidRPr="00F30AFD">
        <w:rPr>
          <w:rFonts w:ascii="標楷體" w:eastAsia="標楷體" w:hint="eastAsia"/>
          <w:sz w:val="28"/>
        </w:rPr>
        <w:t>(二)廠商依前款辦理之保險，其內容如下(由機關視保險性質擇定或調整後於招標時載明)：</w:t>
      </w:r>
    </w:p>
    <w:p w14:paraId="6EF4D75D" w14:textId="77777777" w:rsidR="002C190D" w:rsidRPr="00F30AFD" w:rsidRDefault="00E74CDC">
      <w:pPr>
        <w:spacing w:line="400" w:lineRule="exact"/>
        <w:ind w:left="1135" w:hanging="284"/>
        <w:jc w:val="both"/>
        <w:rPr>
          <w:rFonts w:ascii="標楷體" w:eastAsia="標楷體"/>
          <w:sz w:val="28"/>
        </w:rPr>
      </w:pPr>
      <w:r w:rsidRPr="00F30AFD">
        <w:rPr>
          <w:rFonts w:ascii="標楷體" w:eastAsia="標楷體" w:hint="eastAsia"/>
          <w:sz w:val="28"/>
        </w:rPr>
        <w:t>1</w:t>
      </w:r>
      <w:r w:rsidR="002C190D" w:rsidRPr="00F30AFD">
        <w:rPr>
          <w:rFonts w:ascii="標楷體" w:eastAsia="標楷體" w:hint="eastAsia"/>
          <w:sz w:val="28"/>
        </w:rPr>
        <w:t>.被保險人：以廠商為被保險人。</w:t>
      </w:r>
    </w:p>
    <w:p w14:paraId="41F70358" w14:textId="77777777" w:rsidR="002C190D" w:rsidRPr="00F30AFD" w:rsidRDefault="00E74CDC">
      <w:pPr>
        <w:spacing w:line="400" w:lineRule="exact"/>
        <w:ind w:left="1135" w:hanging="284"/>
        <w:jc w:val="both"/>
        <w:rPr>
          <w:rFonts w:ascii="標楷體" w:eastAsia="標楷體"/>
          <w:sz w:val="28"/>
        </w:rPr>
      </w:pPr>
      <w:r w:rsidRPr="00F30AFD">
        <w:rPr>
          <w:rFonts w:ascii="標楷體" w:eastAsia="標楷體" w:hint="eastAsia"/>
          <w:sz w:val="28"/>
        </w:rPr>
        <w:t>2</w:t>
      </w:r>
      <w:r w:rsidR="002C190D" w:rsidRPr="00F30AFD">
        <w:rPr>
          <w:rFonts w:ascii="標楷體" w:eastAsia="標楷體" w:hint="eastAsia"/>
          <w:sz w:val="28"/>
        </w:rPr>
        <w:t>.保險金額：</w:t>
      </w:r>
    </w:p>
    <w:p w14:paraId="3C482AD9" w14:textId="77777777" w:rsidR="00E74CDC" w:rsidRPr="00F30AFD" w:rsidRDefault="009E5C42" w:rsidP="00E74CDC">
      <w:pPr>
        <w:spacing w:line="400" w:lineRule="exact"/>
        <w:ind w:left="1531" w:hanging="397"/>
        <w:jc w:val="both"/>
        <w:rPr>
          <w:rFonts w:ascii="標楷體" w:eastAsia="標楷體"/>
          <w:sz w:val="28"/>
        </w:rPr>
      </w:pPr>
      <w:r w:rsidRPr="00F30AFD">
        <w:rPr>
          <w:rFonts w:ascii="標楷體" w:eastAsia="標楷體" w:hint="eastAsia"/>
          <w:sz w:val="28"/>
        </w:rPr>
        <w:t>(1)專業責任險：</w:t>
      </w:r>
      <w:r w:rsidR="005172D5" w:rsidRPr="00F30AFD">
        <w:rPr>
          <w:rFonts w:ascii="標楷體" w:eastAsia="標楷體" w:hint="eastAsia"/>
          <w:sz w:val="28"/>
        </w:rPr>
        <w:t>（由機關</w:t>
      </w:r>
      <w:r w:rsidR="004E1BE7" w:rsidRPr="00F30AFD">
        <w:rPr>
          <w:rFonts w:ascii="標楷體" w:eastAsia="標楷體" w:hint="eastAsia"/>
          <w:sz w:val="28"/>
        </w:rPr>
        <w:t>依個案特性、規模、風險</w:t>
      </w:r>
      <w:r w:rsidR="005172D5" w:rsidRPr="00F30AFD">
        <w:rPr>
          <w:rFonts w:ascii="標楷體" w:eastAsia="標楷體" w:hint="eastAsia"/>
          <w:sz w:val="28"/>
        </w:rPr>
        <w:t>於招標時載明）</w:t>
      </w:r>
    </w:p>
    <w:p w14:paraId="37A0A58B"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w:t>
      </w:r>
    </w:p>
    <w:p w14:paraId="28FB8FC0"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□契約價金總額之__倍。</w:t>
      </w:r>
    </w:p>
    <w:p w14:paraId="55C692D0"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□契約價金總額之__%。</w:t>
      </w:r>
    </w:p>
    <w:p w14:paraId="3DFB1C24"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□固定金額__元。</w:t>
      </w:r>
    </w:p>
    <w:p w14:paraId="65735E1A" w14:textId="77777777" w:rsidR="009E5C42" w:rsidRPr="007B2A1A" w:rsidRDefault="009E5C42" w:rsidP="00E74CDC">
      <w:pPr>
        <w:spacing w:line="400" w:lineRule="exact"/>
        <w:ind w:left="1531" w:hanging="397"/>
        <w:jc w:val="both"/>
        <w:rPr>
          <w:rFonts w:ascii="標楷體" w:eastAsia="標楷體"/>
          <w:color w:val="4472C4" w:themeColor="accent1"/>
          <w:sz w:val="28"/>
        </w:rPr>
      </w:pPr>
      <w:r w:rsidRPr="007B2A1A">
        <w:rPr>
          <w:rFonts w:ascii="標楷體" w:eastAsia="標楷體" w:hint="eastAsia"/>
          <w:color w:val="4472C4" w:themeColor="accent1"/>
          <w:sz w:val="28"/>
        </w:rPr>
        <w:t>(2)雇主意外責任險：（由機關於招標時載明最低投保金額，不得為無限制）</w:t>
      </w:r>
    </w:p>
    <w:p w14:paraId="15EE0129" w14:textId="367CC4B5" w:rsidR="009E5C42" w:rsidRPr="007B2A1A" w:rsidRDefault="0077787C" w:rsidP="009E5C42">
      <w:pPr>
        <w:spacing w:line="400" w:lineRule="exact"/>
        <w:ind w:left="1540"/>
        <w:jc w:val="both"/>
        <w:rPr>
          <w:rFonts w:ascii="標楷體" w:eastAsia="標楷體"/>
          <w:color w:val="4472C4" w:themeColor="accent1"/>
          <w:sz w:val="28"/>
        </w:rPr>
      </w:pPr>
      <w:r w:rsidRPr="007B2A1A">
        <w:rPr>
          <w:rFonts w:ascii="標楷體" w:eastAsia="標楷體"/>
          <w:color w:val="4472C4" w:themeColor="accent1"/>
          <w:sz w:val="28"/>
        </w:rPr>
        <w:fldChar w:fldCharType="begin"/>
      </w:r>
      <w:r w:rsidRPr="007B2A1A">
        <w:rPr>
          <w:rFonts w:ascii="標楷體" w:eastAsia="標楷體"/>
          <w:color w:val="4472C4" w:themeColor="accent1"/>
          <w:sz w:val="28"/>
        </w:rPr>
        <w:instrText xml:space="preserve"> </w:instrText>
      </w:r>
      <w:r w:rsidRPr="007B2A1A">
        <w:rPr>
          <w:rFonts w:ascii="標楷體" w:eastAsia="標楷體" w:hint="eastAsia"/>
          <w:color w:val="4472C4" w:themeColor="accent1"/>
          <w:sz w:val="28"/>
        </w:rPr>
        <w:instrText>eq \o\ac(○,</w:instrText>
      </w:r>
      <w:r w:rsidRPr="007B2A1A">
        <w:rPr>
          <w:rFonts w:eastAsia="標楷體" w:hint="eastAsia"/>
          <w:color w:val="4472C4" w:themeColor="accent1"/>
          <w:sz w:val="19"/>
        </w:rPr>
        <w:instrText>1</w:instrText>
      </w:r>
      <w:r w:rsidRPr="007B2A1A">
        <w:rPr>
          <w:rFonts w:ascii="標楷體" w:eastAsia="標楷體" w:hint="eastAsia"/>
          <w:color w:val="4472C4" w:themeColor="accent1"/>
          <w:sz w:val="28"/>
        </w:rPr>
        <w:instrText>)</w:instrText>
      </w:r>
      <w:r w:rsidRPr="007B2A1A">
        <w:rPr>
          <w:rFonts w:ascii="標楷體" w:eastAsia="標楷體"/>
          <w:color w:val="4472C4" w:themeColor="accent1"/>
          <w:sz w:val="28"/>
        </w:rPr>
        <w:fldChar w:fldCharType="end"/>
      </w:r>
      <w:r w:rsidR="009E5C42" w:rsidRPr="007B2A1A">
        <w:rPr>
          <w:rFonts w:ascii="標楷體" w:eastAsia="標楷體" w:hint="eastAsia"/>
          <w:color w:val="4472C4" w:themeColor="accent1"/>
          <w:sz w:val="28"/>
        </w:rPr>
        <w:t>每一個人體傷或死亡：</w:t>
      </w:r>
      <w:r w:rsidR="007B2A1A" w:rsidRPr="007B2A1A">
        <w:rPr>
          <w:rFonts w:ascii="標楷體" w:eastAsia="標楷體" w:hint="eastAsia"/>
          <w:color w:val="4472C4" w:themeColor="accent1"/>
          <w:sz w:val="28"/>
          <w:u w:val="single"/>
        </w:rPr>
        <w:t>2,000,000</w:t>
      </w:r>
      <w:r w:rsidR="009E5C42" w:rsidRPr="007B2A1A">
        <w:rPr>
          <w:rFonts w:ascii="標楷體" w:eastAsia="標楷體" w:hint="eastAsia"/>
          <w:color w:val="4472C4" w:themeColor="accent1"/>
          <w:sz w:val="28"/>
        </w:rPr>
        <w:t>元。</w:t>
      </w:r>
    </w:p>
    <w:p w14:paraId="66AF4315" w14:textId="244D7E94" w:rsidR="009E5C42" w:rsidRPr="007B2A1A" w:rsidRDefault="0077787C" w:rsidP="009E5C42">
      <w:pPr>
        <w:spacing w:line="400" w:lineRule="exact"/>
        <w:ind w:left="1540"/>
        <w:jc w:val="both"/>
        <w:rPr>
          <w:rFonts w:ascii="標楷體" w:eastAsia="標楷體"/>
          <w:color w:val="4472C4" w:themeColor="accent1"/>
          <w:sz w:val="28"/>
        </w:rPr>
      </w:pPr>
      <w:r w:rsidRPr="007B2A1A">
        <w:rPr>
          <w:rFonts w:ascii="標楷體" w:eastAsia="標楷體"/>
          <w:color w:val="4472C4" w:themeColor="accent1"/>
          <w:sz w:val="28"/>
        </w:rPr>
        <w:fldChar w:fldCharType="begin"/>
      </w:r>
      <w:r w:rsidRPr="007B2A1A">
        <w:rPr>
          <w:rFonts w:ascii="標楷體" w:eastAsia="標楷體"/>
          <w:color w:val="4472C4" w:themeColor="accent1"/>
          <w:sz w:val="28"/>
        </w:rPr>
        <w:instrText xml:space="preserve"> </w:instrText>
      </w:r>
      <w:r w:rsidRPr="007B2A1A">
        <w:rPr>
          <w:rFonts w:ascii="標楷體" w:eastAsia="標楷體" w:hint="eastAsia"/>
          <w:color w:val="4472C4" w:themeColor="accent1"/>
          <w:sz w:val="28"/>
        </w:rPr>
        <w:instrText>eq \o\ac(○,</w:instrText>
      </w:r>
      <w:r w:rsidRPr="007B2A1A">
        <w:rPr>
          <w:rFonts w:eastAsia="標楷體" w:hint="eastAsia"/>
          <w:color w:val="4472C4" w:themeColor="accent1"/>
          <w:sz w:val="19"/>
        </w:rPr>
        <w:instrText>2</w:instrText>
      </w:r>
      <w:r w:rsidRPr="007B2A1A">
        <w:rPr>
          <w:rFonts w:ascii="標楷體" w:eastAsia="標楷體" w:hint="eastAsia"/>
          <w:color w:val="4472C4" w:themeColor="accent1"/>
          <w:sz w:val="28"/>
        </w:rPr>
        <w:instrText>)</w:instrText>
      </w:r>
      <w:r w:rsidRPr="007B2A1A">
        <w:rPr>
          <w:rFonts w:ascii="標楷體" w:eastAsia="標楷體"/>
          <w:color w:val="4472C4" w:themeColor="accent1"/>
          <w:sz w:val="28"/>
        </w:rPr>
        <w:fldChar w:fldCharType="end"/>
      </w:r>
      <w:r w:rsidR="009E5C42" w:rsidRPr="007B2A1A">
        <w:rPr>
          <w:rFonts w:ascii="標楷體" w:eastAsia="標楷體" w:hint="eastAsia"/>
          <w:color w:val="4472C4" w:themeColor="accent1"/>
          <w:sz w:val="28"/>
        </w:rPr>
        <w:t>每一事故體傷或死亡：</w:t>
      </w:r>
      <w:r w:rsidR="007B2A1A" w:rsidRPr="007B2A1A">
        <w:rPr>
          <w:rFonts w:ascii="標楷體" w:eastAsia="標楷體" w:hint="eastAsia"/>
          <w:color w:val="4472C4" w:themeColor="accent1"/>
          <w:sz w:val="28"/>
          <w:u w:val="single"/>
        </w:rPr>
        <w:t>10,000,000</w:t>
      </w:r>
      <w:r w:rsidR="009E5C42" w:rsidRPr="007B2A1A">
        <w:rPr>
          <w:rFonts w:ascii="標楷體" w:eastAsia="標楷體" w:hint="eastAsia"/>
          <w:color w:val="4472C4" w:themeColor="accent1"/>
          <w:sz w:val="28"/>
        </w:rPr>
        <w:t>元。</w:t>
      </w:r>
    </w:p>
    <w:p w14:paraId="6CAD5784" w14:textId="43BC2DD1" w:rsidR="009E5C42" w:rsidRPr="007B2A1A" w:rsidRDefault="009E5C42" w:rsidP="009E5C42">
      <w:pPr>
        <w:spacing w:line="400" w:lineRule="exact"/>
        <w:ind w:left="1540"/>
        <w:jc w:val="both"/>
        <w:rPr>
          <w:rFonts w:ascii="標楷體" w:eastAsia="標楷體"/>
          <w:color w:val="4472C4" w:themeColor="accent1"/>
          <w:sz w:val="28"/>
        </w:rPr>
      </w:pPr>
      <w:r w:rsidRPr="007B2A1A">
        <w:rPr>
          <w:rFonts w:ascii="標楷體" w:eastAsia="標楷體"/>
          <w:color w:val="4472C4" w:themeColor="accent1"/>
          <w:sz w:val="28"/>
        </w:rPr>
        <w:fldChar w:fldCharType="begin"/>
      </w:r>
      <w:r w:rsidRPr="007B2A1A">
        <w:rPr>
          <w:rFonts w:ascii="標楷體" w:eastAsia="標楷體"/>
          <w:color w:val="4472C4" w:themeColor="accent1"/>
          <w:sz w:val="28"/>
        </w:rPr>
        <w:instrText xml:space="preserve"> </w:instrText>
      </w:r>
      <w:r w:rsidRPr="007B2A1A">
        <w:rPr>
          <w:rFonts w:ascii="標楷體" w:eastAsia="標楷體" w:hint="eastAsia"/>
          <w:color w:val="4472C4" w:themeColor="accent1"/>
          <w:sz w:val="28"/>
        </w:rPr>
        <w:instrText>eq \o\ac(○,</w:instrText>
      </w:r>
      <w:r w:rsidRPr="007B2A1A">
        <w:rPr>
          <w:rFonts w:eastAsia="標楷體" w:hint="eastAsia"/>
          <w:color w:val="4472C4" w:themeColor="accent1"/>
          <w:sz w:val="19"/>
        </w:rPr>
        <w:instrText>3</w:instrText>
      </w:r>
      <w:r w:rsidRPr="007B2A1A">
        <w:rPr>
          <w:rFonts w:ascii="標楷體" w:eastAsia="標楷體" w:hint="eastAsia"/>
          <w:color w:val="4472C4" w:themeColor="accent1"/>
          <w:sz w:val="28"/>
        </w:rPr>
        <w:instrText>)</w:instrText>
      </w:r>
      <w:r w:rsidRPr="007B2A1A">
        <w:rPr>
          <w:rFonts w:ascii="標楷體" w:eastAsia="標楷體"/>
          <w:color w:val="4472C4" w:themeColor="accent1"/>
          <w:sz w:val="28"/>
        </w:rPr>
        <w:fldChar w:fldCharType="end"/>
      </w:r>
      <w:r w:rsidRPr="007B2A1A">
        <w:rPr>
          <w:rFonts w:ascii="標楷體" w:eastAsia="標楷體" w:hint="eastAsia"/>
          <w:color w:val="4472C4" w:themeColor="accent1"/>
          <w:sz w:val="28"/>
        </w:rPr>
        <w:t>保險期間內最高累積責任：</w:t>
      </w:r>
      <w:r w:rsidR="007B2A1A" w:rsidRPr="007B2A1A">
        <w:rPr>
          <w:rFonts w:ascii="標楷體" w:eastAsia="標楷體" w:hint="eastAsia"/>
          <w:color w:val="4472C4" w:themeColor="accent1"/>
          <w:sz w:val="28"/>
          <w:u w:val="single"/>
        </w:rPr>
        <w:t>20,000,000</w:t>
      </w:r>
      <w:r w:rsidRPr="007B2A1A">
        <w:rPr>
          <w:rFonts w:ascii="標楷體" w:eastAsia="標楷體" w:hint="eastAsia"/>
          <w:color w:val="4472C4" w:themeColor="accent1"/>
          <w:sz w:val="28"/>
        </w:rPr>
        <w:t>元。</w:t>
      </w:r>
    </w:p>
    <w:p w14:paraId="51034974" w14:textId="77777777" w:rsidR="00594A02" w:rsidRPr="00F30AFD" w:rsidRDefault="00594A02" w:rsidP="009E5C42">
      <w:pPr>
        <w:spacing w:line="400" w:lineRule="exact"/>
        <w:ind w:left="1531" w:hanging="397"/>
        <w:jc w:val="both"/>
        <w:rPr>
          <w:rFonts w:ascii="標楷體" w:eastAsia="標楷體"/>
          <w:sz w:val="28"/>
        </w:rPr>
      </w:pPr>
      <w:r w:rsidRPr="00F30AFD">
        <w:rPr>
          <w:rFonts w:ascii="標楷體" w:eastAsia="標楷體" w:hint="eastAsia"/>
          <w:sz w:val="28"/>
        </w:rPr>
        <w:t>(3)公共意外責任險：（由機關於招標時載明最低投保金額，不得為無限制）</w:t>
      </w:r>
    </w:p>
    <w:p w14:paraId="0625D391" w14:textId="77777777"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每一個人體傷或死亡：______元。</w:t>
      </w:r>
    </w:p>
    <w:p w14:paraId="74320EC8" w14:textId="77777777"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每一事故體傷或死亡：______元。</w:t>
      </w:r>
    </w:p>
    <w:p w14:paraId="3F6DF5D5" w14:textId="77777777"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3</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每一意外事故財損：______元。</w:t>
      </w:r>
    </w:p>
    <w:p w14:paraId="787CCADC" w14:textId="77777777"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4</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保險期間內最高累積責任：______元。</w:t>
      </w:r>
    </w:p>
    <w:p w14:paraId="667F5BFF" w14:textId="77777777" w:rsidR="0075121F" w:rsidRPr="00F30AFD" w:rsidRDefault="0075121F" w:rsidP="0075121F">
      <w:pPr>
        <w:spacing w:line="400" w:lineRule="exact"/>
        <w:ind w:left="1531" w:hanging="397"/>
        <w:jc w:val="both"/>
        <w:rPr>
          <w:rFonts w:ascii="標楷體" w:eastAsia="標楷體"/>
          <w:sz w:val="28"/>
        </w:rPr>
      </w:pPr>
      <w:r w:rsidRPr="00F30AFD">
        <w:rPr>
          <w:rFonts w:ascii="標楷體" w:eastAsia="標楷體" w:hint="eastAsia"/>
          <w:sz w:val="28"/>
        </w:rPr>
        <w:t>(4)營繕承包人意外責任險：（由機關於招標時載明最低投保金額，不</w:t>
      </w:r>
      <w:r w:rsidRPr="00F30AFD">
        <w:rPr>
          <w:rFonts w:ascii="標楷體" w:eastAsia="標楷體" w:hint="eastAsia"/>
          <w:sz w:val="28"/>
        </w:rPr>
        <w:lastRenderedPageBreak/>
        <w:t>得為無限制）</w:t>
      </w:r>
    </w:p>
    <w:p w14:paraId="3EF92C10"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每一個人體傷或死亡：______元。</w:t>
      </w:r>
    </w:p>
    <w:p w14:paraId="781C4743"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每一事故體傷或死亡：______元。</w:t>
      </w:r>
    </w:p>
    <w:p w14:paraId="6FE6D34B"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3</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每一意外事故財損：______元。</w:t>
      </w:r>
    </w:p>
    <w:p w14:paraId="0544CB20"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4</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保險期間內最高累積責任：______元。</w:t>
      </w:r>
    </w:p>
    <w:p w14:paraId="3B314D3D" w14:textId="77777777" w:rsidR="0075121F" w:rsidRPr="00F30AFD" w:rsidRDefault="0075121F" w:rsidP="0075121F">
      <w:pPr>
        <w:spacing w:line="400" w:lineRule="exact"/>
        <w:ind w:left="1531" w:hanging="397"/>
        <w:jc w:val="both"/>
        <w:rPr>
          <w:rFonts w:ascii="標楷體" w:eastAsia="標楷體"/>
          <w:sz w:val="28"/>
        </w:rPr>
      </w:pPr>
      <w:r w:rsidRPr="00F30AFD">
        <w:rPr>
          <w:rFonts w:ascii="標楷體" w:eastAsia="標楷體" w:hint="eastAsia"/>
          <w:sz w:val="28"/>
        </w:rPr>
        <w:t>(5)旅行業責任保險：每一個人體傷或死亡：______元（由機關於招標時載明最低投保金額，不得為無限制）。</w:t>
      </w:r>
    </w:p>
    <w:p w14:paraId="6D6CE2FE" w14:textId="390A3398" w:rsidR="00E74CDC" w:rsidRPr="00F30AFD" w:rsidRDefault="009E5C42" w:rsidP="009E5C42">
      <w:pPr>
        <w:spacing w:line="400" w:lineRule="exact"/>
        <w:ind w:left="1531" w:hanging="397"/>
        <w:jc w:val="both"/>
        <w:rPr>
          <w:rFonts w:ascii="標楷體" w:eastAsia="標楷體"/>
          <w:sz w:val="28"/>
        </w:rPr>
      </w:pPr>
      <w:r w:rsidRPr="00F30AFD">
        <w:rPr>
          <w:rFonts w:ascii="標楷體" w:eastAsia="標楷體" w:hint="eastAsia"/>
          <w:sz w:val="28"/>
        </w:rPr>
        <w:t>(</w:t>
      </w:r>
      <w:r w:rsidR="004E5A4C" w:rsidRPr="00F30AFD">
        <w:rPr>
          <w:rFonts w:ascii="標楷體" w:eastAsia="標楷體" w:hint="eastAsia"/>
          <w:sz w:val="28"/>
        </w:rPr>
        <w:t>6</w:t>
      </w:r>
      <w:r w:rsidRPr="00F30AFD">
        <w:rPr>
          <w:rFonts w:ascii="標楷體" w:eastAsia="標楷體" w:hint="eastAsia"/>
          <w:sz w:val="28"/>
        </w:rPr>
        <w:t>)其他保險種類：</w:t>
      </w:r>
      <w:r w:rsidR="007B2A1A" w:rsidRPr="007B2A1A">
        <w:rPr>
          <w:rFonts w:ascii="標楷體" w:eastAsia="標楷體" w:hint="eastAsia"/>
          <w:color w:val="4472C4" w:themeColor="accent1"/>
          <w:sz w:val="28"/>
          <w:u w:val="single"/>
        </w:rPr>
        <w:t>每一意外事故保險新台幣100萬元，保險期間最高賠償金額為新台幣300萬元。</w:t>
      </w:r>
      <w:r w:rsidR="00F14EC4" w:rsidRPr="00F30AFD">
        <w:rPr>
          <w:rFonts w:ascii="標楷體" w:eastAsia="標楷體" w:hint="eastAsia"/>
          <w:sz w:val="28"/>
        </w:rPr>
        <w:t>(請參考上述內容敘明)</w:t>
      </w:r>
      <w:r w:rsidRPr="00F30AFD">
        <w:rPr>
          <w:rFonts w:ascii="標楷體" w:eastAsia="標楷體" w:hint="eastAsia"/>
          <w:sz w:val="28"/>
        </w:rPr>
        <w:t>。</w:t>
      </w:r>
    </w:p>
    <w:p w14:paraId="054D0F35" w14:textId="77777777" w:rsidR="002C190D" w:rsidRPr="00F30AFD" w:rsidRDefault="009E5C42">
      <w:pPr>
        <w:spacing w:line="400" w:lineRule="exact"/>
        <w:ind w:left="1135" w:hanging="284"/>
        <w:jc w:val="both"/>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.每一事故之</w:t>
      </w:r>
      <w:r w:rsidRPr="00F30AFD">
        <w:rPr>
          <w:rFonts w:ascii="標楷體" w:eastAsia="標楷體" w:hint="eastAsia"/>
          <w:sz w:val="28"/>
        </w:rPr>
        <w:t>廠商</w:t>
      </w:r>
      <w:r w:rsidR="002C190D" w:rsidRPr="00F30AFD">
        <w:rPr>
          <w:rFonts w:ascii="標楷體" w:eastAsia="標楷體" w:hint="eastAsia"/>
          <w:sz w:val="28"/>
        </w:rPr>
        <w:t>自負額上限：(由機關於招標時載明)</w:t>
      </w:r>
    </w:p>
    <w:p w14:paraId="784D0B23"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(1)專業責任險：______元。</w:t>
      </w:r>
    </w:p>
    <w:p w14:paraId="3EB14855" w14:textId="4A6902B2"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(2)雇主意外責任險：</w:t>
      </w:r>
      <w:r w:rsidR="007B2A1A" w:rsidRPr="007B2A1A">
        <w:rPr>
          <w:rFonts w:ascii="標楷體" w:eastAsia="標楷體" w:hint="eastAsia"/>
          <w:color w:val="4472C4" w:themeColor="accent1"/>
          <w:sz w:val="28"/>
          <w:u w:val="single"/>
        </w:rPr>
        <w:t>2500</w:t>
      </w:r>
      <w:r w:rsidRPr="007B2A1A">
        <w:rPr>
          <w:rFonts w:ascii="標楷體" w:eastAsia="標楷體" w:hint="eastAsia"/>
          <w:color w:val="4472C4" w:themeColor="accent1"/>
          <w:sz w:val="28"/>
        </w:rPr>
        <w:t>元</w:t>
      </w:r>
      <w:r w:rsidRPr="00F30AFD">
        <w:rPr>
          <w:rFonts w:ascii="標楷體" w:eastAsia="標楷體" w:hint="eastAsia"/>
          <w:sz w:val="28"/>
        </w:rPr>
        <w:t>。</w:t>
      </w:r>
    </w:p>
    <w:p w14:paraId="3230C038"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(3)公共意外責任險：______元。</w:t>
      </w:r>
    </w:p>
    <w:p w14:paraId="134AE7EF"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(4)營繕承包人意外責任險：</w:t>
      </w:r>
      <w:r w:rsidR="003E2AD2" w:rsidRPr="00F30AFD">
        <w:rPr>
          <w:rFonts w:ascii="標楷體" w:eastAsia="標楷體" w:hint="eastAsia"/>
          <w:sz w:val="28"/>
        </w:rPr>
        <w:t>______元</w:t>
      </w:r>
      <w:r w:rsidRPr="00F30AFD">
        <w:rPr>
          <w:rFonts w:ascii="標楷體" w:eastAsia="標楷體" w:hint="eastAsia"/>
          <w:sz w:val="28"/>
        </w:rPr>
        <w:t>。</w:t>
      </w:r>
    </w:p>
    <w:p w14:paraId="3BB06928"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(5)旅行業責任保險：</w:t>
      </w:r>
      <w:r w:rsidR="003E2AD2" w:rsidRPr="00F30AFD">
        <w:rPr>
          <w:rFonts w:ascii="標楷體" w:eastAsia="標楷體" w:hint="eastAsia"/>
          <w:sz w:val="28"/>
        </w:rPr>
        <w:t>______元</w:t>
      </w:r>
      <w:r w:rsidRPr="00F30AFD">
        <w:rPr>
          <w:rFonts w:ascii="標楷體" w:eastAsia="標楷體" w:hint="eastAsia"/>
          <w:sz w:val="28"/>
        </w:rPr>
        <w:t>。</w:t>
      </w:r>
    </w:p>
    <w:p w14:paraId="79BEF93F" w14:textId="575FDF85" w:rsidR="003E2AD2"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(6)其他保險種類：</w:t>
      </w:r>
      <w:r w:rsidR="007B2A1A" w:rsidRPr="007B2A1A">
        <w:rPr>
          <w:rFonts w:ascii="標楷體" w:eastAsia="標楷體" w:hint="eastAsia"/>
          <w:color w:val="4472C4" w:themeColor="accent1"/>
          <w:sz w:val="28"/>
          <w:u w:val="single"/>
        </w:rPr>
        <w:t>貨物運送人責任保險，新台幣</w:t>
      </w:r>
      <w:r w:rsidR="009976C9">
        <w:rPr>
          <w:rFonts w:ascii="標楷體" w:eastAsia="標楷體" w:hint="eastAsia"/>
          <w:color w:val="4472C4" w:themeColor="accent1"/>
          <w:sz w:val="28"/>
          <w:u w:val="single"/>
        </w:rPr>
        <w:t>5000</w:t>
      </w:r>
      <w:r w:rsidR="007B2A1A" w:rsidRPr="007B2A1A">
        <w:rPr>
          <w:rFonts w:ascii="標楷體" w:eastAsia="標楷體" w:hint="eastAsia"/>
          <w:color w:val="4472C4" w:themeColor="accent1"/>
          <w:sz w:val="28"/>
          <w:u w:val="single"/>
        </w:rPr>
        <w:t>元整</w:t>
      </w:r>
      <w:r w:rsidRPr="007B2A1A">
        <w:rPr>
          <w:rFonts w:ascii="標楷體" w:eastAsia="標楷體" w:hint="eastAsia"/>
          <w:color w:val="4472C4" w:themeColor="accent1"/>
          <w:sz w:val="28"/>
        </w:rPr>
        <w:t>。</w:t>
      </w:r>
    </w:p>
    <w:p w14:paraId="2E6CDE4C" w14:textId="01C081E6" w:rsidR="002C190D" w:rsidRPr="00F30AFD" w:rsidRDefault="00DD1929">
      <w:pPr>
        <w:spacing w:line="400" w:lineRule="exact"/>
        <w:ind w:left="1135" w:hanging="284"/>
        <w:jc w:val="both"/>
        <w:rPr>
          <w:rFonts w:ascii="標楷體" w:eastAsia="標楷體"/>
          <w:sz w:val="28"/>
        </w:rPr>
      </w:pPr>
      <w:r w:rsidRPr="00F30AFD">
        <w:rPr>
          <w:rFonts w:ascii="標楷體" w:eastAsia="標楷體" w:hint="eastAsia"/>
          <w:sz w:val="28"/>
        </w:rPr>
        <w:t>4</w:t>
      </w:r>
      <w:r w:rsidR="002C190D" w:rsidRPr="00F30AFD">
        <w:rPr>
          <w:rFonts w:ascii="標楷體" w:eastAsia="標楷體" w:hint="eastAsia"/>
          <w:sz w:val="28"/>
        </w:rPr>
        <w:t>.保險期間：自</w:t>
      </w:r>
      <w:r w:rsidR="002C190D" w:rsidRPr="00F30AFD">
        <w:rPr>
          <w:rFonts w:ascii="標楷體" w:eastAsia="標楷體" w:hint="eastAsia"/>
          <w:sz w:val="28"/>
          <w:u w:val="single"/>
        </w:rPr>
        <w:t xml:space="preserve">         </w:t>
      </w:r>
      <w:r w:rsidR="002C190D" w:rsidRPr="00F30AFD">
        <w:rPr>
          <w:rFonts w:ascii="標楷體" w:eastAsia="標楷體" w:hint="eastAsia"/>
          <w:sz w:val="28"/>
        </w:rPr>
        <w:t>起至□契約所定履約期限之日止；</w:t>
      </w:r>
      <w:r w:rsidR="007B2A1A" w:rsidRPr="007B2A1A">
        <w:rPr>
          <w:rFonts w:ascii="標楷體" w:eastAsia="標楷體" w:hint="eastAsia"/>
          <w:color w:val="4472C4" w:themeColor="accent1"/>
          <w:sz w:val="28"/>
        </w:rPr>
        <w:t>■</w:t>
      </w:r>
      <w:r w:rsidR="007B2A1A" w:rsidRPr="007B2A1A">
        <w:rPr>
          <w:rFonts w:ascii="標楷體" w:eastAsia="標楷體" w:hint="eastAsia"/>
          <w:color w:val="4472C4" w:themeColor="accent1"/>
          <w:sz w:val="28"/>
          <w:u w:val="single"/>
        </w:rPr>
        <w:t>115年12月31日</w:t>
      </w:r>
      <w:r w:rsidR="002C190D" w:rsidRPr="00F30AFD">
        <w:rPr>
          <w:rFonts w:ascii="標楷體" w:eastAsia="標楷體" w:hint="eastAsia"/>
          <w:sz w:val="28"/>
        </w:rPr>
        <w:t>之日止(由招標機關載明)，有延期或遲延履約者，保險期間比照順延。</w:t>
      </w:r>
    </w:p>
    <w:p w14:paraId="2198DF8E" w14:textId="77777777" w:rsidR="002C190D" w:rsidRPr="00F30AFD" w:rsidRDefault="00DD1929">
      <w:pPr>
        <w:spacing w:line="400" w:lineRule="exact"/>
        <w:ind w:left="1135" w:rightChars="10" w:right="24" w:hanging="284"/>
        <w:jc w:val="both"/>
        <w:rPr>
          <w:rFonts w:ascii="標楷體" w:eastAsia="標楷體" w:hAnsi="標楷體"/>
          <w:sz w:val="28"/>
        </w:rPr>
      </w:pPr>
      <w:r w:rsidRPr="00F30AFD">
        <w:rPr>
          <w:rFonts w:ascii="標楷體" w:eastAsia="標楷體" w:hint="eastAsia"/>
          <w:sz w:val="28"/>
        </w:rPr>
        <w:t>5</w:t>
      </w:r>
      <w:r w:rsidR="002C190D" w:rsidRPr="00F30AFD">
        <w:rPr>
          <w:rFonts w:ascii="標楷體" w:eastAsia="標楷體" w:hint="eastAsia"/>
          <w:sz w:val="28"/>
        </w:rPr>
        <w:t>.</w:t>
      </w:r>
      <w:r w:rsidR="002C190D" w:rsidRPr="00F30AFD">
        <w:rPr>
          <w:rFonts w:ascii="標楷體" w:eastAsia="標楷體" w:hAnsi="標楷體" w:hint="eastAsia"/>
          <w:sz w:val="28"/>
        </w:rPr>
        <w:t>保險契約之變更</w:t>
      </w:r>
      <w:r w:rsidR="004E5A4C" w:rsidRPr="00F30AFD">
        <w:rPr>
          <w:rFonts w:ascii="標楷體" w:eastAsia="標楷體" w:hAnsi="標楷體" w:hint="eastAsia"/>
          <w:sz w:val="28"/>
        </w:rPr>
        <w:t>、效力暫停</w:t>
      </w:r>
      <w:r w:rsidR="002C190D" w:rsidRPr="00F30AFD">
        <w:rPr>
          <w:rFonts w:ascii="標楷體" w:eastAsia="標楷體" w:hAnsi="標楷體" w:hint="eastAsia"/>
          <w:sz w:val="28"/>
        </w:rPr>
        <w:t>或終止，</w:t>
      </w:r>
      <w:r w:rsidR="004E5A4C" w:rsidRPr="00F30AFD">
        <w:rPr>
          <w:rFonts w:ascii="標楷體" w:eastAsia="標楷體" w:hAnsi="標楷體" w:hint="eastAsia"/>
          <w:sz w:val="28"/>
        </w:rPr>
        <w:t>應經機關之書面同意。任何未經機關同意之保險(契約)批單，</w:t>
      </w:r>
      <w:r w:rsidR="00E74CDC" w:rsidRPr="00F30AFD">
        <w:rPr>
          <w:rFonts w:ascii="標楷體" w:eastAsia="標楷體" w:hAnsi="標楷體" w:hint="eastAsia"/>
          <w:sz w:val="28"/>
        </w:rPr>
        <w:t>如致損失或損害賠償，由廠商負擔</w:t>
      </w:r>
      <w:r w:rsidR="002C190D" w:rsidRPr="00F30AFD">
        <w:rPr>
          <w:rFonts w:ascii="標楷體" w:eastAsia="標楷體" w:hAnsi="標楷體" w:hint="eastAsia"/>
          <w:sz w:val="28"/>
        </w:rPr>
        <w:t>。</w:t>
      </w:r>
    </w:p>
    <w:p w14:paraId="00C50B2E" w14:textId="77777777" w:rsidR="002C190D" w:rsidRPr="00F30AFD" w:rsidRDefault="00DD1929">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6</w:t>
      </w:r>
      <w:r w:rsidR="002C190D" w:rsidRPr="00F30AFD">
        <w:rPr>
          <w:rFonts w:ascii="標楷體" w:eastAsia="標楷體" w:hAnsi="標楷體" w:hint="eastAsia"/>
          <w:sz w:val="28"/>
        </w:rPr>
        <w:t>.其他：</w:t>
      </w:r>
    </w:p>
    <w:p w14:paraId="224A86DB" w14:textId="77777777" w:rsidR="002C190D" w:rsidRPr="00F30AFD" w:rsidRDefault="002C190D">
      <w:pPr>
        <w:spacing w:line="400" w:lineRule="exact"/>
        <w:ind w:left="851" w:hanging="567"/>
        <w:jc w:val="both"/>
        <w:textDirection w:val="lrTbV"/>
        <w:rPr>
          <w:rFonts w:ascii="標楷體" w:eastAsia="標楷體" w:hAnsi="標楷體"/>
          <w:sz w:val="28"/>
        </w:rPr>
      </w:pPr>
      <w:r w:rsidRPr="00F30AFD">
        <w:rPr>
          <w:rFonts w:ascii="標楷體" w:eastAsia="標楷體" w:hAnsi="標楷體" w:hint="eastAsia"/>
          <w:sz w:val="28"/>
        </w:rPr>
        <w:t>(三)保險單記載契約規定以外之不保事項者，其風險及可能之賠償由廠商負擔。</w:t>
      </w:r>
    </w:p>
    <w:p w14:paraId="20243A4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(四)廠商向保險人索賠所費時間，不得據以請求延長履約期限。</w:t>
      </w:r>
    </w:p>
    <w:p w14:paraId="28DD90E6"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w:t>
      </w:r>
      <w:r w:rsidRPr="00F30AFD">
        <w:rPr>
          <w:rFonts w:ascii="標楷體" w:eastAsia="標楷體" w:hint="eastAsia"/>
          <w:spacing w:val="-4"/>
          <w:sz w:val="28"/>
        </w:rPr>
        <w:t>廠商未依契約規定辦理保險、保險範圍不足或未能自保險人獲得足額理賠者，其損失或損害賠償，由廠商負擔。</w:t>
      </w:r>
    </w:p>
    <w:p w14:paraId="570C9F7B" w14:textId="77777777" w:rsidR="002C190D" w:rsidRPr="00F30AFD" w:rsidRDefault="002C190D">
      <w:pPr>
        <w:spacing w:line="400" w:lineRule="exact"/>
        <w:ind w:left="851" w:hanging="567"/>
        <w:jc w:val="both"/>
        <w:rPr>
          <w:rFonts w:ascii="標楷體" w:eastAsia="標楷體"/>
          <w:spacing w:val="-8"/>
          <w:sz w:val="28"/>
        </w:rPr>
      </w:pPr>
      <w:r w:rsidRPr="00F30AFD">
        <w:rPr>
          <w:rFonts w:ascii="標楷體" w:eastAsia="標楷體" w:hint="eastAsia"/>
          <w:sz w:val="28"/>
        </w:rPr>
        <w:t>(六)保險單正本</w:t>
      </w:r>
      <w:r w:rsidR="00B86F6C" w:rsidRPr="00F30AFD">
        <w:rPr>
          <w:rFonts w:ascii="標楷體" w:eastAsia="標楷體" w:hint="eastAsia"/>
          <w:sz w:val="28"/>
        </w:rPr>
        <w:t>或保險機構出具之保險證明</w:t>
      </w:r>
      <w:r w:rsidRPr="00F30AFD">
        <w:rPr>
          <w:rFonts w:ascii="標楷體" w:eastAsia="標楷體" w:hint="eastAsia"/>
          <w:sz w:val="28"/>
        </w:rPr>
        <w:t>1份及繳費收據副本1份</w:t>
      </w:r>
      <w:r w:rsidR="00B86F6C" w:rsidRPr="00F30AFD">
        <w:rPr>
          <w:rFonts w:ascii="標楷體" w:eastAsia="標楷體" w:hint="eastAsia"/>
          <w:sz w:val="28"/>
        </w:rPr>
        <w:t>，</w:t>
      </w:r>
      <w:r w:rsidRPr="00F30AFD">
        <w:rPr>
          <w:rFonts w:ascii="標楷體" w:eastAsia="標楷體" w:hint="eastAsia"/>
          <w:sz w:val="28"/>
        </w:rPr>
        <w:t>應於辦妥保險後即交機關收執。</w:t>
      </w:r>
      <w:r w:rsidR="00B86F6C" w:rsidRPr="00F30AFD">
        <w:rPr>
          <w:rFonts w:ascii="標楷體" w:eastAsia="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14:paraId="1A4F24AA" w14:textId="01198500"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w:t>
      </w:r>
      <w:r w:rsidR="00800432" w:rsidRPr="00F30AFD">
        <w:rPr>
          <w:rFonts w:ascii="標楷體" w:eastAsia="標楷體"/>
          <w:sz w:val="28"/>
        </w:rPr>
        <w:t>廠商</w:t>
      </w:r>
      <w:r w:rsidR="00800432" w:rsidRPr="00F30AFD">
        <w:rPr>
          <w:rFonts w:ascii="標楷體" w:eastAsia="標楷體" w:hAnsi="標楷體"/>
          <w:sz w:val="28"/>
        </w:rPr>
        <w:t>應依中華民國法規為其員工及車輛投保勞工保險、就業保險、勞工職業災害保險、全民健康保險及汽機車第三人責任險。其依法免投保勞工保險者，得以其他商業保險代之</w:t>
      </w:r>
      <w:r w:rsidRPr="00F30AFD">
        <w:rPr>
          <w:rFonts w:ascii="標楷體" w:eastAsia="標楷體" w:hint="eastAsia"/>
          <w:sz w:val="28"/>
        </w:rPr>
        <w:t>。</w:t>
      </w:r>
    </w:p>
    <w:p w14:paraId="693E49FF" w14:textId="77777777" w:rsidR="00BE669D" w:rsidRPr="00F30AFD" w:rsidRDefault="00B86F6C" w:rsidP="00BE669D">
      <w:pPr>
        <w:spacing w:line="400" w:lineRule="exact"/>
        <w:ind w:left="851" w:hanging="567"/>
        <w:jc w:val="both"/>
        <w:rPr>
          <w:rFonts w:ascii="標楷體" w:eastAsia="標楷體"/>
          <w:sz w:val="28"/>
        </w:rPr>
      </w:pPr>
      <w:r w:rsidRPr="00F30AFD">
        <w:rPr>
          <w:rFonts w:ascii="標楷體" w:eastAsia="標楷體" w:hint="eastAsia"/>
          <w:sz w:val="28"/>
        </w:rPr>
        <w:t>(八)</w:t>
      </w:r>
      <w:r w:rsidR="00BE669D" w:rsidRPr="00F30AFD">
        <w:rPr>
          <w:rFonts w:ascii="標楷體" w:eastAsia="標楷體" w:hint="eastAsia"/>
          <w:sz w:val="28"/>
        </w:rPr>
        <w:t>依法非屬保險人可承保之保險範圍，或非因保費因素卻於國內無保險人</w:t>
      </w:r>
      <w:r w:rsidR="00BE669D" w:rsidRPr="00F30AFD">
        <w:rPr>
          <w:rFonts w:ascii="標楷體" w:eastAsia="標楷體" w:hint="eastAsia"/>
          <w:sz w:val="28"/>
        </w:rPr>
        <w:lastRenderedPageBreak/>
        <w:t>願承保，且有保險公會書面佐證者，依第1條第7款辦理。</w:t>
      </w:r>
    </w:p>
    <w:p w14:paraId="15A9BD57" w14:textId="77777777" w:rsidR="00B86F6C" w:rsidRPr="00F30AFD" w:rsidRDefault="00BE669D" w:rsidP="00BE669D">
      <w:pPr>
        <w:spacing w:line="400" w:lineRule="exact"/>
        <w:ind w:left="851" w:hanging="567"/>
        <w:jc w:val="both"/>
        <w:rPr>
          <w:rFonts w:ascii="標楷體" w:eastAsia="標楷體"/>
          <w:sz w:val="28"/>
        </w:rPr>
      </w:pPr>
      <w:r w:rsidRPr="00F30AFD">
        <w:rPr>
          <w:rFonts w:ascii="標楷體" w:eastAsia="標楷體" w:hint="eastAsia"/>
          <w:sz w:val="28"/>
        </w:rPr>
        <w:t>(九)</w:t>
      </w:r>
      <w:r w:rsidR="00B86F6C" w:rsidRPr="00F30AFD">
        <w:rPr>
          <w:rFonts w:ascii="標楷體" w:eastAsia="標楷體" w:hint="eastAsia"/>
          <w:sz w:val="28"/>
        </w:rPr>
        <w:t>機關及廠商均應避免發生採購法主管機關訂頒之「常見保險錯誤及缺失態樣」所載情形。</w:t>
      </w:r>
    </w:p>
    <w:p w14:paraId="2BD17631" w14:textId="77777777" w:rsidR="007975D9" w:rsidRPr="00F30AFD" w:rsidRDefault="007975D9">
      <w:pPr>
        <w:spacing w:line="400" w:lineRule="exact"/>
        <w:ind w:left="851" w:hanging="567"/>
        <w:jc w:val="both"/>
        <w:rPr>
          <w:rFonts w:ascii="標楷體" w:eastAsia="標楷體"/>
          <w:sz w:val="28"/>
          <w:u w:val="single"/>
        </w:rPr>
      </w:pPr>
    </w:p>
    <w:p w14:paraId="1DB00980"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第十一條  保證金</w:t>
      </w:r>
      <w:r w:rsidRPr="00F30AFD">
        <w:rPr>
          <w:rFonts w:ascii="標楷體" w:eastAsia="標楷體" w:hint="eastAsia"/>
          <w:sz w:val="28"/>
        </w:rPr>
        <w:t>(由機關擇定後於招標時載明，無者免填)：</w:t>
      </w:r>
    </w:p>
    <w:p w14:paraId="056922DC"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(一)保證金之發還情形如下(由機關擇定後於招標時載明)：</w:t>
      </w:r>
    </w:p>
    <w:p w14:paraId="2D6AFD9B"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□預付款還款保證，依廠商已履約部分所占進度之比率遞減。</w:t>
      </w:r>
    </w:p>
    <w:p w14:paraId="7C8FF92C"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□預付款還款保證，依廠商已履約部分所占契約金額之比率遞減。</w:t>
      </w:r>
    </w:p>
    <w:p w14:paraId="3A571355"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□預付款還款保證，於驗收合格後一次發還。</w:t>
      </w:r>
    </w:p>
    <w:p w14:paraId="398D7195"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□履約保證金於履約驗收合格且無待解決事項後30日內發還。有分段或部分驗收情形者，得按比例分次發還。</w:t>
      </w:r>
    </w:p>
    <w:p w14:paraId="024B2278"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□履約保證金依履約進度分</w:t>
      </w:r>
      <w:r w:rsidRPr="00F30AFD">
        <w:rPr>
          <w:rFonts w:ascii="標楷體" w:eastAsia="標楷體" w:hint="eastAsia"/>
          <w:sz w:val="28"/>
          <w:u w:val="single"/>
        </w:rPr>
        <w:t xml:space="preserve">     </w:t>
      </w:r>
      <w:r w:rsidRPr="00F30AFD">
        <w:rPr>
          <w:rFonts w:ascii="標楷體" w:eastAsia="標楷體" w:hint="eastAsia"/>
          <w:sz w:val="28"/>
        </w:rPr>
        <w:t>期平均發還。</w:t>
      </w:r>
    </w:p>
    <w:p w14:paraId="1776180F"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□履約保證金依履約進度分</w:t>
      </w:r>
      <w:r w:rsidRPr="00F30AFD">
        <w:rPr>
          <w:rFonts w:ascii="標楷體" w:eastAsia="標楷體" w:hint="eastAsia"/>
          <w:sz w:val="28"/>
          <w:u w:val="single"/>
        </w:rPr>
        <w:t xml:space="preserve">     </w:t>
      </w:r>
      <w:r w:rsidRPr="00F30AFD">
        <w:rPr>
          <w:rFonts w:ascii="標楷體" w:eastAsia="標楷體" w:hint="eastAsia"/>
          <w:sz w:val="28"/>
        </w:rPr>
        <w:t>期發還，各期之條件及比率如下(由機關於招標時載明)：</w:t>
      </w:r>
      <w:r w:rsidRPr="00F30AFD">
        <w:rPr>
          <w:rFonts w:ascii="標楷體" w:eastAsia="標楷體" w:hint="eastAsia"/>
          <w:sz w:val="28"/>
          <w:u w:val="single"/>
        </w:rPr>
        <w:t xml:space="preserve">　　　　　　　　　　　　</w:t>
      </w:r>
      <w:r w:rsidRPr="00F30AFD">
        <w:rPr>
          <w:rFonts w:ascii="標楷體" w:eastAsia="標楷體" w:hint="eastAsia"/>
          <w:sz w:val="28"/>
        </w:rPr>
        <w:t>。</w:t>
      </w:r>
    </w:p>
    <w:p w14:paraId="2885AF5A"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□履約保證金於履約驗收合格且無待解決事項後30日內發還百分之</w:t>
      </w:r>
    </w:p>
    <w:p w14:paraId="2BA4C725" w14:textId="77777777" w:rsidR="002C190D" w:rsidRPr="00F30AFD" w:rsidRDefault="009D5786">
      <w:pPr>
        <w:spacing w:line="400" w:lineRule="exact"/>
        <w:ind w:left="1135" w:rightChars="10" w:right="24" w:hanging="284"/>
        <w:jc w:val="both"/>
        <w:rPr>
          <w:rFonts w:ascii="標楷體" w:eastAsia="標楷體"/>
          <w:sz w:val="28"/>
        </w:rPr>
      </w:pPr>
      <w:r w:rsidRPr="00F30AFD">
        <w:rPr>
          <w:rFonts w:ascii="標楷體" w:eastAsia="標楷體" w:hint="eastAsia"/>
          <w:sz w:val="28"/>
        </w:rPr>
        <w:t xml:space="preserve">  </w:t>
      </w:r>
      <w:r w:rsidR="002C190D" w:rsidRPr="00F30AFD">
        <w:rPr>
          <w:rFonts w:ascii="標楷體" w:eastAsia="標楷體" w:hint="eastAsia"/>
          <w:sz w:val="28"/>
          <w:u w:val="single"/>
        </w:rPr>
        <w:t xml:space="preserve"> 　　　 </w:t>
      </w:r>
      <w:r w:rsidR="002C190D" w:rsidRPr="00F30AFD">
        <w:rPr>
          <w:rFonts w:ascii="標楷體" w:eastAsia="標楷體" w:hint="eastAsia"/>
          <w:sz w:val="28"/>
        </w:rPr>
        <w:t>(由機關於招標時載明)。其餘之部分於</w:t>
      </w:r>
      <w:r w:rsidR="002C190D" w:rsidRPr="00F30AFD">
        <w:rPr>
          <w:rFonts w:ascii="標楷體" w:eastAsia="標楷體" w:hint="eastAsia"/>
          <w:sz w:val="28"/>
          <w:u w:val="single"/>
        </w:rPr>
        <w:t xml:space="preserve">       </w:t>
      </w:r>
      <w:r w:rsidR="002C190D" w:rsidRPr="00F30AFD">
        <w:rPr>
          <w:rFonts w:ascii="標楷體" w:eastAsia="標楷體" w:hint="eastAsia"/>
          <w:sz w:val="28"/>
        </w:rPr>
        <w:t>(由機關於招標時載明)且無待解決事項後30日內發還。</w:t>
      </w:r>
    </w:p>
    <w:p w14:paraId="6B7899CD" w14:textId="77777777" w:rsidR="002C190D" w:rsidRPr="00F30AFD" w:rsidRDefault="002C190D">
      <w:pPr>
        <w:spacing w:line="400" w:lineRule="exact"/>
        <w:ind w:left="1135" w:rightChars="10" w:right="24" w:hanging="284"/>
        <w:jc w:val="both"/>
        <w:rPr>
          <w:rFonts w:ascii="標楷體" w:eastAsia="標楷體"/>
          <w:sz w:val="28"/>
          <w:u w:val="single"/>
        </w:rPr>
      </w:pPr>
      <w:r w:rsidRPr="00F30AFD">
        <w:rPr>
          <w:rFonts w:ascii="標楷體" w:eastAsia="標楷體" w:hint="eastAsia"/>
          <w:sz w:val="28"/>
        </w:rPr>
        <w:t>□廠商於履約標的完成驗收付款前應繳納保固保證金。</w:t>
      </w:r>
    </w:p>
    <w:p w14:paraId="0CB132A1"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□保固保證金於保固期滿且無待解決事項後30日內發還。</w:t>
      </w:r>
    </w:p>
    <w:p w14:paraId="04F0065C"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□差額保證金之發還，同履約保證金。</w:t>
      </w:r>
    </w:p>
    <w:p w14:paraId="0730AFEC"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□其他：</w:t>
      </w:r>
    </w:p>
    <w:p w14:paraId="71D9A28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(二)因不可歸責於廠商之事由，致終止或解除契約</w:t>
      </w:r>
      <w:r w:rsidR="00813D6D" w:rsidRPr="00F30AFD">
        <w:rPr>
          <w:rFonts w:ascii="標楷體" w:eastAsia="標楷體" w:hint="eastAsia"/>
          <w:sz w:val="28"/>
        </w:rPr>
        <w:t>，</w:t>
      </w:r>
      <w:r w:rsidRPr="00F30AFD">
        <w:rPr>
          <w:rFonts w:ascii="標楷體" w:eastAsia="標楷體" w:hint="eastAsia"/>
          <w:sz w:val="28"/>
        </w:rPr>
        <w:t>或暫停履約</w:t>
      </w:r>
      <w:r w:rsidR="00C14D45" w:rsidRPr="00F30AFD">
        <w:rPr>
          <w:rFonts w:ascii="標楷體" w:eastAsia="標楷體" w:hint="eastAsia"/>
          <w:sz w:val="28"/>
        </w:rPr>
        <w:t>逾＿個月(由機關於招標時載明；未載明者，為6個月)</w:t>
      </w:r>
      <w:r w:rsidRPr="00F30AFD">
        <w:rPr>
          <w:rFonts w:ascii="標楷體" w:eastAsia="標楷體" w:hint="eastAsia"/>
          <w:sz w:val="28"/>
        </w:rPr>
        <w:t>者，履約保證金得提前發還。但屬暫停履約者，於暫停原因消滅後應重新繳納履約保證金。</w:t>
      </w:r>
      <w:r w:rsidR="00C14D45" w:rsidRPr="00F30AFD">
        <w:rPr>
          <w:rFonts w:ascii="標楷體" w:eastAsia="標楷體" w:hint="eastAsia"/>
          <w:sz w:val="28"/>
        </w:rPr>
        <w:t>因可歸責於機關之事由而暫停履約，其需延長履約保證金有效期之合理必要費用，由機關負擔。</w:t>
      </w:r>
    </w:p>
    <w:p w14:paraId="453E4022" w14:textId="77777777" w:rsidR="002C190D" w:rsidRPr="00F30AFD" w:rsidRDefault="002C190D">
      <w:pPr>
        <w:spacing w:line="400" w:lineRule="exact"/>
        <w:ind w:left="851" w:hanging="567"/>
        <w:jc w:val="both"/>
        <w:rPr>
          <w:rFonts w:ascii="標楷體" w:eastAsia="標楷體"/>
          <w:dstrike/>
          <w:sz w:val="28"/>
        </w:rPr>
      </w:pPr>
      <w:r w:rsidRPr="00F30AFD">
        <w:rPr>
          <w:rFonts w:ascii="標楷體" w:eastAsia="標楷體" w:hint="eastAsia"/>
          <w:sz w:val="28"/>
        </w:rPr>
        <w:t>(三)廠商所繳納之履約保證金及其孳息得部分或全部不予發還之情形：</w:t>
      </w:r>
    </w:p>
    <w:p w14:paraId="002F3FA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w:t>
      </w:r>
      <w:r w:rsidR="003C44DB" w:rsidRPr="00F30AFD">
        <w:rPr>
          <w:rFonts w:ascii="標楷體" w:eastAsia="標楷體" w:hint="eastAsia"/>
          <w:sz w:val="28"/>
        </w:rPr>
        <w:t>有採購法第50條第1項第3款至第5款、第7款情形之一，依同條第2項前段得追償損失者，與追償金額相等之保證金。</w:t>
      </w:r>
    </w:p>
    <w:p w14:paraId="2FAABC32"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2.違反採購法第65條規定轉包者，全部保證金。</w:t>
      </w:r>
    </w:p>
    <w:p w14:paraId="440296AB" w14:textId="77777777" w:rsidR="002C190D" w:rsidRPr="00F30AFD" w:rsidRDefault="002C190D">
      <w:pPr>
        <w:numPr>
          <w:ilvl w:val="12"/>
          <w:numId w:val="0"/>
        </w:numPr>
        <w:spacing w:line="400" w:lineRule="exact"/>
        <w:ind w:left="1135" w:rightChars="10" w:right="24" w:hanging="284"/>
        <w:jc w:val="both"/>
        <w:rPr>
          <w:rFonts w:ascii="標楷體" w:eastAsia="標楷體"/>
          <w:sz w:val="28"/>
        </w:rPr>
      </w:pPr>
      <w:r w:rsidRPr="00F30AFD">
        <w:rPr>
          <w:rFonts w:ascii="標楷體" w:eastAsia="標楷體" w:hint="eastAsia"/>
          <w:sz w:val="28"/>
        </w:rPr>
        <w:t>3.擅自減省工料，其減省工料及所造成損失之金額，自待付契約價金扣抵仍有不足者，與該不足金額相等之保證金。</w:t>
      </w:r>
    </w:p>
    <w:p w14:paraId="325AF171"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4.因可歸責於廠商之事由，致部分終止或解除契約者，依該部分所占契約金額比率計算之保證金；全部終止或解除契約者，全部保證金。</w:t>
      </w:r>
    </w:p>
    <w:p w14:paraId="65ED554A" w14:textId="77777777" w:rsidR="002C190D" w:rsidRPr="00F30AFD" w:rsidRDefault="002C190D">
      <w:pPr>
        <w:numPr>
          <w:ilvl w:val="12"/>
          <w:numId w:val="0"/>
        </w:numPr>
        <w:spacing w:line="400" w:lineRule="exact"/>
        <w:ind w:left="1135" w:rightChars="10" w:right="24" w:hanging="284"/>
        <w:jc w:val="both"/>
        <w:rPr>
          <w:rFonts w:ascii="標楷體" w:eastAsia="標楷體"/>
          <w:sz w:val="28"/>
        </w:rPr>
      </w:pPr>
      <w:r w:rsidRPr="00F30AFD">
        <w:rPr>
          <w:rFonts w:ascii="標楷體" w:eastAsia="標楷體" w:hint="eastAsia"/>
          <w:sz w:val="28"/>
        </w:rPr>
        <w:t>5.查驗或驗收不合格，且未於通知期限內依規定辦理，其不合格部分及</w:t>
      </w:r>
      <w:r w:rsidRPr="00F30AFD">
        <w:rPr>
          <w:rFonts w:ascii="標楷體" w:eastAsia="標楷體" w:hint="eastAsia"/>
          <w:sz w:val="28"/>
        </w:rPr>
        <w:lastRenderedPageBreak/>
        <w:t>所造成損失、額外費用或懲罰性違約金之金額，自待付契約價金扣抵仍有不足者，與該不足金額相等之保證金。</w:t>
      </w:r>
    </w:p>
    <w:p w14:paraId="5CEDDE88"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6.未依契約規定期限或機關同意之延長期限履行契約之一部或全部，其逾期違約金之金額，自待付契約價金扣抵仍有不足者，與該不足金額相等之保證金。</w:t>
      </w:r>
    </w:p>
    <w:p w14:paraId="2C7F01C4"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7.須返還已支領之契約價金而未返還者，與未返還金額相等之保證金。</w:t>
      </w:r>
    </w:p>
    <w:p w14:paraId="1F73876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8.未依契約規定延長保證金之有效期者，其應延長之保證金。</w:t>
      </w:r>
    </w:p>
    <w:p w14:paraId="2E1F6EE3"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9.其他因可歸責於廠商之事由，致機關遭受損害，其應由廠商賠償而未賠償者，與應賠償金額相等之保證金。</w:t>
      </w:r>
    </w:p>
    <w:p w14:paraId="06EDD1D6" w14:textId="77777777" w:rsidR="002C190D" w:rsidRPr="00F30AFD" w:rsidRDefault="002C190D">
      <w:pPr>
        <w:spacing w:line="400" w:lineRule="exact"/>
        <w:ind w:leftChars="100" w:left="807" w:hanging="567"/>
        <w:jc w:val="both"/>
        <w:textDirection w:val="lrTbV"/>
        <w:rPr>
          <w:rFonts w:ascii="標楷體" w:eastAsia="標楷體"/>
          <w:sz w:val="28"/>
        </w:rPr>
      </w:pPr>
      <w:r w:rsidRPr="00F30AFD">
        <w:rPr>
          <w:rFonts w:ascii="標楷體" w:eastAsia="標楷體" w:hint="eastAsia"/>
          <w:sz w:val="28"/>
        </w:rPr>
        <w:t>(四)前款不予發還之履約保證金，於依契約規定分次發還之情形，得為尚未發還者；不予發還之孳息，為不予發還之履約保證金於繳納後所生者。</w:t>
      </w:r>
    </w:p>
    <w:p w14:paraId="6C97AA46" w14:textId="77777777" w:rsidR="002C190D" w:rsidRPr="00F30AFD" w:rsidRDefault="002C190D">
      <w:pPr>
        <w:spacing w:line="400" w:lineRule="exact"/>
        <w:ind w:leftChars="100" w:left="807" w:hanging="567"/>
        <w:jc w:val="both"/>
        <w:textDirection w:val="lrTbV"/>
        <w:rPr>
          <w:rFonts w:ascii="標楷體" w:eastAsia="標楷體"/>
          <w:sz w:val="28"/>
          <w:u w:val="single"/>
        </w:rPr>
      </w:pPr>
      <w:r w:rsidRPr="00F30AFD">
        <w:rPr>
          <w:rFonts w:ascii="標楷體" w:eastAsia="標楷體" w:hint="eastAsia"/>
          <w:sz w:val="28"/>
        </w:rPr>
        <w:t>(五)廠商如有第3款所定2目以上情形者，其不發還之履約保證金及其孳息應分別適用之。但其合計金額逾履約保證金總金額者，以總金額為限。</w:t>
      </w:r>
    </w:p>
    <w:p w14:paraId="116C2DBA" w14:textId="77777777" w:rsidR="002C190D" w:rsidRPr="00F30AFD" w:rsidRDefault="002C190D">
      <w:pPr>
        <w:spacing w:line="400" w:lineRule="exact"/>
        <w:ind w:leftChars="100" w:left="807" w:hanging="567"/>
        <w:jc w:val="both"/>
        <w:textDirection w:val="lrTbV"/>
        <w:rPr>
          <w:rFonts w:ascii="標楷體" w:eastAsia="標楷體"/>
          <w:dstrike/>
          <w:sz w:val="28"/>
        </w:rPr>
      </w:pPr>
      <w:r w:rsidRPr="00F30AFD">
        <w:rPr>
          <w:rFonts w:ascii="標楷體" w:eastAsia="標楷體" w:hint="eastAsia"/>
          <w:sz w:val="28"/>
        </w:rPr>
        <w:t>(六)保固保證金及其孳息不予發還之情形，準用第3款至第5款之規定。</w:t>
      </w:r>
    </w:p>
    <w:p w14:paraId="7E22FA6E"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(七)</w:t>
      </w:r>
      <w:r w:rsidR="00604790" w:rsidRPr="00F30AFD">
        <w:rPr>
          <w:rFonts w:ascii="標楷體" w:eastAsia="標楷體" w:hint="eastAsia"/>
          <w:sz w:val="28"/>
        </w:rPr>
        <w:t xml:space="preserve"> 廠商未依契約約定履約或契約經終止或解除者，機關得就預付款還款保證尚未遞減之部分加計年息＿% （由機關於招標時合理訂定，如未填寫，則依機關撥付預付款當日中華郵政股份有限公司牌告一年期郵政定期儲金機動利率）之利息(於非可歸責廠商之事由之情形，免加計利息)，隨時要求返還或折抵機關尚待支付廠商之價金</w:t>
      </w:r>
      <w:r w:rsidRPr="00F30AFD">
        <w:rPr>
          <w:rFonts w:ascii="標楷體" w:eastAsia="標楷體" w:hint="eastAsia"/>
          <w:sz w:val="28"/>
        </w:rPr>
        <w:t>。</w:t>
      </w:r>
    </w:p>
    <w:p w14:paraId="1EEE4134"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(八)保證金以定期存款單、連帶保證書、連帶保證保險單或擔保信用狀繳納者，其繳納文件之格式依採購法之主管機關於「押標金保證金暨其他擔保作業辦法」所訂定者為準。</w:t>
      </w:r>
    </w:p>
    <w:p w14:paraId="35482974"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(九)保證金之發還，依下列原則處理：</w:t>
      </w:r>
    </w:p>
    <w:p w14:paraId="2C6B1E82"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1.以現金、郵政匯票或票據繳納者，以現金或記載原繳納人為受款人之禁止背書轉讓即期支票發還。</w:t>
      </w:r>
    </w:p>
    <w:p w14:paraId="247E3320"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w:t>
      </w:r>
      <w:r w:rsidR="001B7B88" w:rsidRPr="00F30AFD">
        <w:rPr>
          <w:rFonts w:ascii="標楷體" w:eastAsia="標楷體" w:hint="eastAsia"/>
          <w:sz w:val="28"/>
        </w:rPr>
        <w:t>以無記名政府公債繳納者，發還原繳納人；以記名政府公債繳納者，同意塗銷質權登記或公務保證登記。</w:t>
      </w:r>
    </w:p>
    <w:p w14:paraId="187C1A8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3.以設定質權之金融機構定期存款單繳納者，以質權消滅通知書通知該質權設定之金融機構。</w:t>
      </w:r>
    </w:p>
    <w:p w14:paraId="6C13A1C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4.以銀行開發或保兌之不可撤銷擔保信用狀繳納者，發還開狀銀行、通知銀行或保兌銀行。但銀行不要求發還或已屆期失效者，得免發還。</w:t>
      </w:r>
    </w:p>
    <w:p w14:paraId="48337570" w14:textId="77777777" w:rsidR="002C190D" w:rsidRPr="00F30AFD" w:rsidRDefault="002C190D">
      <w:pPr>
        <w:pStyle w:val="3"/>
        <w:spacing w:before="0" w:line="400" w:lineRule="exact"/>
        <w:ind w:left="1135" w:rightChars="10" w:right="24"/>
        <w:textDirection w:val="lrTb"/>
        <w:rPr>
          <w:rFonts w:ascii="標楷體" w:eastAsia="標楷體"/>
        </w:rPr>
      </w:pPr>
      <w:r w:rsidRPr="00F30AFD">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792D319C"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(十)保證書狀有效期之延長：</w:t>
      </w:r>
    </w:p>
    <w:p w14:paraId="55D52B67" w14:textId="77777777" w:rsidR="002C190D" w:rsidRPr="00F30AFD" w:rsidRDefault="002C190D" w:rsidP="008A77FE">
      <w:pPr>
        <w:spacing w:line="400" w:lineRule="exact"/>
        <w:ind w:left="840"/>
        <w:jc w:val="both"/>
        <w:rPr>
          <w:rFonts w:ascii="標楷體" w:eastAsia="標楷體"/>
          <w:sz w:val="28"/>
        </w:rPr>
      </w:pPr>
      <w:r w:rsidRPr="00F30AFD">
        <w:rPr>
          <w:rFonts w:ascii="標楷體" w:eastAsia="標楷體" w:hint="eastAsia"/>
          <w:sz w:val="28"/>
        </w:rPr>
        <w:lastRenderedPageBreak/>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6DEEE07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(十一)履約保證金或保固保證金以其他廠商之履約及賠償連帶保證代之或減收者，</w:t>
      </w:r>
      <w:r w:rsidR="00DF6808" w:rsidRPr="00F30AFD">
        <w:rPr>
          <w:rFonts w:ascii="標楷體" w:eastAsia="標楷體" w:hint="eastAsia"/>
          <w:sz w:val="28"/>
        </w:rPr>
        <w:t>履約及賠償</w:t>
      </w:r>
      <w:r w:rsidRPr="00F30AFD">
        <w:rPr>
          <w:rFonts w:ascii="標楷體" w:eastAsia="標楷體" w:hint="eastAsia"/>
          <w:sz w:val="28"/>
        </w:rPr>
        <w:t>連帶保證廠商</w:t>
      </w:r>
      <w:r w:rsidR="00DF6808" w:rsidRPr="00F30AFD">
        <w:rPr>
          <w:rFonts w:ascii="標楷體" w:eastAsia="標楷體" w:hint="eastAsia"/>
          <w:sz w:val="28"/>
        </w:rPr>
        <w:t>（以下簡稱連帶保證廠商）</w:t>
      </w:r>
      <w:r w:rsidRPr="00F30AFD">
        <w:rPr>
          <w:rFonts w:ascii="標楷體" w:eastAsia="標楷體" w:hint="eastAsia"/>
          <w:sz w:val="28"/>
        </w:rPr>
        <w:t>之連帶保證責任，不因分次發還保證金而遞減。該連帶保證廠商同時作為各機關採購契約之連帶保證廠商者，以</w:t>
      </w:r>
      <w:r w:rsidR="00DF6808" w:rsidRPr="00F30AFD">
        <w:rPr>
          <w:rFonts w:ascii="標楷體" w:eastAsia="標楷體" w:hint="eastAsia"/>
          <w:sz w:val="28"/>
        </w:rPr>
        <w:t>2</w:t>
      </w:r>
      <w:r w:rsidRPr="00F30AFD">
        <w:rPr>
          <w:rFonts w:ascii="標楷體" w:eastAsia="標楷體" w:hint="eastAsia"/>
          <w:sz w:val="28"/>
        </w:rPr>
        <w:t>契約為限。</w:t>
      </w:r>
    </w:p>
    <w:p w14:paraId="00260B1A"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(十二)連帶保證廠商非經機關許可，不得自行退保。其經機關查核，中途失其保證能力者，由機關通知廠商限期覓保更換，原連帶保證廠商應俟換保手續完成經機關認可後，始能解除其保證責任。</w:t>
      </w:r>
    </w:p>
    <w:p w14:paraId="4E849E37"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(十三)機關依契約規定認定有不發還廠商履約保證金之情形者，除已洽由連帶保證廠商履約而免補繳者外，該連帶保證廠商應於5日內向機關補繳該不發還金額中，原由連帶保證代之或減收之金額。</w:t>
      </w:r>
    </w:p>
    <w:p w14:paraId="50B67F8B" w14:textId="77777777" w:rsidR="003C44DB" w:rsidRPr="00F30AFD" w:rsidRDefault="003C44DB">
      <w:pPr>
        <w:spacing w:line="400" w:lineRule="exact"/>
        <w:ind w:left="1135" w:hanging="851"/>
        <w:jc w:val="both"/>
        <w:rPr>
          <w:rFonts w:ascii="標楷體" w:eastAsia="標楷體"/>
          <w:sz w:val="28"/>
        </w:rPr>
      </w:pPr>
      <w:r w:rsidRPr="00F30AFD">
        <w:rPr>
          <w:rFonts w:ascii="標楷體" w:eastAsia="標楷體" w:hint="eastAsia"/>
          <w:sz w:val="28"/>
        </w:rPr>
        <w:t>(十四)廠商為</w:t>
      </w:r>
      <w:r w:rsidR="00561E32" w:rsidRPr="00F30AFD">
        <w:rPr>
          <w:rFonts w:ascii="標楷體" w:eastAsia="標楷體" w:hint="eastAsia"/>
          <w:sz w:val="28"/>
        </w:rPr>
        <w:t>押標金保證金暨其他擔保作業辦法第33條之5或第33條之6所稱</w:t>
      </w:r>
      <w:r w:rsidRPr="00F30AFD">
        <w:rPr>
          <w:rFonts w:ascii="標楷體" w:eastAsia="標楷體" w:hint="eastAsia"/>
          <w:sz w:val="28"/>
        </w:rPr>
        <w:t>優良廠商或全球化廠商而減收履約保證金、保固保證金者，其有不發還保證金之情形者，廠商應就不發還金額中屬減收之金額補繳之。</w:t>
      </w:r>
      <w:r w:rsidR="00CB512F" w:rsidRPr="00F30AFD">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0447DE60" w14:textId="77777777" w:rsidR="00DF6808" w:rsidRPr="00F30AFD" w:rsidRDefault="00DF6808">
      <w:pPr>
        <w:spacing w:line="400" w:lineRule="exact"/>
        <w:ind w:left="1135" w:hanging="851"/>
        <w:jc w:val="both"/>
        <w:rPr>
          <w:rFonts w:ascii="標楷體" w:eastAsia="標楷體"/>
          <w:sz w:val="28"/>
        </w:rPr>
      </w:pPr>
      <w:r w:rsidRPr="00F30AFD">
        <w:rPr>
          <w:rFonts w:ascii="標楷體" w:eastAsia="標楷體" w:hint="eastAsia"/>
          <w:sz w:val="28"/>
        </w:rPr>
        <w:t>(十</w:t>
      </w:r>
      <w:r w:rsidR="005172D5" w:rsidRPr="00F30AFD">
        <w:rPr>
          <w:rFonts w:ascii="標楷體" w:eastAsia="標楷體" w:hint="eastAsia"/>
          <w:sz w:val="28"/>
        </w:rPr>
        <w:t>五</w:t>
      </w:r>
      <w:r w:rsidRPr="00F30AFD">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542ACB69" w14:textId="77777777" w:rsidR="002C190D" w:rsidRPr="00F30AFD" w:rsidRDefault="002C190D">
      <w:pPr>
        <w:spacing w:beforeLines="25" w:before="60" w:afterLines="25" w:after="60" w:line="400" w:lineRule="exact"/>
        <w:ind w:left="284" w:hanging="284"/>
        <w:jc w:val="both"/>
        <w:textDirection w:val="lrTbV"/>
        <w:rPr>
          <w:rFonts w:ascii="標楷體" w:eastAsia="標楷體"/>
          <w:sz w:val="28"/>
          <w:u w:val="single"/>
        </w:rPr>
      </w:pPr>
    </w:p>
    <w:p w14:paraId="08CA6060"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第十二條  驗收</w:t>
      </w:r>
    </w:p>
    <w:p w14:paraId="56E0058F"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(一)廠商履約所供應或完成之標的，應符合契約規定，具備一般可接受之專業及技術水準，無減少或滅失價值或不適於通常或約定使用之瑕疵。</w:t>
      </w:r>
    </w:p>
    <w:p w14:paraId="6B42321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(二)驗收程序(由機關擇需要者於招標時載明)：</w:t>
      </w:r>
    </w:p>
    <w:p w14:paraId="6589635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w:t>
      </w:r>
      <w:r w:rsidR="007609DA" w:rsidRPr="00F30AFD">
        <w:rPr>
          <w:rFonts w:ascii="標楷體" w:eastAsia="標楷體" w:hint="eastAsia"/>
          <w:sz w:val="28"/>
        </w:rPr>
        <w:t>1.</w:t>
      </w:r>
      <w:r w:rsidR="003C44DB" w:rsidRPr="00F30AFD">
        <w:rPr>
          <w:rFonts w:ascii="標楷體" w:eastAsia="標楷體" w:hint="eastAsia"/>
          <w:sz w:val="28"/>
        </w:rPr>
        <w:t>廠商應於履約標的預定完成履約日前或完成履約當日，將完成履約日期書面通知機關。除招標文件另有規定者外，機關應於收到該書面通知之日起</w:t>
      </w:r>
      <w:r w:rsidR="00CB512F" w:rsidRPr="00F30AFD">
        <w:rPr>
          <w:rFonts w:ascii="標楷體" w:eastAsia="標楷體" w:hint="eastAsia"/>
          <w:sz w:val="28"/>
        </w:rPr>
        <w:t>__</w:t>
      </w:r>
      <w:r w:rsidR="003C44DB" w:rsidRPr="00F30AFD">
        <w:rPr>
          <w:rFonts w:ascii="標楷體" w:eastAsia="標楷體" w:hint="eastAsia"/>
          <w:sz w:val="28"/>
        </w:rPr>
        <w:t>日（由機關於招標時載明；未載明者，依採購法施行細則第92條規定，為7日）內會同廠商，依據契約核對完成履約之項</w:t>
      </w:r>
      <w:r w:rsidR="003C44DB" w:rsidRPr="00F30AFD">
        <w:rPr>
          <w:rFonts w:ascii="標楷體" w:eastAsia="標楷體" w:hint="eastAsia"/>
          <w:sz w:val="28"/>
        </w:rPr>
        <w:lastRenderedPageBreak/>
        <w:t>目及數量，以確定是否完成履約。</w:t>
      </w:r>
    </w:p>
    <w:p w14:paraId="62B4F485" w14:textId="77777777" w:rsidR="002C190D" w:rsidRPr="00F30AFD" w:rsidRDefault="002C190D" w:rsidP="00CB512F">
      <w:pPr>
        <w:pStyle w:val="71"/>
        <w:spacing w:line="400" w:lineRule="exact"/>
        <w:ind w:left="1135" w:hanging="284"/>
        <w:jc w:val="both"/>
        <w:textDirection w:val="lrTbV"/>
        <w:rPr>
          <w:rFonts w:ascii="標楷體" w:eastAsia="標楷體"/>
          <w:sz w:val="28"/>
        </w:rPr>
      </w:pPr>
      <w:r w:rsidRPr="00F30AFD">
        <w:rPr>
          <w:rFonts w:ascii="標楷體" w:eastAsia="標楷體" w:hint="eastAsia"/>
          <w:sz w:val="28"/>
        </w:rPr>
        <w:t>□</w:t>
      </w:r>
      <w:r w:rsidR="007609DA" w:rsidRPr="00F30AFD">
        <w:rPr>
          <w:rFonts w:ascii="標楷體" w:eastAsia="標楷體" w:hint="eastAsia"/>
          <w:sz w:val="28"/>
        </w:rPr>
        <w:t>2.</w:t>
      </w:r>
      <w:r w:rsidR="003C44DB" w:rsidRPr="00F30AFD">
        <w:rPr>
          <w:rFonts w:ascii="標楷體" w:eastAsia="標楷體" w:hint="eastAsia"/>
          <w:spacing w:val="0"/>
          <w:sz w:val="28"/>
        </w:rPr>
        <w:t>履約標的完成履約後</w:t>
      </w:r>
      <w:r w:rsidR="00CB512F" w:rsidRPr="00F30AFD">
        <w:rPr>
          <w:rFonts w:ascii="標楷體" w:eastAsia="標楷體" w:hint="eastAsia"/>
          <w:spacing w:val="0"/>
          <w:sz w:val="28"/>
        </w:rPr>
        <w:t>，</w:t>
      </w:r>
      <w:r w:rsidR="003C44DB" w:rsidRPr="00F30AFD">
        <w:rPr>
          <w:rFonts w:ascii="標楷體" w:eastAsia="標楷體" w:hint="eastAsia"/>
          <w:spacing w:val="0"/>
          <w:sz w:val="28"/>
        </w:rPr>
        <w:t>有初驗程序者，廠商應於完成履約後</w:t>
      </w:r>
      <w:r w:rsidR="00CB512F" w:rsidRPr="00F30AFD">
        <w:rPr>
          <w:rFonts w:ascii="標楷體" w:eastAsia="標楷體" w:hint="eastAsia"/>
          <w:sz w:val="28"/>
        </w:rPr>
        <w:t>__</w:t>
      </w:r>
      <w:r w:rsidR="003C44DB" w:rsidRPr="00F30AFD">
        <w:rPr>
          <w:rFonts w:ascii="標楷體" w:eastAsia="標楷體" w:hint="eastAsia"/>
          <w:spacing w:val="0"/>
          <w:sz w:val="28"/>
        </w:rPr>
        <w:t>日（由機關於招標時載明；未載明者，依採購法施行細則第92條規定，為7日）內，將相關資料送請機關審核。機關應於收受全部資料之日起</w:t>
      </w:r>
      <w:r w:rsidR="00CB512F" w:rsidRPr="00F30AFD">
        <w:rPr>
          <w:rFonts w:ascii="標楷體" w:eastAsia="標楷體" w:hint="eastAsia"/>
          <w:sz w:val="28"/>
        </w:rPr>
        <w:t>__</w:t>
      </w:r>
      <w:r w:rsidR="003C44DB" w:rsidRPr="00F30AFD">
        <w:rPr>
          <w:rFonts w:ascii="標楷體" w:eastAsia="標楷體" w:hint="eastAsia"/>
          <w:spacing w:val="0"/>
          <w:sz w:val="28"/>
        </w:rPr>
        <w:t>日（由機關於招標時載明；未載明者，依採購法施行細則第92條規定，為30日）內辦理初驗，並作成初驗紀錄。</w:t>
      </w:r>
      <w:r w:rsidR="003C44DB" w:rsidRPr="00F30AFD">
        <w:rPr>
          <w:rFonts w:ascii="標楷體" w:eastAsia="標楷體" w:hint="eastAsia"/>
          <w:sz w:val="28"/>
        </w:rPr>
        <w:t>初驗合格後，機關應於</w:t>
      </w:r>
      <w:r w:rsidR="00CB512F" w:rsidRPr="00F30AFD">
        <w:rPr>
          <w:rFonts w:ascii="標楷體" w:eastAsia="標楷體" w:hint="eastAsia"/>
          <w:sz w:val="28"/>
        </w:rPr>
        <w:t>__</w:t>
      </w:r>
      <w:r w:rsidR="003C44DB" w:rsidRPr="00F30AFD">
        <w:rPr>
          <w:rFonts w:ascii="標楷體" w:eastAsia="標楷體" w:hint="eastAsia"/>
          <w:sz w:val="28"/>
        </w:rPr>
        <w:t>日（由機關於招標時載明；未載明者，依採購法施行細則第93條規定，為20日）內辦理驗收，並作成驗收紀錄。</w:t>
      </w:r>
    </w:p>
    <w:p w14:paraId="18B422AE" w14:textId="77777777" w:rsidR="007B2A1A" w:rsidRDefault="007B2A1A" w:rsidP="007B2A1A">
      <w:pPr>
        <w:spacing w:line="400" w:lineRule="exact"/>
        <w:ind w:left="1135" w:hanging="284"/>
        <w:jc w:val="both"/>
        <w:textDirection w:val="lrTbV"/>
        <w:rPr>
          <w:rFonts w:ascii="標楷體" w:eastAsia="標楷體"/>
          <w:sz w:val="28"/>
        </w:rPr>
      </w:pPr>
      <w:r w:rsidRPr="007B2A1A">
        <w:rPr>
          <w:rFonts w:ascii="標楷體" w:eastAsia="標楷體" w:hint="eastAsia"/>
          <w:color w:val="4472C4" w:themeColor="accent1"/>
          <w:sz w:val="28"/>
        </w:rPr>
        <w:t>■</w:t>
      </w:r>
      <w:r w:rsidR="007609DA" w:rsidRPr="00F30AFD">
        <w:rPr>
          <w:rFonts w:ascii="標楷體" w:eastAsia="標楷體" w:hint="eastAsia"/>
          <w:sz w:val="28"/>
        </w:rPr>
        <w:t>3.</w:t>
      </w:r>
      <w:r w:rsidR="00CB512F" w:rsidRPr="00F30AFD">
        <w:rPr>
          <w:rFonts w:ascii="標楷體" w:eastAsia="標楷體" w:hint="eastAsia"/>
          <w:sz w:val="28"/>
        </w:rPr>
        <w:t>履約標的完成履約後，</w:t>
      </w:r>
      <w:r w:rsidR="003C44DB" w:rsidRPr="00F30AFD">
        <w:rPr>
          <w:rFonts w:ascii="標楷體" w:eastAsia="標楷體" w:hint="eastAsia"/>
          <w:sz w:val="28"/>
        </w:rPr>
        <w:t>無初驗程序者，機關應於接獲廠商通知備驗或可得驗收之程序完成後</w:t>
      </w:r>
      <w:r w:rsidR="00A83B8E" w:rsidRPr="00F30AFD">
        <w:rPr>
          <w:rFonts w:ascii="標楷體" w:eastAsia="標楷體" w:hint="eastAsia"/>
          <w:sz w:val="28"/>
        </w:rPr>
        <w:t>_</w:t>
      </w:r>
      <w:r w:rsidRPr="007B2A1A">
        <w:rPr>
          <w:rFonts w:ascii="標楷體" w:eastAsia="標楷體" w:hint="eastAsia"/>
          <w:color w:val="4472C4" w:themeColor="accent1"/>
          <w:sz w:val="28"/>
        </w:rPr>
        <w:t>14</w:t>
      </w:r>
      <w:r w:rsidR="00A83B8E" w:rsidRPr="00F30AFD">
        <w:rPr>
          <w:rFonts w:ascii="標楷體" w:eastAsia="標楷體" w:hint="eastAsia"/>
          <w:sz w:val="28"/>
        </w:rPr>
        <w:t>_</w:t>
      </w:r>
      <w:r w:rsidR="003C44DB" w:rsidRPr="00F30AFD">
        <w:rPr>
          <w:rFonts w:ascii="標楷體" w:eastAsia="標楷體" w:hint="eastAsia"/>
          <w:sz w:val="28"/>
        </w:rPr>
        <w:t>日（由機關於招標時載明；未載明者，依採購法施行細則第94條規定，為30日）內辦理驗收，並作成驗收紀錄。</w:t>
      </w:r>
    </w:p>
    <w:p w14:paraId="55C5B415" w14:textId="77777777" w:rsidR="007B2A1A" w:rsidRPr="007B2A1A" w:rsidRDefault="007B2A1A" w:rsidP="007B2A1A">
      <w:pPr>
        <w:spacing w:line="400" w:lineRule="exact"/>
        <w:ind w:left="1135" w:hanging="284"/>
        <w:jc w:val="both"/>
        <w:textDirection w:val="lrTbV"/>
        <w:rPr>
          <w:rFonts w:ascii="標楷體" w:eastAsia="標楷體"/>
          <w:color w:val="4472C4" w:themeColor="accent1"/>
          <w:sz w:val="28"/>
        </w:rPr>
      </w:pPr>
      <w:r w:rsidRPr="007B2A1A">
        <w:rPr>
          <w:rFonts w:ascii="標楷體" w:eastAsia="標楷體" w:hint="eastAsia"/>
          <w:color w:val="4472C4" w:themeColor="accent1"/>
          <w:sz w:val="28"/>
        </w:rPr>
        <w:t>■</w:t>
      </w:r>
      <w:r w:rsidR="007609DA" w:rsidRPr="007B2A1A">
        <w:rPr>
          <w:rFonts w:ascii="標楷體" w:eastAsia="標楷體" w:hint="eastAsia"/>
          <w:color w:val="4472C4" w:themeColor="accent1"/>
          <w:sz w:val="28"/>
        </w:rPr>
        <w:t>4.</w:t>
      </w:r>
      <w:r w:rsidR="002C190D" w:rsidRPr="007B2A1A">
        <w:rPr>
          <w:rFonts w:ascii="標楷體" w:eastAsia="標楷體" w:hint="eastAsia"/>
          <w:color w:val="4472C4" w:themeColor="accent1"/>
          <w:sz w:val="28"/>
        </w:rPr>
        <w:t>其他(例如得依履約進度分期驗收，並得視案件情形採書面驗收)：</w:t>
      </w:r>
    </w:p>
    <w:p w14:paraId="7E75937A" w14:textId="77777777" w:rsidR="007B2A1A" w:rsidRPr="007B2A1A" w:rsidRDefault="007B2A1A" w:rsidP="007B2A1A">
      <w:pPr>
        <w:pStyle w:val="afa"/>
        <w:numPr>
          <w:ilvl w:val="0"/>
          <w:numId w:val="28"/>
        </w:numPr>
        <w:spacing w:line="400" w:lineRule="exact"/>
        <w:ind w:leftChars="0" w:left="1843" w:rightChars="200" w:right="480"/>
        <w:jc w:val="both"/>
        <w:textDirection w:val="lrTbV"/>
        <w:rPr>
          <w:rFonts w:ascii="標楷體" w:eastAsia="標楷體"/>
          <w:color w:val="4472C4" w:themeColor="accent1"/>
          <w:sz w:val="28"/>
        </w:rPr>
      </w:pPr>
      <w:r w:rsidRPr="007B2A1A">
        <w:rPr>
          <w:rFonts w:ascii="標楷體" w:eastAsia="標楷體" w:hint="eastAsia"/>
          <w:color w:val="4472C4" w:themeColor="accent1"/>
          <w:sz w:val="28"/>
          <w:u w:val="single"/>
        </w:rPr>
        <w:t>廠商依實際承作數量及時間批次結算。</w:t>
      </w:r>
    </w:p>
    <w:p w14:paraId="77E02C54" w14:textId="598DE009" w:rsidR="002C190D" w:rsidRPr="007B2A1A" w:rsidRDefault="007B2A1A" w:rsidP="007B2A1A">
      <w:pPr>
        <w:pStyle w:val="afa"/>
        <w:numPr>
          <w:ilvl w:val="0"/>
          <w:numId w:val="28"/>
        </w:numPr>
        <w:spacing w:line="400" w:lineRule="exact"/>
        <w:ind w:leftChars="0" w:left="1843" w:rightChars="200" w:right="480"/>
        <w:jc w:val="both"/>
        <w:textDirection w:val="lrTbV"/>
        <w:rPr>
          <w:rFonts w:ascii="標楷體" w:eastAsia="標楷體"/>
          <w:color w:val="4472C4" w:themeColor="accent1"/>
          <w:sz w:val="28"/>
        </w:rPr>
      </w:pPr>
      <w:r w:rsidRPr="007B2A1A">
        <w:rPr>
          <w:rFonts w:ascii="標楷體" w:eastAsia="標楷體" w:hint="eastAsia"/>
          <w:color w:val="4472C4" w:themeColor="accent1"/>
          <w:sz w:val="28"/>
          <w:u w:val="single"/>
        </w:rPr>
        <w:t>機關依廠商實際執行內容辦理驗收，並依本契約書第五條第八款需檢附文件作成驗收紀錄</w:t>
      </w:r>
      <w:r w:rsidR="00B639E4" w:rsidRPr="007B2A1A">
        <w:rPr>
          <w:rFonts w:ascii="標楷體" w:eastAsia="標楷體" w:hint="eastAsia"/>
          <w:color w:val="4472C4" w:themeColor="accent1"/>
          <w:sz w:val="28"/>
        </w:rPr>
        <w:t>。</w:t>
      </w:r>
    </w:p>
    <w:p w14:paraId="6E119663" w14:textId="77777777" w:rsidR="007609DA" w:rsidRPr="00F30AFD" w:rsidRDefault="007609DA">
      <w:pPr>
        <w:spacing w:line="400" w:lineRule="exact"/>
        <w:ind w:left="1135" w:hanging="284"/>
        <w:jc w:val="both"/>
        <w:textDirection w:val="lrTbV"/>
        <w:rPr>
          <w:rFonts w:ascii="標楷體" w:eastAsia="標楷體"/>
          <w:sz w:val="28"/>
        </w:rPr>
      </w:pPr>
      <w:r w:rsidRPr="00F30AFD">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33C3482E"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65B4DC0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(四)履約標的部分完成履約後，如有部分先行使用之必要，應先就該部分辦理驗收或分段審查、查驗供驗收之用。</w:t>
      </w:r>
    </w:p>
    <w:p w14:paraId="666B1300"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(五)廠商履約結果經機關初驗或驗收有瑕疵者，機關得要求廠商於_____　　　　日內（機關未填列者，由主驗人定之）改善、拆除、重作、退貨或換貨</w:t>
      </w:r>
      <w:r w:rsidRPr="00F30AFD">
        <w:rPr>
          <w:rFonts w:ascii="標楷體" w:eastAsia="標楷體"/>
        </w:rPr>
        <w:t>(</w:t>
      </w:r>
      <w:r w:rsidRPr="00F30AFD">
        <w:rPr>
          <w:rFonts w:ascii="標楷體" w:eastAsia="標楷體" w:hint="eastAsia"/>
        </w:rPr>
        <w:t>以下簡稱改正</w:t>
      </w:r>
      <w:r w:rsidRPr="00F30AFD">
        <w:rPr>
          <w:rFonts w:ascii="標楷體" w:eastAsia="標楷體"/>
        </w:rPr>
        <w:t>)</w:t>
      </w:r>
      <w:r w:rsidRPr="00F30AFD">
        <w:rPr>
          <w:rFonts w:ascii="標楷體" w:eastAsia="標楷體" w:hint="eastAsia"/>
        </w:rPr>
        <w:t>。逾期未改正者，依第13條規定計算逾期違約金。但逾期未改正仍在契約原訂履約期限內者，不在此限。</w:t>
      </w:r>
    </w:p>
    <w:p w14:paraId="34C4C1E4"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(六)廠商不於前款期限內改正、拒絕改正或其瑕疵不能改正，或改正次數逾____(由機關於招標時載明；無者免填)次仍未能改正者，機關得採行下列措施之一：</w:t>
      </w:r>
    </w:p>
    <w:p w14:paraId="7B4F07F7" w14:textId="77777777" w:rsidR="002C190D" w:rsidRPr="00F30AFD" w:rsidRDefault="002C190D">
      <w:pPr>
        <w:pStyle w:val="af3"/>
        <w:spacing w:line="400" w:lineRule="exact"/>
        <w:ind w:left="1135" w:hanging="284"/>
        <w:rPr>
          <w:rFonts w:ascii="標楷體" w:eastAsia="標楷體"/>
        </w:rPr>
      </w:pPr>
      <w:r w:rsidRPr="00F30AFD">
        <w:rPr>
          <w:rFonts w:ascii="標楷體" w:eastAsia="標楷體" w:hint="eastAsia"/>
        </w:rPr>
        <w:t>1.自行或使第三人改善，並得向廠商請求償還改善必要之費用。</w:t>
      </w:r>
    </w:p>
    <w:p w14:paraId="21F17B27" w14:textId="77777777" w:rsidR="002C190D" w:rsidRPr="00F30AFD" w:rsidRDefault="002C190D">
      <w:pPr>
        <w:pStyle w:val="af3"/>
        <w:spacing w:line="400" w:lineRule="exact"/>
        <w:ind w:left="1135" w:hanging="284"/>
        <w:rPr>
          <w:rFonts w:ascii="標楷體" w:eastAsia="標楷體"/>
        </w:rPr>
      </w:pPr>
      <w:r w:rsidRPr="00F30AFD">
        <w:rPr>
          <w:rFonts w:ascii="標楷體" w:eastAsia="標楷體" w:hint="eastAsia"/>
        </w:rPr>
        <w:t>2.終止或解除契約或減少契約價金。</w:t>
      </w:r>
    </w:p>
    <w:p w14:paraId="480E5AB6"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lastRenderedPageBreak/>
        <w:t>(七)因可歸責於廠商之事由，致履約有瑕疵者，機關除依前2款規定辦理外，並得請求損害賠償。</w:t>
      </w:r>
    </w:p>
    <w:p w14:paraId="69BAE642" w14:textId="77777777" w:rsidR="002C190D" w:rsidRPr="00F30AFD" w:rsidRDefault="002C190D">
      <w:pPr>
        <w:spacing w:line="400" w:lineRule="exact"/>
        <w:ind w:left="692" w:hanging="692"/>
        <w:jc w:val="both"/>
        <w:textDirection w:val="lrTbV"/>
        <w:rPr>
          <w:rFonts w:ascii="標楷體" w:eastAsia="標楷體"/>
          <w:b/>
          <w:sz w:val="28"/>
        </w:rPr>
      </w:pPr>
    </w:p>
    <w:p w14:paraId="422072A1"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第十三條  遲延履約</w:t>
      </w:r>
    </w:p>
    <w:p w14:paraId="71DA5F9B" w14:textId="77777777" w:rsidR="002C190D" w:rsidRPr="00F30AFD" w:rsidRDefault="002C190D">
      <w:pPr>
        <w:pStyle w:val="af2"/>
        <w:spacing w:line="400" w:lineRule="exact"/>
        <w:ind w:left="851" w:right="0" w:hanging="567"/>
        <w:rPr>
          <w:rFonts w:ascii="標楷體" w:eastAsia="標楷體"/>
          <w:spacing w:val="-4"/>
        </w:rPr>
      </w:pPr>
      <w:r w:rsidRPr="00F30AFD">
        <w:rPr>
          <w:rFonts w:ascii="標楷體" w:eastAsia="標楷體" w:hint="eastAsia"/>
        </w:rPr>
        <w:t>(一)</w:t>
      </w:r>
      <w:r w:rsidR="00B1687D" w:rsidRPr="00F30AFD">
        <w:rPr>
          <w:rFonts w:ascii="標楷體" w:eastAsia="標楷體" w:hint="eastAsia"/>
          <w:spacing w:val="-4"/>
        </w:rPr>
        <w:t>逾期違約金，以日為單位，按逾期日數，每日依契約價金總額   ‰(由機關於招標時載明比率；未載明者，為1‰)計算逾期違約金，所有日數（包括放假日等）均應納入，不因履約期限以工作天或日曆天計算而有差別。因可歸責於廠商之事由，致終止或解除契約者，逾期違約金應計算至終止或解除契約之日止：</w:t>
      </w:r>
    </w:p>
    <w:p w14:paraId="6192A455" w14:textId="77777777" w:rsidR="00C06FD0" w:rsidRPr="00F30AFD" w:rsidRDefault="00C06FD0" w:rsidP="00D5303C">
      <w:pPr>
        <w:pStyle w:val="af3"/>
        <w:spacing w:line="400" w:lineRule="exact"/>
        <w:ind w:left="1135" w:hanging="284"/>
        <w:rPr>
          <w:rFonts w:ascii="標楷體" w:eastAsia="標楷體"/>
        </w:rPr>
      </w:pPr>
      <w:r w:rsidRPr="00F30AFD">
        <w:rPr>
          <w:rFonts w:ascii="標楷體" w:eastAsia="標楷體" w:hint="eastAsia"/>
        </w:rPr>
        <w:t>1.廠商如未依照契約所定履約期限完成履約標的，自該期限之次日起算逾期日數。</w:t>
      </w:r>
    </w:p>
    <w:p w14:paraId="51B747CA" w14:textId="77777777" w:rsidR="00C06FD0" w:rsidRPr="00F30AFD" w:rsidRDefault="00C06FD0" w:rsidP="00D5303C">
      <w:pPr>
        <w:pStyle w:val="af3"/>
        <w:spacing w:line="400" w:lineRule="exact"/>
        <w:ind w:left="1135" w:hanging="284"/>
        <w:rPr>
          <w:rFonts w:ascii="標楷體" w:eastAsia="標楷體"/>
        </w:rPr>
      </w:pPr>
      <w:r w:rsidRPr="00F30AFD">
        <w:rPr>
          <w:rFonts w:ascii="標楷體" w:eastAsia="標楷體" w:hint="eastAsia"/>
        </w:rPr>
        <w:t>2.初驗或驗收有瑕疵，經機關通知廠商限期改正，自契約所定履約期限之次日起算逾期日數，但扣除以下日數：</w:t>
      </w:r>
    </w:p>
    <w:p w14:paraId="7F49F455" w14:textId="77777777" w:rsidR="00D5303C" w:rsidRPr="00F30AFD" w:rsidRDefault="00D5303C" w:rsidP="00D5303C">
      <w:pPr>
        <w:spacing w:line="400" w:lineRule="exact"/>
        <w:ind w:left="1560" w:hanging="426"/>
        <w:jc w:val="both"/>
        <w:textDirection w:val="lrTbV"/>
        <w:rPr>
          <w:rFonts w:ascii="標楷體" w:eastAsia="標楷體"/>
          <w:sz w:val="28"/>
        </w:rPr>
      </w:pPr>
      <w:r w:rsidRPr="00F30AFD">
        <w:rPr>
          <w:rFonts w:ascii="標楷體" w:eastAsia="標楷體" w:hint="eastAsia"/>
          <w:sz w:val="28"/>
        </w:rPr>
        <w:t>(1)履約期限之次日起，至機關決定限期改正前歸屬於機關之作業日數。</w:t>
      </w:r>
    </w:p>
    <w:p w14:paraId="532F6CEB" w14:textId="77777777" w:rsidR="00D5303C" w:rsidRPr="00F30AFD" w:rsidRDefault="00D5303C" w:rsidP="00D5303C">
      <w:pPr>
        <w:spacing w:line="400" w:lineRule="exact"/>
        <w:ind w:left="1560" w:hanging="426"/>
        <w:jc w:val="both"/>
        <w:textDirection w:val="lrTbV"/>
        <w:rPr>
          <w:rFonts w:ascii="標楷體" w:eastAsia="標楷體"/>
          <w:sz w:val="28"/>
        </w:rPr>
      </w:pPr>
      <w:r w:rsidRPr="00F30AFD">
        <w:rPr>
          <w:rFonts w:ascii="標楷體" w:eastAsia="標楷體" w:hint="eastAsia"/>
          <w:sz w:val="28"/>
        </w:rPr>
        <w:t>(2)契約或主驗人指定之限期改正日數（機關得於招標時刪除此部分文字）。</w:t>
      </w:r>
    </w:p>
    <w:p w14:paraId="5D725FF1" w14:textId="77777777" w:rsidR="00C06FD0" w:rsidRPr="00F30AFD" w:rsidRDefault="00D5303C" w:rsidP="00D5303C">
      <w:pPr>
        <w:pStyle w:val="af3"/>
        <w:spacing w:line="400" w:lineRule="exact"/>
        <w:ind w:left="1135" w:hanging="284"/>
        <w:rPr>
          <w:rFonts w:ascii="標楷體" w:eastAsia="標楷體"/>
          <w:spacing w:val="-4"/>
        </w:rPr>
      </w:pPr>
      <w:r w:rsidRPr="00F30AFD">
        <w:rPr>
          <w:rFonts w:ascii="標楷體" w:eastAsia="標楷體" w:hint="eastAsia"/>
          <w:spacing w:val="-4"/>
        </w:rPr>
        <w:t>3.</w:t>
      </w:r>
      <w:r w:rsidR="00561E19" w:rsidRPr="00F30AFD">
        <w:rPr>
          <w:rFonts w:ascii="標楷體" w:eastAsia="標楷體" w:hAnsi="標楷體" w:hint="eastAsia"/>
        </w:rPr>
        <w:t>前2目未完成履約/初驗或驗收有瑕疵之部分不影響其他已完成且無瑕疵部分之使用者（不以機關已有使用事實為限，亦即機關可得使用之狀態），按未完成履約/初驗或驗收有瑕疵部分之契約價金，每日依其__‰（由機關於招標時載明比率；未載明者，為3‰）計算逾期違約金，其數額以每日依契約價金總額計算之數額為上限</w:t>
      </w:r>
      <w:r w:rsidR="00B1687D" w:rsidRPr="00F30AFD">
        <w:rPr>
          <w:rFonts w:ascii="標楷體" w:eastAsia="標楷體" w:hint="eastAsia"/>
          <w:spacing w:val="-4"/>
        </w:rPr>
        <w:t>。</w:t>
      </w:r>
    </w:p>
    <w:p w14:paraId="07D781F6" w14:textId="77777777" w:rsidR="005D5CC6" w:rsidRPr="00F30AFD" w:rsidRDefault="005D5CC6" w:rsidP="00C13C93">
      <w:pPr>
        <w:pStyle w:val="af3"/>
        <w:spacing w:line="400" w:lineRule="exact"/>
        <w:ind w:left="1135" w:hanging="284"/>
        <w:rPr>
          <w:rFonts w:ascii="標楷體" w:eastAsia="標楷體"/>
          <w:spacing w:val="-4"/>
        </w:rPr>
      </w:pPr>
      <w:r w:rsidRPr="00F30AFD">
        <w:rPr>
          <w:rFonts w:ascii="標楷體" w:eastAsia="標楷體" w:hint="eastAsia"/>
          <w:spacing w:val="-4"/>
        </w:rPr>
        <w:t>4.</w:t>
      </w:r>
      <w:r w:rsidR="00972C39" w:rsidRPr="00F30AFD">
        <w:rPr>
          <w:rFonts w:ascii="標楷體" w:eastAsia="標楷體" w:hint="eastAsia"/>
          <w:spacing w:val="-4"/>
        </w:rPr>
        <w:t>廠商如有第8條第16款第</w:t>
      </w:r>
      <w:r w:rsidR="00E3424C" w:rsidRPr="00F30AFD">
        <w:rPr>
          <w:rFonts w:ascii="標楷體" w:eastAsia="標楷體" w:hint="eastAsia"/>
          <w:spacing w:val="-4"/>
        </w:rPr>
        <w:t>9</w:t>
      </w:r>
      <w:r w:rsidR="00972C39" w:rsidRPr="00F30AFD">
        <w:rPr>
          <w:rFonts w:ascii="標楷體" w:eastAsia="標楷體" w:hint="eastAsia"/>
          <w:spacing w:val="-4"/>
        </w:rPr>
        <w:t>目應派員代理而未派相當之勞工代理情形，除扣減該部分契約價金外，另自應派員代理而未派相當之勞工代理之日起算違約日數，違約金依該請假派</w:t>
      </w:r>
      <w:r w:rsidR="00503555" w:rsidRPr="00F30AFD">
        <w:rPr>
          <w:rFonts w:ascii="標楷體" w:eastAsia="標楷體" w:hint="eastAsia"/>
          <w:spacing w:val="-4"/>
        </w:rPr>
        <w:t>駐</w:t>
      </w:r>
      <w:r w:rsidR="00972C39" w:rsidRPr="00F30AFD">
        <w:rPr>
          <w:rFonts w:ascii="標楷體" w:eastAsia="標楷體" w:hint="eastAsia"/>
          <w:spacing w:val="-4"/>
        </w:rPr>
        <w:t>勞工每月薪資___%(由機關於招標時載明；未載明者，為20%)，除以__日(由機關於招標時載明；未載明者，為30日)為單價日基準，乘以違約日數。</w:t>
      </w:r>
    </w:p>
    <w:p w14:paraId="71A172EF" w14:textId="77777777" w:rsidR="002C190D" w:rsidRPr="00F30AFD" w:rsidRDefault="002C190D">
      <w:pPr>
        <w:spacing w:line="400" w:lineRule="exact"/>
        <w:ind w:left="851" w:hanging="567"/>
        <w:jc w:val="both"/>
        <w:textDirection w:val="lrTbV"/>
        <w:rPr>
          <w:rFonts w:ascii="標楷體" w:eastAsia="標楷體"/>
          <w:spacing w:val="-4"/>
          <w:sz w:val="28"/>
        </w:rPr>
      </w:pPr>
      <w:r w:rsidRPr="00F30AFD">
        <w:rPr>
          <w:rFonts w:ascii="標楷體" w:eastAsia="標楷體" w:hint="eastAsia"/>
          <w:sz w:val="28"/>
        </w:rPr>
        <w:t>(二)</w:t>
      </w:r>
      <w:r w:rsidRPr="00F30AFD">
        <w:rPr>
          <w:rFonts w:ascii="標楷體" w:eastAsia="標楷體" w:hint="eastAsia"/>
          <w:spacing w:val="-4"/>
          <w:sz w:val="28"/>
        </w:rPr>
        <w:t>採部分驗收或</w:t>
      </w:r>
      <w:r w:rsidRPr="00F30AFD">
        <w:rPr>
          <w:rFonts w:ascii="標楷體" w:eastAsia="標楷體" w:hint="eastAsia"/>
          <w:sz w:val="28"/>
        </w:rPr>
        <w:t>分期驗收</w:t>
      </w:r>
      <w:r w:rsidRPr="00F30AFD">
        <w:rPr>
          <w:rFonts w:ascii="標楷體" w:eastAsia="標楷體" w:hint="eastAsia"/>
          <w:spacing w:val="-4"/>
          <w:sz w:val="28"/>
        </w:rPr>
        <w:t>者，得就該部分或該</w:t>
      </w:r>
      <w:r w:rsidRPr="00F30AFD">
        <w:rPr>
          <w:rFonts w:ascii="標楷體" w:eastAsia="標楷體" w:hint="eastAsia"/>
          <w:sz w:val="28"/>
        </w:rPr>
        <w:t>分期</w:t>
      </w:r>
      <w:r w:rsidRPr="00F30AFD">
        <w:rPr>
          <w:rFonts w:ascii="標楷體" w:eastAsia="標楷體" w:hint="eastAsia"/>
          <w:spacing w:val="-4"/>
          <w:sz w:val="28"/>
        </w:rPr>
        <w:t>之金額計算逾期違約金。</w:t>
      </w:r>
    </w:p>
    <w:p w14:paraId="59C34058"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w:t>
      </w:r>
      <w:r w:rsidRPr="00F30AFD">
        <w:rPr>
          <w:rFonts w:ascii="全真楷書" w:eastAsia="標楷體" w:hint="eastAsia"/>
          <w:spacing w:val="-4"/>
          <w:sz w:val="28"/>
        </w:rPr>
        <w:t>逾期違約金之支付</w:t>
      </w:r>
      <w:r w:rsidRPr="00F30AFD">
        <w:rPr>
          <w:rFonts w:ascii="標楷體" w:eastAsia="標楷體" w:hint="eastAsia"/>
          <w:sz w:val="28"/>
        </w:rPr>
        <w:t>，機關得自應付價金中扣抵；其有不足者，得通知廠商繳納或自保證金扣抵。</w:t>
      </w:r>
    </w:p>
    <w:p w14:paraId="3288642F" w14:textId="18005D8A"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(四)逾期違約金</w:t>
      </w:r>
      <w:r w:rsidR="00DA741E" w:rsidRPr="00F30AFD">
        <w:rPr>
          <w:rFonts w:ascii="標楷體" w:eastAsia="標楷體" w:hint="eastAsia"/>
          <w:sz w:val="28"/>
        </w:rPr>
        <w:t>為損害賠償額預定性違約金，其</w:t>
      </w:r>
      <w:r w:rsidRPr="00F30AFD">
        <w:rPr>
          <w:rFonts w:ascii="標楷體" w:eastAsia="標楷體" w:hint="eastAsia"/>
          <w:sz w:val="28"/>
        </w:rPr>
        <w:t>總額(含逾期未改正之違約金)，以契約價金總額之</w:t>
      </w:r>
      <w:r w:rsidR="00DA741E" w:rsidRPr="007B2A1A">
        <w:rPr>
          <w:rFonts w:ascii="標楷體" w:eastAsia="標楷體" w:hint="eastAsia"/>
          <w:color w:val="4472C4" w:themeColor="accent1"/>
          <w:sz w:val="28"/>
        </w:rPr>
        <w:t>_</w:t>
      </w:r>
      <w:r w:rsidR="007B2A1A" w:rsidRPr="007B2A1A">
        <w:rPr>
          <w:rFonts w:ascii="標楷體" w:eastAsia="標楷體" w:hint="eastAsia"/>
          <w:color w:val="4472C4" w:themeColor="accent1"/>
          <w:sz w:val="28"/>
        </w:rPr>
        <w:t>20</w:t>
      </w:r>
      <w:r w:rsidR="00DA741E" w:rsidRPr="007B2A1A">
        <w:rPr>
          <w:rFonts w:ascii="標楷體" w:eastAsia="標楷體" w:hint="eastAsia"/>
          <w:color w:val="4472C4" w:themeColor="accent1"/>
          <w:sz w:val="28"/>
        </w:rPr>
        <w:t>_</w:t>
      </w:r>
      <w:r w:rsidRPr="007B2A1A">
        <w:rPr>
          <w:rFonts w:ascii="標楷體" w:eastAsia="標楷體" w:hint="eastAsia"/>
          <w:color w:val="4472C4" w:themeColor="accent1"/>
          <w:sz w:val="28"/>
        </w:rPr>
        <w:t>%</w:t>
      </w:r>
      <w:r w:rsidR="00DA741E" w:rsidRPr="00F30AFD">
        <w:rPr>
          <w:rFonts w:ascii="標楷體" w:eastAsia="標楷體" w:hint="eastAsia"/>
          <w:sz w:val="28"/>
        </w:rPr>
        <w:t>（由機關於招標時載明，但不高於20%；未載明者，為20%）</w:t>
      </w:r>
      <w:r w:rsidRPr="00F30AFD">
        <w:rPr>
          <w:rFonts w:ascii="標楷體" w:eastAsia="標楷體" w:hint="eastAsia"/>
          <w:sz w:val="28"/>
        </w:rPr>
        <w:t>為上限</w:t>
      </w:r>
      <w:r w:rsidR="00DA741E" w:rsidRPr="00F30AFD">
        <w:rPr>
          <w:rFonts w:ascii="標楷體" w:eastAsia="標楷體" w:hint="eastAsia"/>
          <w:sz w:val="28"/>
        </w:rPr>
        <w:t>，不包括第8條第1</w:t>
      </w:r>
      <w:r w:rsidR="00E60B4E" w:rsidRPr="00F30AFD">
        <w:rPr>
          <w:rFonts w:ascii="標楷體" w:eastAsia="標楷體" w:hint="eastAsia"/>
          <w:sz w:val="28"/>
        </w:rPr>
        <w:t>6</w:t>
      </w:r>
      <w:r w:rsidR="00DA741E" w:rsidRPr="00F30AFD">
        <w:rPr>
          <w:rFonts w:ascii="標楷體" w:eastAsia="標楷體" w:hint="eastAsia"/>
          <w:sz w:val="28"/>
        </w:rPr>
        <w:t>款</w:t>
      </w:r>
      <w:r w:rsidR="00B471F5" w:rsidRPr="00F30AFD">
        <w:rPr>
          <w:rFonts w:ascii="標楷體" w:eastAsia="標楷體" w:hint="eastAsia"/>
          <w:sz w:val="28"/>
        </w:rPr>
        <w:t>第</w:t>
      </w:r>
      <w:r w:rsidR="00E43E44" w:rsidRPr="00F30AFD">
        <w:rPr>
          <w:rFonts w:ascii="標楷體" w:eastAsia="標楷體" w:hint="eastAsia"/>
          <w:sz w:val="28"/>
        </w:rPr>
        <w:t>5</w:t>
      </w:r>
      <w:r w:rsidR="00B471F5" w:rsidRPr="00F30AFD">
        <w:rPr>
          <w:rFonts w:ascii="標楷體" w:eastAsia="標楷體" w:hint="eastAsia"/>
          <w:sz w:val="28"/>
        </w:rPr>
        <w:t>目</w:t>
      </w:r>
      <w:r w:rsidR="00DA741E" w:rsidRPr="00F30AFD">
        <w:rPr>
          <w:rFonts w:ascii="標楷體" w:eastAsia="標楷體" w:hint="eastAsia"/>
          <w:sz w:val="28"/>
        </w:rPr>
        <w:t>之違約金，亦不計入第14條第8款</w:t>
      </w:r>
      <w:r w:rsidR="00B471F5" w:rsidRPr="00F30AFD">
        <w:rPr>
          <w:rFonts w:ascii="標楷體" w:eastAsia="標楷體" w:hint="eastAsia"/>
          <w:sz w:val="28"/>
        </w:rPr>
        <w:t>第2目</w:t>
      </w:r>
      <w:r w:rsidR="00DA741E" w:rsidRPr="00F30AFD">
        <w:rPr>
          <w:rFonts w:ascii="標楷體" w:eastAsia="標楷體" w:hint="eastAsia"/>
          <w:sz w:val="28"/>
        </w:rPr>
        <w:t>之賠償責任上限金額內</w:t>
      </w:r>
      <w:r w:rsidRPr="00F30AFD">
        <w:rPr>
          <w:rFonts w:ascii="標楷體" w:eastAsia="標楷體" w:hint="eastAsia"/>
          <w:sz w:val="28"/>
        </w:rPr>
        <w:t>。</w:t>
      </w:r>
    </w:p>
    <w:p w14:paraId="35782E59"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(五)機關及廠商因下列天災或事變等不可抗力或不可歸責於契約當事人之</w:t>
      </w:r>
      <w:r w:rsidRPr="00F30AFD">
        <w:rPr>
          <w:rFonts w:ascii="標楷體" w:eastAsia="標楷體" w:hint="eastAsia"/>
          <w:sz w:val="28"/>
        </w:rPr>
        <w:lastRenderedPageBreak/>
        <w:t>事由，致未能依時履約者，得展延履約期限；不能履約者，得免除契約責任：</w:t>
      </w:r>
    </w:p>
    <w:p w14:paraId="5E96ECEA"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1.戰爭、封鎖、革命、叛亂、內亂、暴動或動員。</w:t>
      </w:r>
    </w:p>
    <w:p w14:paraId="5F0BAC0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2.山崩、地震、海嘯、火山爆發、颱風、豪雨、冰雹、水災、土石流、土崩、地層滑動、雷擊或其他天然災害。</w:t>
      </w:r>
    </w:p>
    <w:p w14:paraId="5DD2FB9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3.墜機、沉船、交通中斷或道路、港口冰封。</w:t>
      </w:r>
    </w:p>
    <w:p w14:paraId="020A4CB6"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4.罷工、勞資糾紛或民眾非理性之聚眾抗爭。</w:t>
      </w:r>
    </w:p>
    <w:p w14:paraId="602DA3D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5.毒氣、瘟疫、火災或爆炸。</w:t>
      </w:r>
    </w:p>
    <w:p w14:paraId="51F2E152"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6.履約標的遭破壞、竊盜、搶奪、強盜或海盜。</w:t>
      </w:r>
    </w:p>
    <w:p w14:paraId="6DBAE772"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int="eastAsia"/>
          <w:sz w:val="28"/>
        </w:rPr>
        <w:t>7.履約人員遭殺害、傷害、擄</w:t>
      </w:r>
      <w:r w:rsidRPr="00F30AFD">
        <w:rPr>
          <w:rFonts w:ascii="標楷體" w:eastAsia="標楷體" w:hAnsi="標楷體" w:hint="eastAsia"/>
          <w:sz w:val="28"/>
        </w:rPr>
        <w:t>人勒贖或不法拘禁。</w:t>
      </w:r>
    </w:p>
    <w:p w14:paraId="364DE664"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Ansi="標楷體" w:hint="eastAsia"/>
          <w:sz w:val="28"/>
        </w:rPr>
        <w:t>8.水、能源或原料中斷或管制供應。</w:t>
      </w:r>
    </w:p>
    <w:p w14:paraId="658C6C68"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Ansi="標楷體" w:hint="eastAsia"/>
          <w:sz w:val="28"/>
        </w:rPr>
        <w:t>9.核子反應、核子輻射或放射性污染。</w:t>
      </w:r>
    </w:p>
    <w:p w14:paraId="5727C911" w14:textId="77777777" w:rsidR="002C190D" w:rsidRPr="00F30AFD" w:rsidRDefault="002C190D" w:rsidP="009D5786">
      <w:pPr>
        <w:spacing w:line="400" w:lineRule="exact"/>
        <w:ind w:left="1302" w:rightChars="10" w:right="24" w:hanging="451"/>
        <w:jc w:val="both"/>
        <w:textDirection w:val="lrTbV"/>
        <w:rPr>
          <w:rFonts w:ascii="標楷體" w:eastAsia="標楷體"/>
          <w:sz w:val="28"/>
        </w:rPr>
      </w:pPr>
      <w:r w:rsidRPr="00F30AFD">
        <w:rPr>
          <w:rFonts w:ascii="標楷體" w:eastAsia="標楷體" w:hAnsi="標楷體" w:hint="eastAsia"/>
          <w:sz w:val="28"/>
        </w:rPr>
        <w:t>10.非因廠商不法行為所致之政</w:t>
      </w:r>
      <w:r w:rsidRPr="00F30AFD">
        <w:rPr>
          <w:rFonts w:ascii="標楷體" w:eastAsia="標楷體" w:hint="eastAsia"/>
          <w:sz w:val="28"/>
        </w:rPr>
        <w:t>府或機關依法令下達停工、徵用、沒入、拆毀或禁運命令者。</w:t>
      </w:r>
    </w:p>
    <w:p w14:paraId="2C59719C" w14:textId="77777777" w:rsidR="002C190D" w:rsidRPr="00F30AFD" w:rsidRDefault="002C190D">
      <w:pPr>
        <w:spacing w:line="400" w:lineRule="exact"/>
        <w:ind w:left="1248" w:rightChars="10" w:right="24" w:hanging="397"/>
        <w:jc w:val="both"/>
        <w:textDirection w:val="lrTbV"/>
        <w:rPr>
          <w:rFonts w:ascii="標楷體" w:eastAsia="標楷體"/>
          <w:sz w:val="28"/>
        </w:rPr>
      </w:pPr>
      <w:r w:rsidRPr="00F30AFD">
        <w:rPr>
          <w:rFonts w:ascii="標楷體" w:eastAsia="標楷體" w:hint="eastAsia"/>
          <w:sz w:val="28"/>
        </w:rPr>
        <w:t>11.政府法令之新增或變更。</w:t>
      </w:r>
    </w:p>
    <w:p w14:paraId="7E683EBE" w14:textId="77777777" w:rsidR="002C190D" w:rsidRPr="00F30AFD" w:rsidRDefault="002C190D">
      <w:pPr>
        <w:spacing w:line="400" w:lineRule="exact"/>
        <w:ind w:left="1248" w:rightChars="10" w:right="24" w:hanging="397"/>
        <w:jc w:val="both"/>
        <w:textDirection w:val="lrTbV"/>
        <w:rPr>
          <w:rFonts w:ascii="標楷體" w:eastAsia="標楷體"/>
          <w:sz w:val="28"/>
        </w:rPr>
      </w:pPr>
      <w:r w:rsidRPr="00F30AFD">
        <w:rPr>
          <w:rFonts w:ascii="標楷體" w:eastAsia="標楷體" w:hint="eastAsia"/>
          <w:sz w:val="28"/>
        </w:rPr>
        <w:t>12.我國或外國政府之行為。</w:t>
      </w:r>
    </w:p>
    <w:p w14:paraId="003BED66" w14:textId="77777777" w:rsidR="00DA741E" w:rsidRPr="00F30AFD" w:rsidRDefault="00DA741E">
      <w:pPr>
        <w:spacing w:line="400" w:lineRule="exact"/>
        <w:ind w:left="1248" w:rightChars="10" w:right="24" w:hanging="397"/>
        <w:jc w:val="both"/>
        <w:rPr>
          <w:rFonts w:ascii="標楷體" w:eastAsia="標楷體"/>
          <w:sz w:val="28"/>
        </w:rPr>
      </w:pPr>
      <w:r w:rsidRPr="00F30AFD">
        <w:rPr>
          <w:rFonts w:ascii="標楷體" w:eastAsia="標楷體" w:hint="eastAsia"/>
          <w:sz w:val="28"/>
        </w:rPr>
        <w:t>13.依傳染病防治法第3條發生傳染病且足以影響契約之履行時。</w:t>
      </w:r>
    </w:p>
    <w:p w14:paraId="160F0499" w14:textId="77777777" w:rsidR="002C190D" w:rsidRPr="00F30AFD" w:rsidRDefault="00DA741E">
      <w:pPr>
        <w:spacing w:line="400" w:lineRule="exact"/>
        <w:ind w:left="1248" w:rightChars="10" w:right="24" w:hanging="397"/>
        <w:jc w:val="both"/>
        <w:rPr>
          <w:rFonts w:ascii="標楷體" w:eastAsia="標楷體"/>
          <w:sz w:val="28"/>
        </w:rPr>
      </w:pPr>
      <w:r w:rsidRPr="00F30AFD">
        <w:rPr>
          <w:rFonts w:ascii="標楷體" w:eastAsia="標楷體" w:hint="eastAsia"/>
          <w:sz w:val="28"/>
        </w:rPr>
        <w:t>14</w:t>
      </w:r>
      <w:r w:rsidR="002C190D" w:rsidRPr="00F30AFD">
        <w:rPr>
          <w:rFonts w:ascii="標楷體" w:eastAsia="標楷體" w:hint="eastAsia"/>
          <w:sz w:val="28"/>
        </w:rPr>
        <w:t>.其他經機關認定確屬不可抗力</w:t>
      </w:r>
      <w:r w:rsidRPr="00F30AFD">
        <w:rPr>
          <w:rFonts w:ascii="標楷體" w:eastAsia="標楷體" w:hint="eastAsia"/>
          <w:sz w:val="28"/>
        </w:rPr>
        <w:t>或不可歸責於廠商</w:t>
      </w:r>
      <w:r w:rsidR="002C190D" w:rsidRPr="00F30AFD">
        <w:rPr>
          <w:rFonts w:ascii="標楷體" w:eastAsia="標楷體" w:hint="eastAsia"/>
          <w:sz w:val="28"/>
        </w:rPr>
        <w:t>者。</w:t>
      </w:r>
    </w:p>
    <w:p w14:paraId="5930314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(六)前款不可抗力或不可歸責事由發生或結束後，其屬可繼續履約之情形者，應繼續履約，並採行必要措施以降低其所造成之不利影響或損害。</w:t>
      </w:r>
    </w:p>
    <w:p w14:paraId="28E06FBC" w14:textId="77777777" w:rsidR="002C190D" w:rsidRPr="00F30AFD" w:rsidRDefault="002C190D">
      <w:pPr>
        <w:spacing w:line="400" w:lineRule="exact"/>
        <w:ind w:left="851" w:hanging="567"/>
        <w:jc w:val="both"/>
        <w:rPr>
          <w:rFonts w:ascii="標楷體" w:eastAsia="標楷體"/>
          <w:spacing w:val="4"/>
          <w:sz w:val="28"/>
        </w:rPr>
      </w:pPr>
      <w:r w:rsidRPr="00F30AFD">
        <w:rPr>
          <w:rFonts w:ascii="標楷體" w:eastAsia="標楷體" w:hint="eastAsia"/>
          <w:sz w:val="28"/>
        </w:rPr>
        <w:t>(七)</w:t>
      </w:r>
      <w:r w:rsidRPr="00F30AFD">
        <w:rPr>
          <w:rFonts w:ascii="標楷體" w:eastAsia="標楷體" w:hint="eastAsia"/>
          <w:spacing w:val="-4"/>
          <w:sz w:val="28"/>
        </w:rPr>
        <w:t>廠商履約有遲延者，在遲延中，對於因不可抗力而生之損害，亦應負責。</w:t>
      </w:r>
      <w:r w:rsidRPr="00F30AFD">
        <w:rPr>
          <w:rFonts w:ascii="標楷體" w:eastAsia="標楷體" w:hint="eastAsia"/>
          <w:spacing w:val="4"/>
          <w:sz w:val="28"/>
        </w:rPr>
        <w:t>但經廠商證明縱不遲延給付，而仍不免發生損害者，不在此限。</w:t>
      </w:r>
    </w:p>
    <w:p w14:paraId="452B48A7" w14:textId="77777777" w:rsidR="003C44DB" w:rsidRPr="00F30AFD" w:rsidRDefault="003C44DB" w:rsidP="003C44DB">
      <w:pPr>
        <w:spacing w:line="400" w:lineRule="exact"/>
        <w:ind w:left="851" w:hanging="567"/>
        <w:jc w:val="both"/>
        <w:rPr>
          <w:rFonts w:ascii="標楷體" w:eastAsia="標楷體"/>
          <w:spacing w:val="4"/>
          <w:sz w:val="28"/>
        </w:rPr>
      </w:pPr>
      <w:r w:rsidRPr="00F30AFD">
        <w:rPr>
          <w:rFonts w:ascii="標楷體" w:eastAsia="標楷體" w:hint="eastAsia"/>
          <w:spacing w:val="4"/>
          <w:sz w:val="28"/>
        </w:rPr>
        <w:t>(八)契約訂有分段進度及最後履約期限，且均訂有逾期違約金者，屬分段完成使用或移交之情形，其逾期違約金之計算原則如下：</w:t>
      </w:r>
    </w:p>
    <w:p w14:paraId="288F01D7"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1.未逾分段進度但逾最後履約期限者，扣除已分段完成使用或移交部分之金額，計算逾最後履約期限之違約金。</w:t>
      </w:r>
    </w:p>
    <w:p w14:paraId="11466069"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2.逾分段</w:t>
      </w:r>
      <w:r w:rsidRPr="00F30AFD">
        <w:rPr>
          <w:rFonts w:ascii="標楷體" w:eastAsia="標楷體" w:hint="eastAsia"/>
          <w:sz w:val="28"/>
        </w:rPr>
        <w:t>進度</w:t>
      </w:r>
      <w:r w:rsidRPr="00F30AFD">
        <w:rPr>
          <w:rFonts w:ascii="標楷體" w:eastAsia="標楷體" w:hint="eastAsia"/>
          <w:spacing w:val="4"/>
          <w:sz w:val="28"/>
        </w:rPr>
        <w:t>但未逾最後履約期限者，計算逾分段進度之違約金。</w:t>
      </w:r>
    </w:p>
    <w:p w14:paraId="53ED64AD"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3.逾分段</w:t>
      </w:r>
      <w:r w:rsidRPr="00F30AFD">
        <w:rPr>
          <w:rFonts w:ascii="標楷體" w:eastAsia="標楷體" w:hint="eastAsia"/>
          <w:sz w:val="28"/>
        </w:rPr>
        <w:t>進度</w:t>
      </w:r>
      <w:r w:rsidRPr="00F30AFD">
        <w:rPr>
          <w:rFonts w:ascii="標楷體" w:eastAsia="標楷體" w:hint="eastAsia"/>
          <w:spacing w:val="4"/>
          <w:sz w:val="28"/>
        </w:rPr>
        <w:t>且逾最後履約期限者，分別計算違約金。但逾最後履約期限之違約金，應扣除已分段完成使用或移交部分之金額計算之。</w:t>
      </w:r>
    </w:p>
    <w:p w14:paraId="553C1418"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4.分段完成期限與其他採購契約之進行有關者，逾分段進度，得個別計算違約金，不受前目但書限制。</w:t>
      </w:r>
    </w:p>
    <w:p w14:paraId="7CDBAEFD" w14:textId="77777777" w:rsidR="003C44DB" w:rsidRPr="00F30AFD" w:rsidRDefault="003C44DB" w:rsidP="003C44DB">
      <w:pPr>
        <w:spacing w:line="400" w:lineRule="exact"/>
        <w:ind w:left="851" w:hanging="567"/>
        <w:jc w:val="both"/>
        <w:rPr>
          <w:rFonts w:ascii="標楷體" w:eastAsia="標楷體"/>
          <w:spacing w:val="4"/>
          <w:sz w:val="28"/>
        </w:rPr>
      </w:pPr>
      <w:r w:rsidRPr="00F30AFD">
        <w:rPr>
          <w:rFonts w:ascii="標楷體" w:eastAsia="標楷體" w:hint="eastAsia"/>
          <w:spacing w:val="4"/>
          <w:sz w:val="28"/>
        </w:rPr>
        <w:t>(九)契約訂有</w:t>
      </w:r>
      <w:r w:rsidRPr="00F30AFD">
        <w:rPr>
          <w:rFonts w:ascii="標楷體" w:eastAsia="標楷體" w:hint="eastAsia"/>
          <w:sz w:val="28"/>
        </w:rPr>
        <w:t>分段</w:t>
      </w:r>
      <w:r w:rsidRPr="00F30AFD">
        <w:rPr>
          <w:rFonts w:ascii="標楷體" w:eastAsia="標楷體" w:hint="eastAsia"/>
          <w:spacing w:val="4"/>
          <w:sz w:val="28"/>
        </w:rPr>
        <w:t>進度及最後履約期限，且均訂有逾期違約金者，屬全部完成後使用或移交之情形，其逾期違約金之計算原則如下：</w:t>
      </w:r>
    </w:p>
    <w:p w14:paraId="12D50AB0"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1.未逾分段進度但逾最後履約期限者，計算逾最後履約期限之違約金。</w:t>
      </w:r>
    </w:p>
    <w:p w14:paraId="1207AF46"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2.逾</w:t>
      </w:r>
      <w:r w:rsidRPr="00F30AFD">
        <w:rPr>
          <w:rFonts w:ascii="標楷體" w:eastAsia="標楷體" w:hint="eastAsia"/>
          <w:sz w:val="28"/>
        </w:rPr>
        <w:t>分段</w:t>
      </w:r>
      <w:r w:rsidRPr="00F30AFD">
        <w:rPr>
          <w:rFonts w:ascii="標楷體" w:eastAsia="標楷體" w:hint="eastAsia"/>
          <w:spacing w:val="4"/>
          <w:sz w:val="28"/>
        </w:rPr>
        <w:t>進度但未逾最後履約期限，其有逾分段進度已收取之違約金</w:t>
      </w:r>
      <w:r w:rsidRPr="00F30AFD">
        <w:rPr>
          <w:rFonts w:ascii="標楷體" w:eastAsia="標楷體" w:hint="eastAsia"/>
          <w:spacing w:val="4"/>
          <w:sz w:val="28"/>
        </w:rPr>
        <w:lastRenderedPageBreak/>
        <w:t>者，於未逾最後履約期限後發還。</w:t>
      </w:r>
    </w:p>
    <w:p w14:paraId="4BDBBFC9"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3.逾分段進度且逾最後履約期限，其有逾分段進度已收取之違約金者，於計算逾最後履約期限之違約金時應予扣抵。</w:t>
      </w:r>
    </w:p>
    <w:p w14:paraId="48595411"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4.分段</w:t>
      </w:r>
      <w:r w:rsidRPr="00F30AFD">
        <w:rPr>
          <w:rFonts w:ascii="標楷體" w:eastAsia="標楷體" w:hint="eastAsia"/>
          <w:sz w:val="28"/>
        </w:rPr>
        <w:t>完成</w:t>
      </w:r>
      <w:r w:rsidRPr="00F30AFD">
        <w:rPr>
          <w:rFonts w:ascii="標楷體" w:eastAsia="標楷體" w:hint="eastAsia"/>
          <w:spacing w:val="4"/>
          <w:sz w:val="28"/>
        </w:rPr>
        <w:t>期限與其他採購契約之進行有關者，逾分段進度，得計算違約金，不受第2目及第3目之限制。</w:t>
      </w:r>
    </w:p>
    <w:p w14:paraId="25FAE60C" w14:textId="77777777" w:rsidR="008873FD" w:rsidRPr="00F30AFD" w:rsidRDefault="002C190D" w:rsidP="009E27B0">
      <w:pPr>
        <w:spacing w:line="400" w:lineRule="exact"/>
        <w:ind w:left="851" w:hanging="567"/>
        <w:jc w:val="both"/>
        <w:rPr>
          <w:rFonts w:ascii="標楷體" w:eastAsia="標楷體"/>
          <w:sz w:val="28"/>
        </w:rPr>
      </w:pPr>
      <w:r w:rsidRPr="00F30AFD">
        <w:rPr>
          <w:rFonts w:ascii="標楷體" w:eastAsia="標楷體" w:hint="eastAsia"/>
          <w:sz w:val="28"/>
        </w:rPr>
        <w:t>(</w:t>
      </w:r>
      <w:r w:rsidR="003C44DB" w:rsidRPr="00F30AFD">
        <w:rPr>
          <w:rFonts w:ascii="標楷體" w:eastAsia="標楷體" w:hint="eastAsia"/>
          <w:sz w:val="28"/>
        </w:rPr>
        <w:t>十</w:t>
      </w:r>
      <w:r w:rsidRPr="00F30AFD">
        <w:rPr>
          <w:rFonts w:ascii="標楷體" w:eastAsia="標楷體" w:hint="eastAsia"/>
          <w:sz w:val="28"/>
        </w:rPr>
        <w:t>)廠商未遵守法令致生履約事故者，由廠商負責。因而遲延履約者，不得據以免責。</w:t>
      </w:r>
      <w:r w:rsidR="009E27B0" w:rsidRPr="00F30AFD">
        <w:rPr>
          <w:rFonts w:ascii="標楷體" w:eastAsia="標楷體"/>
          <w:sz w:val="28"/>
        </w:rPr>
        <w:t xml:space="preserve"> </w:t>
      </w:r>
    </w:p>
    <w:p w14:paraId="255813FB" w14:textId="77777777" w:rsidR="002C190D" w:rsidRPr="00F30AFD" w:rsidRDefault="008873FD" w:rsidP="003C44DB">
      <w:pPr>
        <w:spacing w:line="400" w:lineRule="exact"/>
        <w:ind w:left="1135" w:hanging="851"/>
        <w:jc w:val="both"/>
        <w:rPr>
          <w:rFonts w:ascii="標楷體" w:eastAsia="標楷體"/>
          <w:sz w:val="28"/>
        </w:rPr>
      </w:pPr>
      <w:r w:rsidRPr="00F30AFD">
        <w:rPr>
          <w:rFonts w:ascii="標楷體" w:eastAsia="標楷體" w:hint="eastAsia"/>
          <w:sz w:val="28"/>
        </w:rPr>
        <w:t>(十</w:t>
      </w:r>
      <w:r w:rsidR="009E27B0" w:rsidRPr="00F30AFD">
        <w:rPr>
          <w:rFonts w:ascii="標楷體" w:eastAsia="標楷體" w:hint="eastAsia"/>
          <w:sz w:val="28"/>
        </w:rPr>
        <w:t>一</w:t>
      </w:r>
      <w:r w:rsidRPr="00F30AFD">
        <w:rPr>
          <w:rFonts w:ascii="標楷體" w:eastAsia="標楷體" w:hint="eastAsia"/>
          <w:sz w:val="28"/>
        </w:rPr>
        <w:t>)</w:t>
      </w:r>
      <w:r w:rsidR="001A3F48" w:rsidRPr="00F30AFD">
        <w:rPr>
          <w:rFonts w:ascii="標楷體" w:eastAsia="標楷體" w:hint="eastAsia"/>
          <w:sz w:val="28"/>
        </w:rPr>
        <w:t>本條所稱「契約價金總額」為：□結算驗收證明書所載結算總價，並加計可歸責於廠商之驗收扣款金額；□原契約總金額（由機關於招標時勾選；未勾選者，為第1選項）。有契約變更之情形者，雙方得就變更之部分另為協議（例如契約變更新增項目或數量之金額）。</w:t>
      </w:r>
      <w:r w:rsidR="002C190D" w:rsidRPr="00F30AFD">
        <w:rPr>
          <w:rFonts w:ascii="標楷體" w:eastAsia="標楷體" w:hint="eastAsia"/>
          <w:sz w:val="28"/>
        </w:rPr>
        <w:t xml:space="preserve">　　　　　　　　　　　　　</w:t>
      </w:r>
    </w:p>
    <w:p w14:paraId="3F0351CF" w14:textId="77777777" w:rsidR="002C190D" w:rsidRPr="00F30AFD"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7D6652EE"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第十四條  權利及責任</w:t>
      </w:r>
    </w:p>
    <w:p w14:paraId="59886168"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(一)廠商應擔保第三人就履約標的，對於機關不得主張任何權利。</w:t>
      </w:r>
    </w:p>
    <w:p w14:paraId="600DB0D1"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(二)</w:t>
      </w:r>
      <w:r w:rsidR="003C44DB" w:rsidRPr="00F30AFD">
        <w:rPr>
          <w:rFonts w:ascii="標楷體" w:eastAsia="標楷體" w:hint="eastAsia"/>
        </w:rPr>
        <w:t>廠商履約，其有侵害第三人合法權益時，應由廠商負責處理並承擔一切法律責任及費用，包括機關所發生之費用。機關並得請求損害賠償。</w:t>
      </w:r>
    </w:p>
    <w:p w14:paraId="08451A32"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(三)廠商履約結果涉及</w:t>
      </w:r>
      <w:r w:rsidR="00E75AA8" w:rsidRPr="00F30AFD">
        <w:rPr>
          <w:rFonts w:ascii="標楷體" w:eastAsia="標楷體" w:hint="eastAsia"/>
          <w:sz w:val="28"/>
        </w:rPr>
        <w:t>履約標的所產出之</w:t>
      </w:r>
      <w:r w:rsidRPr="00F30AFD">
        <w:rPr>
          <w:rFonts w:ascii="標楷體" w:eastAsia="標楷體" w:hint="eastAsia"/>
          <w:sz w:val="28"/>
        </w:rPr>
        <w:t>智慧財產權</w:t>
      </w:r>
      <w:r w:rsidR="00E75AA8" w:rsidRPr="00F30AFD">
        <w:rPr>
          <w:rFonts w:ascii="標楷體" w:eastAsia="標楷體" w:hint="eastAsia"/>
          <w:sz w:val="28"/>
        </w:rPr>
        <w:t>（包含專利權、商標權、著作權、營業秘密等）</w:t>
      </w:r>
      <w:r w:rsidRPr="00F30AFD">
        <w:rPr>
          <w:rFonts w:ascii="標楷體" w:eastAsia="標楷體" w:hint="eastAsia"/>
          <w:sz w:val="28"/>
        </w:rPr>
        <w:t>者</w:t>
      </w:r>
      <w:r w:rsidRPr="00F30AFD">
        <w:rPr>
          <w:rFonts w:ascii="標楷體" w:eastAsia="標楷體" w:hint="eastAsia"/>
        </w:rPr>
        <w:t>：</w:t>
      </w:r>
      <w:r w:rsidRPr="00F30AFD">
        <w:rPr>
          <w:rFonts w:ascii="標楷體" w:eastAsia="標楷體" w:hint="eastAsia"/>
          <w:sz w:val="28"/>
        </w:rPr>
        <w:t>(由</w:t>
      </w:r>
      <w:r w:rsidRPr="00F30AFD">
        <w:rPr>
          <w:rFonts w:ascii="標楷體" w:eastAsia="標楷體" w:hint="eastAsia"/>
          <w:spacing w:val="-4"/>
          <w:sz w:val="28"/>
        </w:rPr>
        <w:t>機關於招標時載明</w:t>
      </w:r>
      <w:r w:rsidR="00E75AA8" w:rsidRPr="00F30AFD">
        <w:rPr>
          <w:rFonts w:ascii="標楷體" w:eastAsia="標楷體" w:hint="eastAsia"/>
          <w:spacing w:val="-4"/>
          <w:sz w:val="28"/>
        </w:rPr>
        <w:t>，互補項目得複選。如僅涉及著作權者，請就第1目至第</w:t>
      </w:r>
      <w:r w:rsidR="00FB31D6" w:rsidRPr="00F30AFD">
        <w:rPr>
          <w:rFonts w:ascii="標楷體" w:eastAsia="標楷體" w:hint="eastAsia"/>
          <w:spacing w:val="-4"/>
          <w:sz w:val="28"/>
        </w:rPr>
        <w:t>6</w:t>
      </w:r>
      <w:r w:rsidR="00E75AA8" w:rsidRPr="00F30AFD">
        <w:rPr>
          <w:rFonts w:ascii="標楷體" w:eastAsia="標楷體" w:hint="eastAsia"/>
          <w:spacing w:val="-4"/>
          <w:sz w:val="28"/>
        </w:rPr>
        <w:t>目及第1</w:t>
      </w:r>
      <w:r w:rsidR="00FB31D6" w:rsidRPr="00F30AFD">
        <w:rPr>
          <w:rFonts w:ascii="標楷體" w:eastAsia="標楷體" w:hint="eastAsia"/>
          <w:spacing w:val="-4"/>
          <w:sz w:val="28"/>
        </w:rPr>
        <w:t>0</w:t>
      </w:r>
      <w:r w:rsidR="00E75AA8" w:rsidRPr="00F30AFD">
        <w:rPr>
          <w:rFonts w:ascii="標楷體" w:eastAsia="標楷體" w:hint="eastAsia"/>
          <w:spacing w:val="-4"/>
          <w:sz w:val="28"/>
        </w:rPr>
        <w:t>目勾選。註釋及舉例文字，免載於招標文件</w:t>
      </w:r>
      <w:r w:rsidRPr="00F30AFD">
        <w:rPr>
          <w:rFonts w:ascii="標楷體" w:eastAsia="標楷體" w:hint="eastAsia"/>
          <w:spacing w:val="-4"/>
          <w:sz w:val="28"/>
        </w:rPr>
        <w:t>)</w:t>
      </w:r>
    </w:p>
    <w:p w14:paraId="5E0AA297" w14:textId="77777777" w:rsidR="00E75AA8" w:rsidRPr="00F30AFD" w:rsidRDefault="00E75AA8" w:rsidP="00E75AA8">
      <w:pPr>
        <w:spacing w:line="400" w:lineRule="exact"/>
        <w:ind w:left="1638" w:hanging="787"/>
        <w:jc w:val="both"/>
        <w:textDirection w:val="lrTbV"/>
        <w:rPr>
          <w:rFonts w:ascii="標楷體" w:eastAsia="標楷體"/>
          <w:sz w:val="28"/>
        </w:rPr>
      </w:pPr>
      <w:r w:rsidRPr="00F30AFD">
        <w:rPr>
          <w:rFonts w:ascii="標楷體" w:eastAsia="標楷體" w:hint="eastAsia"/>
          <w:sz w:val="28"/>
        </w:rPr>
        <w:t>註：1.在流通利用方面，考量</w:t>
      </w:r>
      <w:r w:rsidR="003B0BEC" w:rsidRPr="00F30AFD">
        <w:rPr>
          <w:rFonts w:ascii="標楷體" w:eastAsia="標楷體" w:hint="eastAsia"/>
          <w:sz w:val="28"/>
        </w:rPr>
        <w:t>履約標的</w:t>
      </w:r>
      <w:r w:rsidRPr="00F30AFD">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590C5E0F" w14:textId="77777777" w:rsidR="00E75AA8" w:rsidRPr="00F30AFD" w:rsidRDefault="00E75AA8" w:rsidP="00E75AA8">
      <w:pPr>
        <w:spacing w:line="400" w:lineRule="exact"/>
        <w:ind w:left="1568" w:hanging="280"/>
        <w:jc w:val="both"/>
        <w:textDirection w:val="lrTbV"/>
        <w:rPr>
          <w:rFonts w:ascii="標楷體" w:eastAsia="標楷體"/>
          <w:sz w:val="28"/>
        </w:rPr>
      </w:pPr>
      <w:r w:rsidRPr="00F30AFD">
        <w:rPr>
          <w:rFonts w:ascii="標楷體" w:eastAsia="標楷體" w:hint="eastAsia"/>
          <w:sz w:val="28"/>
        </w:rPr>
        <w:t>2.</w:t>
      </w:r>
      <w:r w:rsidR="003B0BEC" w:rsidRPr="00F30AFD">
        <w:rPr>
          <w:rFonts w:ascii="標楷體" w:eastAsia="標楷體" w:hint="eastAsia"/>
          <w:sz w:val="28"/>
        </w:rPr>
        <w:t>履約標的</w:t>
      </w:r>
      <w:r w:rsidRPr="00F30AFD">
        <w:rPr>
          <w:rFonts w:ascii="標楷體" w:eastAsia="標楷體" w:hint="eastAsia"/>
          <w:sz w:val="28"/>
        </w:rPr>
        <w:t>如非完全客製化而產生之著作，建議約定由廠商享有著作人格權及著作財產權，機關則享有</w:t>
      </w:r>
      <w:r w:rsidR="009165AD" w:rsidRPr="00F30AFD">
        <w:rPr>
          <w:rFonts w:ascii="標楷體" w:eastAsia="標楷體" w:hint="eastAsia"/>
          <w:sz w:val="28"/>
        </w:rPr>
        <w:t>不限時間、地域、次數、</w:t>
      </w:r>
      <w:r w:rsidRPr="00F30AFD">
        <w:rPr>
          <w:rFonts w:ascii="標楷體" w:eastAsia="標楷體" w:hint="eastAsia"/>
          <w:sz w:val="28"/>
        </w:rPr>
        <w:t>非專屬、無償利用、並得再轉授權第三人之權利，廠商承諾對機關</w:t>
      </w:r>
      <w:r w:rsidR="009165AD" w:rsidRPr="00F30AFD">
        <w:rPr>
          <w:rFonts w:ascii="標楷體" w:eastAsia="標楷體" w:hint="eastAsia"/>
          <w:sz w:val="28"/>
        </w:rPr>
        <w:t>及其再授權利用之第三人</w:t>
      </w:r>
      <w:r w:rsidRPr="00F30AFD">
        <w:rPr>
          <w:rFonts w:ascii="標楷體" w:eastAsia="標楷體" w:hint="eastAsia"/>
          <w:sz w:val="28"/>
        </w:rPr>
        <w:t>不行使著作人格權。</w:t>
      </w:r>
    </w:p>
    <w:p w14:paraId="4A81522B"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1□以</w:t>
      </w:r>
      <w:r w:rsidRPr="00F30AFD">
        <w:rPr>
          <w:rFonts w:ascii="標楷體" w:eastAsia="標楷體" w:hint="eastAsia"/>
          <w:spacing w:val="4"/>
          <w:sz w:val="28"/>
        </w:rPr>
        <w:t>廠商</w:t>
      </w:r>
      <w:r w:rsidRPr="00F30AFD">
        <w:rPr>
          <w:rFonts w:ascii="標楷體" w:eastAsia="標楷體" w:hint="eastAsia"/>
          <w:sz w:val="28"/>
        </w:rPr>
        <w:t>為著作人，並取得著作財產權，機關</w:t>
      </w:r>
      <w:r w:rsidR="009165AD" w:rsidRPr="00F30AFD">
        <w:rPr>
          <w:rFonts w:ascii="標楷體" w:eastAsia="標楷體" w:hint="eastAsia"/>
          <w:sz w:val="28"/>
        </w:rPr>
        <w:t>則享有不限時間、地域、次數、非專屬、無償利用、並得再轉授權第三人利用之權利，廠商承諾對機關及其再授權利用之第三人不行使著作人格權</w:t>
      </w:r>
      <w:r w:rsidRPr="00F30AFD">
        <w:rPr>
          <w:rFonts w:ascii="標楷體" w:eastAsia="標楷體" w:hint="eastAsia"/>
          <w:sz w:val="28"/>
        </w:rPr>
        <w:t>。（項目由機關於招標時勾選）</w:t>
      </w:r>
    </w:p>
    <w:p w14:paraId="5E3A2AF7"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【1】□重製權        【2】□公開口述權    【3】□公開播送權</w:t>
      </w:r>
    </w:p>
    <w:p w14:paraId="788F1C6B"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【4】□公開上映權    【5】□公開演出權    【6】□公開傳輸權</w:t>
      </w:r>
    </w:p>
    <w:p w14:paraId="25423B25"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lastRenderedPageBreak/>
        <w:t>【7】□公開展示權    【8】□改作權        【9】□編輯權</w:t>
      </w:r>
    </w:p>
    <w:p w14:paraId="78E3C118"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【10】□出租權</w:t>
      </w:r>
    </w:p>
    <w:p w14:paraId="5473C0EF"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例：採購一般共通性需求規格所開發之</w:t>
      </w:r>
      <w:r w:rsidR="003B0BEC" w:rsidRPr="00F30AFD">
        <w:rPr>
          <w:rFonts w:ascii="標楷體" w:eastAsia="標楷體" w:hint="eastAsia"/>
          <w:sz w:val="28"/>
        </w:rPr>
        <w:t>著作</w:t>
      </w:r>
      <w:r w:rsidRPr="00F30AFD">
        <w:rPr>
          <w:rFonts w:ascii="標楷體" w:eastAsia="標楷體" w:hint="eastAsia"/>
          <w:sz w:val="28"/>
        </w:rPr>
        <w:t>，如約定由廠商取得著作財產權，機關得就業務需要，為其內部使用之目的，勾選【1】重製權及【9】編輯權。如機關擬自行修改著作物，可勾選【8】改作權。如採購教學著作物，可勾選【2】公開口述權及【3】公開播送權。</w:t>
      </w:r>
    </w:p>
    <w:p w14:paraId="77BD7D8B"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2□以</w:t>
      </w:r>
      <w:r w:rsidRPr="00F30AFD">
        <w:rPr>
          <w:rFonts w:ascii="標楷體" w:eastAsia="標楷體" w:hint="eastAsia"/>
          <w:spacing w:val="4"/>
          <w:sz w:val="28"/>
        </w:rPr>
        <w:t>廠商</w:t>
      </w:r>
      <w:r w:rsidRPr="00F30AFD">
        <w:rPr>
          <w:rFonts w:ascii="標楷體" w:eastAsia="標楷體" w:hint="eastAsia"/>
          <w:sz w:val="28"/>
        </w:rPr>
        <w:t>為著作人，其下列著作財產權於著作完成同時讓與機關，廠商並承諾</w:t>
      </w:r>
      <w:r w:rsidR="004E1A83" w:rsidRPr="00F30AFD">
        <w:rPr>
          <w:rFonts w:ascii="標楷體" w:eastAsia="標楷體" w:hint="eastAsia"/>
          <w:sz w:val="28"/>
        </w:rPr>
        <w:t>對機關</w:t>
      </w:r>
      <w:r w:rsidR="009165AD" w:rsidRPr="00F30AFD">
        <w:rPr>
          <w:rFonts w:ascii="標楷體" w:eastAsia="標楷體" w:hint="eastAsia"/>
          <w:sz w:val="28"/>
        </w:rPr>
        <w:t>及其同意利用之人</w:t>
      </w:r>
      <w:r w:rsidRPr="00F30AFD">
        <w:rPr>
          <w:rFonts w:ascii="標楷體" w:eastAsia="標楷體" w:hint="eastAsia"/>
          <w:sz w:val="28"/>
        </w:rPr>
        <w:t>不行使其著作人格權。（項目由機關於招標時勾選）</w:t>
      </w:r>
    </w:p>
    <w:p w14:paraId="3B862CD7"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【1】□重製權        【2】□公開口述權    【3】□公開播送權</w:t>
      </w:r>
    </w:p>
    <w:p w14:paraId="25730AF3"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【4】□公開上映權    【5】□公開演出權    【6】□公開傳輸權</w:t>
      </w:r>
    </w:p>
    <w:p w14:paraId="4977D3C2"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【7】□公開展示權    【8】□改作權        【9】□編輯權</w:t>
      </w:r>
    </w:p>
    <w:p w14:paraId="15039E42"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【10】□出租權</w:t>
      </w:r>
    </w:p>
    <w:p w14:paraId="46DB0937"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例：採購一般共通性需求規格所開發之</w:t>
      </w:r>
      <w:r w:rsidR="003B0BEC" w:rsidRPr="00F30AFD">
        <w:rPr>
          <w:rFonts w:ascii="標楷體" w:eastAsia="標楷體" w:hint="eastAsia"/>
          <w:sz w:val="28"/>
        </w:rPr>
        <w:t>著作</w:t>
      </w:r>
      <w:r w:rsidRPr="00F30AFD">
        <w:rPr>
          <w:rFonts w:ascii="標楷體" w:eastAsia="標楷體" w:hint="eastAsia"/>
          <w:sz w:val="28"/>
        </w:rPr>
        <w:t>，機關得就業務需要，為其內部使用之目的，勾選【1】重製權及【9】編輯權。如機關擬自行修改著作物，可勾選【8】改作權。如採購教學著作物，可勾選【2】公開口述權及【3】公開播送權。</w:t>
      </w:r>
    </w:p>
    <w:p w14:paraId="5BFD6882"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3□以廠商為著作人，機關取得著作財產權，廠商並承諾對機關</w:t>
      </w:r>
      <w:r w:rsidR="009165AD" w:rsidRPr="00F30AFD">
        <w:rPr>
          <w:rFonts w:ascii="標楷體" w:eastAsia="標楷體" w:hint="eastAsia"/>
          <w:sz w:val="28"/>
        </w:rPr>
        <w:t>及其同意利用之人</w:t>
      </w:r>
      <w:r w:rsidRPr="00F30AFD">
        <w:rPr>
          <w:rFonts w:ascii="標楷體" w:eastAsia="標楷體" w:hint="eastAsia"/>
          <w:sz w:val="28"/>
        </w:rPr>
        <w:t>不行使其著作人格權。</w:t>
      </w:r>
    </w:p>
    <w:p w14:paraId="239F21CA"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例：採購機關專用或機關特殊需求規格所開發之</w:t>
      </w:r>
      <w:r w:rsidR="003B0BEC" w:rsidRPr="00F30AFD">
        <w:rPr>
          <w:rFonts w:ascii="標楷體" w:eastAsia="標楷體" w:hint="eastAsia"/>
          <w:sz w:val="28"/>
        </w:rPr>
        <w:t>著作</w:t>
      </w:r>
      <w:r w:rsidRPr="00F30AFD">
        <w:rPr>
          <w:rFonts w:ascii="標楷體" w:eastAsia="標楷體" w:hint="eastAsia"/>
          <w:sz w:val="28"/>
        </w:rPr>
        <w:t>，機關取得著作財產權之全部。</w:t>
      </w:r>
    </w:p>
    <w:p w14:paraId="2ADFFEB4"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4□機關與廠商共同享有著作人格權及著作財產權。</w:t>
      </w:r>
    </w:p>
    <w:p w14:paraId="6E3AFB55"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例：採購廠商已完成之</w:t>
      </w:r>
      <w:r w:rsidR="003B0BEC" w:rsidRPr="00F30AFD">
        <w:rPr>
          <w:rFonts w:ascii="標楷體" w:eastAsia="標楷體" w:hint="eastAsia"/>
          <w:sz w:val="28"/>
        </w:rPr>
        <w:t>著作</w:t>
      </w:r>
      <w:r w:rsidRPr="00F30AFD">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67C8D1B4"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5□機關有權永久無償利用該著作財產權。</w:t>
      </w:r>
    </w:p>
    <w:p w14:paraId="1E21E0E7"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w:t>
      </w:r>
      <w:r w:rsidR="003B0BEC" w:rsidRPr="00F30AFD">
        <w:rPr>
          <w:rFonts w:ascii="標楷體" w:eastAsia="標楷體" w:hint="eastAsia"/>
          <w:sz w:val="28"/>
        </w:rPr>
        <w:t>履約標的包括</w:t>
      </w:r>
      <w:r w:rsidRPr="00F30AFD">
        <w:rPr>
          <w:rFonts w:ascii="標楷體" w:eastAsia="標楷體" w:hint="eastAsia"/>
          <w:sz w:val="28"/>
        </w:rPr>
        <w:t>已在一般消費市場銷售之套裝資訊軟體，機關依廠商或第三人之授權契約條款取得永久無償使用權。</w:t>
      </w:r>
    </w:p>
    <w:p w14:paraId="14BDB0B9"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6□</w:t>
      </w:r>
      <w:r w:rsidR="004C1024" w:rsidRPr="00F30AFD">
        <w:rPr>
          <w:rFonts w:ascii="標楷體" w:eastAsia="標楷體" w:hint="eastAsia"/>
          <w:sz w:val="28"/>
        </w:rPr>
        <w:t>以</w:t>
      </w:r>
      <w:r w:rsidR="00AA2E20" w:rsidRPr="00F30AFD">
        <w:rPr>
          <w:rFonts w:ascii="標楷體" w:eastAsia="標楷體" w:hint="eastAsia"/>
          <w:sz w:val="28"/>
        </w:rPr>
        <w:t>機關為著作人，並由機關取得著作財產權之全部，廠商於完成該著作時，經機關同意：（項目由機關於招標時勾選）</w:t>
      </w:r>
    </w:p>
    <w:p w14:paraId="4C316287" w14:textId="77777777" w:rsidR="00E75AA8" w:rsidRPr="00F30AFD" w:rsidRDefault="00E75AA8" w:rsidP="00E75AA8">
      <w:pPr>
        <w:spacing w:line="400" w:lineRule="exact"/>
        <w:ind w:left="2156" w:hanging="956"/>
        <w:jc w:val="both"/>
        <w:rPr>
          <w:rFonts w:ascii="標楷體" w:eastAsia="標楷體"/>
          <w:sz w:val="28"/>
        </w:rPr>
      </w:pPr>
      <w:r w:rsidRPr="00F30AFD">
        <w:rPr>
          <w:rFonts w:ascii="標楷體" w:eastAsia="標楷體" w:hint="eastAsia"/>
          <w:sz w:val="28"/>
        </w:rPr>
        <w:t>【1】□取得使用授權與再授權之權</w:t>
      </w:r>
      <w:r w:rsidR="008D543D" w:rsidRPr="00F30AFD">
        <w:rPr>
          <w:rFonts w:ascii="標楷體" w:eastAsia="標楷體" w:hint="eastAsia"/>
          <w:sz w:val="28"/>
        </w:rPr>
        <w:t>利</w:t>
      </w:r>
      <w:r w:rsidRPr="00F30AFD">
        <w:rPr>
          <w:rFonts w:ascii="標楷體" w:eastAsia="標楷體" w:hint="eastAsia"/>
          <w:sz w:val="28"/>
        </w:rPr>
        <w:t>，於每次使用時均不需徵得機關之同意。</w:t>
      </w:r>
    </w:p>
    <w:p w14:paraId="1D9DAD29" w14:textId="77777777" w:rsidR="00E75AA8" w:rsidRPr="00F30AFD" w:rsidRDefault="00E75AA8" w:rsidP="00E75AA8">
      <w:pPr>
        <w:spacing w:line="400" w:lineRule="exact"/>
        <w:ind w:left="2156" w:hanging="956"/>
        <w:jc w:val="both"/>
        <w:rPr>
          <w:rFonts w:ascii="標楷體" w:eastAsia="標楷體"/>
          <w:sz w:val="28"/>
        </w:rPr>
      </w:pPr>
      <w:r w:rsidRPr="00F30AFD">
        <w:rPr>
          <w:rFonts w:ascii="標楷體" w:eastAsia="標楷體" w:hint="eastAsia"/>
          <w:sz w:val="28"/>
        </w:rPr>
        <w:t>【2】□取得使用授權與再授權之權</w:t>
      </w:r>
      <w:r w:rsidR="008D543D" w:rsidRPr="00F30AFD">
        <w:rPr>
          <w:rFonts w:ascii="標楷體" w:eastAsia="標楷體" w:hint="eastAsia"/>
          <w:sz w:val="28"/>
        </w:rPr>
        <w:t>利</w:t>
      </w:r>
      <w:r w:rsidRPr="00F30AFD">
        <w:rPr>
          <w:rFonts w:ascii="標楷體" w:eastAsia="標楷體" w:hint="eastAsia"/>
          <w:sz w:val="28"/>
        </w:rPr>
        <w:t>，於每次使用均需徵得機關同</w:t>
      </w:r>
      <w:r w:rsidRPr="00F30AFD">
        <w:rPr>
          <w:rFonts w:ascii="標楷體" w:eastAsia="標楷體" w:hint="eastAsia"/>
          <w:sz w:val="28"/>
        </w:rPr>
        <w:lastRenderedPageBreak/>
        <w:t>意。</w:t>
      </w:r>
    </w:p>
    <w:p w14:paraId="4508C8BF"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7</w:t>
      </w:r>
      <w:r w:rsidR="00E75AA8" w:rsidRPr="00F30AFD">
        <w:rPr>
          <w:rFonts w:ascii="標楷體" w:eastAsia="標楷體" w:hint="eastAsia"/>
          <w:sz w:val="28"/>
        </w:rPr>
        <w:t>□機關取得部分權利（內容由機關於招標時載明）。</w:t>
      </w:r>
    </w:p>
    <w:p w14:paraId="7D0A32D5"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8</w:t>
      </w:r>
      <w:r w:rsidR="00E75AA8" w:rsidRPr="00F30AFD">
        <w:rPr>
          <w:rFonts w:ascii="標楷體" w:eastAsia="標楷體" w:hint="eastAsia"/>
          <w:sz w:val="28"/>
        </w:rPr>
        <w:t>□機關取得全部權利。</w:t>
      </w:r>
    </w:p>
    <w:p w14:paraId="0B4D015B"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9</w:t>
      </w:r>
      <w:r w:rsidR="00E75AA8" w:rsidRPr="00F30AFD">
        <w:rPr>
          <w:rFonts w:ascii="標楷體" w:eastAsia="標楷體" w:hint="eastAsia"/>
          <w:sz w:val="28"/>
        </w:rPr>
        <w:t>□機關取得授權（內容由機關於招標時載明）。</w:t>
      </w:r>
    </w:p>
    <w:p w14:paraId="2439A9CC"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10</w:t>
      </w:r>
      <w:r w:rsidR="00E75AA8" w:rsidRPr="00F30AFD">
        <w:rPr>
          <w:rFonts w:ascii="標楷體" w:eastAsia="標楷體" w:hint="eastAsia"/>
          <w:sz w:val="28"/>
        </w:rPr>
        <w:t>□其他。（內容由機關於招標時載明）</w:t>
      </w:r>
    </w:p>
    <w:p w14:paraId="5333B141"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例：機關得就其取得之著作財產權，允許廠商支付對價，授權廠商使用。</w:t>
      </w:r>
    </w:p>
    <w:p w14:paraId="0123E2A8" w14:textId="77777777" w:rsidR="00B84FC3" w:rsidRPr="00F30AFD" w:rsidRDefault="003E2AD2" w:rsidP="00B84FC3">
      <w:pPr>
        <w:spacing w:line="400" w:lineRule="exact"/>
        <w:ind w:left="1274" w:rightChars="10" w:right="24" w:hanging="423"/>
        <w:jc w:val="both"/>
        <w:rPr>
          <w:rFonts w:ascii="標楷體" w:eastAsia="標楷體"/>
          <w:sz w:val="28"/>
        </w:rPr>
      </w:pPr>
      <w:r w:rsidRPr="00F30AFD">
        <w:rPr>
          <w:rFonts w:ascii="標楷體" w:eastAsia="標楷體" w:hint="eastAsia"/>
          <w:sz w:val="28"/>
        </w:rPr>
        <w:t>11</w:t>
      </w:r>
      <w:r w:rsidR="00B84FC3" w:rsidRPr="00F30AFD">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源專案名稱、出處資訊、原始著作權利聲明、免責聲明、開源授權條款標示與全文）。</w:t>
      </w:r>
    </w:p>
    <w:p w14:paraId="58BB0AEA"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1A9EA294"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52CFD87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0AB018C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(七)廠商依契約規定應履行之責任，不因機關對於廠商履約事項之審查、認可或核准行為而減少或免除。</w:t>
      </w:r>
    </w:p>
    <w:p w14:paraId="20B2A7EA" w14:textId="77777777" w:rsidR="002C190D" w:rsidRPr="00F30AFD" w:rsidRDefault="002C190D">
      <w:pPr>
        <w:spacing w:line="400" w:lineRule="exact"/>
        <w:ind w:left="851" w:hanging="567"/>
        <w:jc w:val="both"/>
        <w:rPr>
          <w:rFonts w:ascii="標楷體" w:eastAsia="標楷體"/>
          <w:sz w:val="28"/>
          <w:u w:val="single"/>
        </w:rPr>
      </w:pPr>
      <w:r w:rsidRPr="00F30AFD">
        <w:rPr>
          <w:rFonts w:ascii="標楷體" w:eastAsia="標楷體" w:hint="eastAsia"/>
          <w:sz w:val="28"/>
        </w:rPr>
        <w:t>(八)</w:t>
      </w:r>
      <w:r w:rsidR="009E096B" w:rsidRPr="00F30AFD">
        <w:rPr>
          <w:rFonts w:ascii="標楷體" w:eastAsia="標楷體" w:hint="eastAsia"/>
          <w:sz w:val="28"/>
        </w:rPr>
        <w:t>因可歸責於一方之事由，致他方遭受損害者，一方應負賠償責任，其認定有爭議者，依照爭議處理條款辦理。</w:t>
      </w:r>
    </w:p>
    <w:p w14:paraId="00E082E5" w14:textId="402EDEB6" w:rsidR="00BC2E6E" w:rsidRPr="00F30AFD" w:rsidRDefault="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1.損害賠償之範圍，依民法第216條第1項規定，以填補</w:t>
      </w:r>
      <w:r w:rsidR="00E3360B" w:rsidRPr="00F30AFD">
        <w:rPr>
          <w:rFonts w:ascii="標楷體" w:eastAsia="標楷體" w:hint="eastAsia"/>
          <w:sz w:val="28"/>
        </w:rPr>
        <w:t>他方</w:t>
      </w:r>
      <w:r w:rsidRPr="00F30AFD">
        <w:rPr>
          <w:rFonts w:ascii="標楷體" w:eastAsia="標楷體" w:hint="eastAsia"/>
          <w:sz w:val="28"/>
        </w:rPr>
        <w:t>所受損害及所失利益為限。</w:t>
      </w:r>
      <w:r w:rsidR="00744D4F" w:rsidRPr="00744D4F">
        <w:rPr>
          <w:rFonts w:ascii="標楷體" w:eastAsia="標楷體" w:hint="eastAsia"/>
          <w:color w:val="4472C4" w:themeColor="accent1"/>
          <w:sz w:val="28"/>
        </w:rPr>
        <w:t>■</w:t>
      </w:r>
      <w:r w:rsidRPr="00F30AFD">
        <w:rPr>
          <w:rFonts w:ascii="標楷體" w:eastAsia="標楷體" w:hint="eastAsia"/>
          <w:sz w:val="28"/>
        </w:rPr>
        <w:t>但非因故意或重大過失所致之損害，契約雙方所負賠償責任不包括「所失利益」（得由機關於招標時勾選）。</w:t>
      </w:r>
    </w:p>
    <w:p w14:paraId="400A3839" w14:textId="77777777" w:rsidR="00BC2E6E" w:rsidRPr="00F30AFD" w:rsidRDefault="00BC2E6E" w:rsidP="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2.除</w:t>
      </w:r>
      <w:r w:rsidR="00F67BCD" w:rsidRPr="00F30AFD">
        <w:rPr>
          <w:rFonts w:ascii="標楷體" w:eastAsia="標楷體" w:hint="eastAsia"/>
          <w:sz w:val="28"/>
        </w:rPr>
        <w:t>第8條第1</w:t>
      </w:r>
      <w:r w:rsidR="00E60B4E" w:rsidRPr="00F30AFD">
        <w:rPr>
          <w:rFonts w:ascii="標楷體" w:eastAsia="標楷體" w:hint="eastAsia"/>
          <w:sz w:val="28"/>
        </w:rPr>
        <w:t>6</w:t>
      </w:r>
      <w:r w:rsidR="00F67BCD" w:rsidRPr="00F30AFD">
        <w:rPr>
          <w:rFonts w:ascii="標楷體" w:eastAsia="標楷體" w:hint="eastAsia"/>
          <w:sz w:val="28"/>
        </w:rPr>
        <w:t>款</w:t>
      </w:r>
      <w:r w:rsidR="00F849D4" w:rsidRPr="00F30AFD">
        <w:rPr>
          <w:rFonts w:ascii="標楷體" w:eastAsia="標楷體" w:hint="eastAsia"/>
          <w:sz w:val="28"/>
        </w:rPr>
        <w:t>第</w:t>
      </w:r>
      <w:r w:rsidR="00E3424C" w:rsidRPr="00F30AFD">
        <w:rPr>
          <w:rFonts w:ascii="標楷體" w:eastAsia="標楷體" w:hint="eastAsia"/>
          <w:sz w:val="28"/>
        </w:rPr>
        <w:t>5</w:t>
      </w:r>
      <w:r w:rsidR="00F849D4" w:rsidRPr="00F30AFD">
        <w:rPr>
          <w:rFonts w:ascii="標楷體" w:eastAsia="標楷體" w:hint="eastAsia"/>
          <w:sz w:val="28"/>
        </w:rPr>
        <w:t>目</w:t>
      </w:r>
      <w:r w:rsidR="00F67BCD" w:rsidRPr="00F30AFD">
        <w:rPr>
          <w:rFonts w:ascii="標楷體" w:eastAsia="標楷體" w:hint="eastAsia"/>
          <w:sz w:val="28"/>
        </w:rPr>
        <w:t>、</w:t>
      </w:r>
      <w:r w:rsidRPr="00F30AFD">
        <w:rPr>
          <w:rFonts w:ascii="標楷體" w:eastAsia="標楷體" w:hint="eastAsia"/>
          <w:sz w:val="28"/>
        </w:rPr>
        <w:t>第13條</w:t>
      </w:r>
      <w:r w:rsidR="00C514EE" w:rsidRPr="00F30AFD">
        <w:rPr>
          <w:rFonts w:ascii="標楷體" w:eastAsia="標楷體" w:hint="eastAsia"/>
          <w:sz w:val="28"/>
        </w:rPr>
        <w:t>及第</w:t>
      </w:r>
      <w:r w:rsidR="00F67BCD" w:rsidRPr="00F30AFD">
        <w:rPr>
          <w:rFonts w:ascii="標楷體" w:eastAsia="標楷體" w:hint="eastAsia"/>
          <w:sz w:val="28"/>
        </w:rPr>
        <w:t>14</w:t>
      </w:r>
      <w:r w:rsidR="00C514EE" w:rsidRPr="00F30AFD">
        <w:rPr>
          <w:rFonts w:ascii="標楷體" w:eastAsia="標楷體" w:hint="eastAsia"/>
          <w:sz w:val="28"/>
        </w:rPr>
        <w:t>條第1</w:t>
      </w:r>
      <w:r w:rsidR="00F67BCD" w:rsidRPr="00F30AFD">
        <w:rPr>
          <w:rFonts w:ascii="標楷體" w:eastAsia="標楷體" w:hint="eastAsia"/>
          <w:sz w:val="28"/>
        </w:rPr>
        <w:t>0</w:t>
      </w:r>
      <w:r w:rsidR="00C514EE" w:rsidRPr="00F30AFD">
        <w:rPr>
          <w:rFonts w:ascii="標楷體" w:eastAsia="標楷體" w:hint="eastAsia"/>
          <w:sz w:val="28"/>
        </w:rPr>
        <w:t>款</w:t>
      </w:r>
      <w:r w:rsidR="002E38DD" w:rsidRPr="00F30AFD">
        <w:rPr>
          <w:rFonts w:ascii="標楷體" w:eastAsia="標楷體" w:hint="eastAsia"/>
          <w:sz w:val="28"/>
        </w:rPr>
        <w:t>約</w:t>
      </w:r>
      <w:r w:rsidRPr="00F30AFD">
        <w:rPr>
          <w:rFonts w:ascii="標楷體" w:eastAsia="標楷體" w:hint="eastAsia"/>
          <w:sz w:val="28"/>
        </w:rPr>
        <w:t>定之違約金外，損害賠償金額上限為：（機關欲訂上限者，請於招標時載明）</w:t>
      </w:r>
    </w:p>
    <w:p w14:paraId="631BC2EA" w14:textId="0DA6BE77" w:rsidR="00BC2E6E" w:rsidRPr="00F30AFD" w:rsidRDefault="00744D4F" w:rsidP="00BC2E6E">
      <w:pPr>
        <w:spacing w:line="400" w:lineRule="exact"/>
        <w:ind w:left="1135" w:hanging="1"/>
        <w:jc w:val="both"/>
        <w:textDirection w:val="lrTbV"/>
        <w:rPr>
          <w:rFonts w:ascii="標楷體" w:eastAsia="標楷體"/>
          <w:sz w:val="28"/>
        </w:rPr>
      </w:pPr>
      <w:r w:rsidRPr="00744D4F">
        <w:rPr>
          <w:rFonts w:ascii="標楷體" w:eastAsia="標楷體" w:hint="eastAsia"/>
          <w:color w:val="4472C4" w:themeColor="accent1"/>
          <w:sz w:val="28"/>
        </w:rPr>
        <w:t>■</w:t>
      </w:r>
      <w:r w:rsidR="00BC2E6E" w:rsidRPr="00F30AFD">
        <w:rPr>
          <w:rFonts w:ascii="標楷體" w:eastAsia="標楷體" w:hint="eastAsia"/>
          <w:sz w:val="28"/>
        </w:rPr>
        <w:t>契約價金總額。</w:t>
      </w:r>
    </w:p>
    <w:p w14:paraId="3B117901"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□契約價金總額之__倍。</w:t>
      </w:r>
    </w:p>
    <w:p w14:paraId="285BE7B8"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□契約價金總額之__</w:t>
      </w:r>
      <w:r w:rsidR="005172D5" w:rsidRPr="00F30AFD">
        <w:rPr>
          <w:rFonts w:ascii="標楷體" w:eastAsia="標楷體" w:hint="eastAsia"/>
          <w:sz w:val="28"/>
        </w:rPr>
        <w:t>%</w:t>
      </w:r>
      <w:r w:rsidRPr="00F30AFD">
        <w:rPr>
          <w:rFonts w:ascii="標楷體" w:eastAsia="標楷體" w:hint="eastAsia"/>
          <w:sz w:val="28"/>
        </w:rPr>
        <w:t>。</w:t>
      </w:r>
    </w:p>
    <w:p w14:paraId="68D534D7"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□固定金額__元。</w:t>
      </w:r>
    </w:p>
    <w:p w14:paraId="56590262" w14:textId="77777777" w:rsidR="00BC2E6E" w:rsidRPr="00F30AFD" w:rsidRDefault="00BC2E6E" w:rsidP="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3.</w:t>
      </w:r>
      <w:r w:rsidR="009E096B" w:rsidRPr="00F30AFD">
        <w:rPr>
          <w:rFonts w:ascii="標楷體" w:eastAsia="標楷體" w:hint="eastAsia"/>
          <w:sz w:val="28"/>
        </w:rPr>
        <w:t>前目訂有損害賠償金額上限者，於法令另有規定(例如民法第227條</w:t>
      </w:r>
      <w:r w:rsidR="009E096B" w:rsidRPr="00F30AFD">
        <w:rPr>
          <w:rFonts w:ascii="標楷體" w:eastAsia="標楷體" w:hint="eastAsia"/>
          <w:sz w:val="28"/>
        </w:rPr>
        <w:lastRenderedPageBreak/>
        <w:t>第2項之加害給付損害賠償)，或一方故意隱瞞工作之瑕疵、故意或重大過失行為，或對第三人發生侵權行為，對他方所造成之損害賠償，不受賠償金額上限之限制。</w:t>
      </w:r>
    </w:p>
    <w:p w14:paraId="2FBD411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(九)廠商履約有瑕疵時，應於接獲機關通知後自費予以修正或重做。但以該通知不逾履約結果驗收後1年內者為限。其屬部分驗收者，亦同。</w:t>
      </w:r>
    </w:p>
    <w:p w14:paraId="0A77FBBC"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w:t>
      </w:r>
      <w:r w:rsidR="003C44DB" w:rsidRPr="00F30AFD">
        <w:rPr>
          <w:rFonts w:ascii="標楷體" w:eastAsia="標楷體" w:hint="eastAsia"/>
          <w:sz w:val="28"/>
        </w:rPr>
        <w:t>機關依廠商履約結果辦理另案採購，因廠商計算數量錯誤或項目漏列，致該另案採購結算增加金額與減少金額絕對值合計，逾該另案採購契約價金總額5%者，應就超過5%部分占該另案採購契約價金總額之比率，乘以本契約價金總額計算違約金。但本款累計違約金以本契約價金總額之10%為上限。</w:t>
      </w:r>
    </w:p>
    <w:p w14:paraId="38011AFD"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(十一)連帶保證廠商應保證得標廠商依契約履行義務，如有不能履約情事，即續負履行義務，並就機關因此所生損失，負連帶賠償責任。</w:t>
      </w:r>
    </w:p>
    <w:p w14:paraId="1D751E8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二)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3120C084"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(十三)廠商與其連帶保證廠商如有債權或債務等糾紛，應自行協調或循法律途徑解決。</w:t>
      </w:r>
    </w:p>
    <w:p w14:paraId="495D4CD9" w14:textId="1147B3ED" w:rsidR="0049043B" w:rsidRPr="00F30AFD" w:rsidRDefault="007975D9" w:rsidP="00DE6F1F">
      <w:pPr>
        <w:spacing w:line="400" w:lineRule="exact"/>
        <w:ind w:left="1135" w:hanging="851"/>
        <w:jc w:val="both"/>
        <w:rPr>
          <w:rFonts w:ascii="標楷體" w:eastAsia="標楷體"/>
          <w:sz w:val="28"/>
        </w:rPr>
      </w:pPr>
      <w:r w:rsidRPr="00F30AFD">
        <w:rPr>
          <w:rFonts w:ascii="標楷體" w:eastAsia="標楷體" w:hint="eastAsia"/>
          <w:sz w:val="28"/>
        </w:rPr>
        <w:t>(十四)</w:t>
      </w:r>
      <w:r w:rsidR="00AD2197" w:rsidRPr="00F30AFD">
        <w:rPr>
          <w:rFonts w:ascii="標楷體" w:eastAsia="標楷體" w:hint="eastAsia"/>
          <w:sz w:val="28"/>
        </w:rPr>
        <w:t>廠商不得</w:t>
      </w:r>
      <w:r w:rsidR="00352879" w:rsidRPr="00F30AFD">
        <w:rPr>
          <w:rFonts w:ascii="標楷體" w:eastAsia="標楷體" w:hint="eastAsia"/>
          <w:sz w:val="28"/>
        </w:rPr>
        <w:t>指</w:t>
      </w:r>
      <w:r w:rsidR="00AD2197" w:rsidRPr="00F30AFD">
        <w:rPr>
          <w:rFonts w:ascii="標楷體" w:eastAsia="標楷體" w:hint="eastAsia"/>
          <w:sz w:val="28"/>
        </w:rPr>
        <w:t>派機關首長之配偶及三親等以內血親、姻親，擔任機關及其所屬機關之派</w:t>
      </w:r>
      <w:r w:rsidR="00352879" w:rsidRPr="00F30AFD">
        <w:rPr>
          <w:rFonts w:ascii="標楷體" w:eastAsia="標楷體" w:hint="eastAsia"/>
          <w:sz w:val="28"/>
        </w:rPr>
        <w:t>駐</w:t>
      </w:r>
      <w:r w:rsidR="00AD2197" w:rsidRPr="00F30AFD">
        <w:rPr>
          <w:rFonts w:ascii="標楷體" w:eastAsia="標楷體" w:hint="eastAsia"/>
          <w:sz w:val="28"/>
        </w:rPr>
        <w:t>勞工，且不得</w:t>
      </w:r>
      <w:r w:rsidR="00352879" w:rsidRPr="00F30AFD">
        <w:rPr>
          <w:rFonts w:ascii="標楷體" w:eastAsia="標楷體" w:hint="eastAsia"/>
          <w:sz w:val="28"/>
        </w:rPr>
        <w:t>指</w:t>
      </w:r>
      <w:r w:rsidR="00AD2197" w:rsidRPr="00F30AFD">
        <w:rPr>
          <w:rFonts w:ascii="標楷體" w:eastAsia="標楷體" w:hint="eastAsia"/>
          <w:sz w:val="28"/>
        </w:rPr>
        <w:t>派機關各級單位主管及採購案件採購人員之配偶及三親等以內血親、姻親，擔任各該單位之派</w:t>
      </w:r>
      <w:r w:rsidR="00352879" w:rsidRPr="00F30AFD">
        <w:rPr>
          <w:rFonts w:ascii="標楷體" w:eastAsia="標楷體" w:hint="eastAsia"/>
          <w:sz w:val="28"/>
        </w:rPr>
        <w:t>駐</w:t>
      </w:r>
      <w:r w:rsidR="00AD2197" w:rsidRPr="00F30AFD">
        <w:rPr>
          <w:rFonts w:ascii="標楷體" w:eastAsia="標楷體" w:hint="eastAsia"/>
          <w:sz w:val="28"/>
        </w:rPr>
        <w:t>勞工。如有違反上開迴避進用規定情事，機關應通知廠商限期改正，並作為違約處罰之事由。</w:t>
      </w:r>
    </w:p>
    <w:p w14:paraId="1B59F80D" w14:textId="77777777" w:rsidR="00052583" w:rsidRPr="00F30AFD" w:rsidRDefault="004E38BE" w:rsidP="00CC0E71">
      <w:pPr>
        <w:spacing w:line="400" w:lineRule="exact"/>
        <w:ind w:left="1135" w:hanging="851"/>
        <w:jc w:val="both"/>
        <w:rPr>
          <w:rFonts w:ascii="標楷體" w:eastAsia="標楷體"/>
          <w:sz w:val="28"/>
        </w:rPr>
      </w:pPr>
      <w:r w:rsidRPr="00F30AFD">
        <w:rPr>
          <w:rFonts w:ascii="標楷體" w:eastAsia="標楷體" w:hint="eastAsia"/>
          <w:sz w:val="28"/>
        </w:rPr>
        <w:t>(十</w:t>
      </w:r>
      <w:r w:rsidR="00AD2197" w:rsidRPr="00F30AFD">
        <w:rPr>
          <w:rFonts w:ascii="標楷體" w:eastAsia="標楷體" w:hint="eastAsia"/>
          <w:sz w:val="28"/>
        </w:rPr>
        <w:t>五)機關不得於</w:t>
      </w:r>
      <w:r w:rsidR="0037403C" w:rsidRPr="00F30AFD">
        <w:rPr>
          <w:rFonts w:ascii="標楷體" w:eastAsia="標楷體" w:hint="eastAsia"/>
          <w:sz w:val="28"/>
        </w:rPr>
        <w:t>本契約</w:t>
      </w:r>
      <w:r w:rsidR="00AD2197" w:rsidRPr="00F30AFD">
        <w:rPr>
          <w:rFonts w:ascii="標楷體" w:eastAsia="標楷體" w:hint="eastAsia"/>
          <w:sz w:val="28"/>
        </w:rPr>
        <w:t>納列提供機關使用之公務車輛</w:t>
      </w:r>
      <w:r w:rsidR="0037403C" w:rsidRPr="00F30AFD">
        <w:rPr>
          <w:rFonts w:ascii="標楷體" w:eastAsia="標楷體" w:hint="eastAsia"/>
          <w:sz w:val="28"/>
        </w:rPr>
        <w:t>、提供機關人員使用之影印機、電腦設備、行動電話(含門號)、傳真機及其他應由機關人員自備之辦公設施及其耗材</w:t>
      </w:r>
      <w:r w:rsidR="00AD2197" w:rsidRPr="00F30AFD">
        <w:rPr>
          <w:rFonts w:ascii="標楷體" w:eastAsia="標楷體" w:hint="eastAsia"/>
          <w:sz w:val="28"/>
        </w:rPr>
        <w:t>。</w:t>
      </w:r>
    </w:p>
    <w:p w14:paraId="658DCEAE" w14:textId="77777777" w:rsidR="002C190D" w:rsidRPr="00F30AFD" w:rsidRDefault="002C190D">
      <w:pPr>
        <w:spacing w:line="400" w:lineRule="exact"/>
        <w:jc w:val="both"/>
        <w:rPr>
          <w:rFonts w:ascii="標楷體" w:eastAsia="標楷體"/>
          <w:b/>
          <w:sz w:val="28"/>
        </w:rPr>
      </w:pPr>
    </w:p>
    <w:p w14:paraId="0C3EDFC0"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第十五條  契約變更及轉讓</w:t>
      </w:r>
    </w:p>
    <w:p w14:paraId="631A89DC" w14:textId="77777777" w:rsidR="00544237" w:rsidRPr="00F30AFD" w:rsidRDefault="002C190D" w:rsidP="00352879">
      <w:pPr>
        <w:spacing w:line="400" w:lineRule="exact"/>
        <w:ind w:left="851" w:hanging="567"/>
        <w:jc w:val="both"/>
        <w:rPr>
          <w:rFonts w:ascii="標楷體" w:eastAsia="標楷體"/>
          <w:sz w:val="28"/>
        </w:rPr>
      </w:pPr>
      <w:r w:rsidRPr="00F30AFD">
        <w:rPr>
          <w:rFonts w:ascii="標楷體" w:eastAsia="標楷體" w:hint="eastAsia"/>
          <w:sz w:val="28"/>
        </w:rPr>
        <w:t>(一)</w:t>
      </w:r>
      <w:r w:rsidR="00AD2197" w:rsidRPr="00F30AFD">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0C27B735" w14:textId="77777777" w:rsidR="002C190D" w:rsidRPr="00F30AFD" w:rsidRDefault="002C190D">
      <w:pPr>
        <w:spacing w:line="400" w:lineRule="exact"/>
        <w:ind w:left="851" w:hanging="567"/>
        <w:jc w:val="both"/>
        <w:rPr>
          <w:rFonts w:ascii="標楷體" w:eastAsia="標楷體"/>
          <w:spacing w:val="-4"/>
          <w:sz w:val="28"/>
          <w:u w:val="single"/>
        </w:rPr>
      </w:pPr>
      <w:r w:rsidRPr="00F30AFD">
        <w:rPr>
          <w:rFonts w:ascii="標楷體" w:eastAsia="標楷體" w:hint="eastAsia"/>
          <w:spacing w:val="-4"/>
          <w:sz w:val="28"/>
        </w:rPr>
        <w:t>(二)</w:t>
      </w:r>
      <w:r w:rsidRPr="00F30AFD">
        <w:rPr>
          <w:rFonts w:ascii="標楷體" w:eastAsia="標楷體" w:hint="eastAsia"/>
          <w:sz w:val="28"/>
        </w:rPr>
        <w:t>廠商於機關接受其所提出須變更之相關文件前，不得自行變更契約。除機關另有請求者外，廠商不得因前款之通知而遲延其履約期限。</w:t>
      </w:r>
    </w:p>
    <w:p w14:paraId="6AAC308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lastRenderedPageBreak/>
        <w:t>(三)機關於接受廠商所提出須變更之事項前即請求廠商先行施作或供應，其後未依原通知辦理契約變更或僅部分辦理者，應補償廠商所增加之必要費用。</w:t>
      </w:r>
    </w:p>
    <w:p w14:paraId="6ACDFDA2"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(四)</w:t>
      </w:r>
      <w:r w:rsidR="00DF2131" w:rsidRPr="00F30AFD">
        <w:rPr>
          <w:rFonts w:ascii="標楷體" w:eastAsia="標楷體" w:hint="eastAsia"/>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14:paraId="7B882D34"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1.契約原標示之廠牌或型號不再製造或供應。</w:t>
      </w:r>
    </w:p>
    <w:p w14:paraId="323B1FC0"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2.契約原標示之分包廠商不再營業或拒絕供應。</w:t>
      </w:r>
    </w:p>
    <w:p w14:paraId="213DC5F8"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3.因不可抗力原因必須更換。</w:t>
      </w:r>
    </w:p>
    <w:p w14:paraId="59E07DEE"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4.較契約原標示者更優或對機關更有利。</w:t>
      </w:r>
    </w:p>
    <w:p w14:paraId="144BEE34" w14:textId="77777777" w:rsidR="009E27B0" w:rsidRPr="00F30AFD" w:rsidRDefault="00DF2131" w:rsidP="00DF2131">
      <w:pPr>
        <w:spacing w:line="400" w:lineRule="exact"/>
        <w:ind w:leftChars="395" w:left="948" w:firstLineChars="2" w:firstLine="6"/>
        <w:jc w:val="both"/>
        <w:rPr>
          <w:rFonts w:ascii="標楷體" w:eastAsia="標楷體"/>
          <w:sz w:val="28"/>
        </w:rPr>
      </w:pPr>
      <w:r w:rsidRPr="00F30AFD">
        <w:rPr>
          <w:rFonts w:ascii="標楷體" w:eastAsia="標楷體" w:hint="eastAsia"/>
          <w:sz w:val="28"/>
        </w:rPr>
        <w:t>屬前段第</w:t>
      </w:r>
      <w:r w:rsidRPr="00F30AFD">
        <w:rPr>
          <w:rFonts w:ascii="標楷體" w:eastAsia="標楷體"/>
          <w:sz w:val="28"/>
        </w:rPr>
        <w:t>4</w:t>
      </w:r>
      <w:r w:rsidRPr="00F30AFD">
        <w:rPr>
          <w:rFonts w:ascii="標楷體" w:eastAsia="標楷體" w:hint="eastAsia"/>
          <w:sz w:val="28"/>
        </w:rPr>
        <w:t>目情形，而有增加經費之必要，其經機關綜合評估其總體效益更有利於機關者，得不受前段序文但書限制。</w:t>
      </w:r>
    </w:p>
    <w:p w14:paraId="3FFDF318" w14:textId="77777777" w:rsidR="002C190D" w:rsidRPr="00F30AFD" w:rsidRDefault="002C190D" w:rsidP="006805EA">
      <w:pPr>
        <w:spacing w:line="400" w:lineRule="exact"/>
        <w:ind w:left="851" w:hanging="567"/>
        <w:jc w:val="both"/>
        <w:rPr>
          <w:rFonts w:ascii="標楷體" w:eastAsia="標楷體"/>
          <w:sz w:val="28"/>
        </w:rPr>
      </w:pPr>
      <w:r w:rsidRPr="00F30AFD">
        <w:rPr>
          <w:rFonts w:ascii="標楷體" w:eastAsia="標楷體" w:hint="eastAsia"/>
          <w:sz w:val="28"/>
        </w:rPr>
        <w:t>(五)契約之變更，非經機關及廠商雙方合意，作成書面紀錄，並簽名或蓋章者，無效。</w:t>
      </w:r>
    </w:p>
    <w:p w14:paraId="0C63AE06" w14:textId="77777777" w:rsidR="00AD2197" w:rsidRPr="00F30AFD" w:rsidRDefault="002C190D" w:rsidP="00AD2197">
      <w:pPr>
        <w:pStyle w:val="af1"/>
        <w:spacing w:line="400" w:lineRule="exact"/>
        <w:ind w:left="851" w:right="0" w:hanging="567"/>
        <w:rPr>
          <w:rFonts w:ascii="標楷體" w:eastAsia="標楷體"/>
        </w:rPr>
      </w:pPr>
      <w:r w:rsidRPr="00F30AFD">
        <w:rPr>
          <w:rFonts w:ascii="標楷體" w:eastAsia="標楷體" w:hint="eastAsia"/>
        </w:rPr>
        <w:t>(六)</w:t>
      </w:r>
      <w:r w:rsidR="00AD2197" w:rsidRPr="00F30AFD">
        <w:rPr>
          <w:rFonts w:ascii="標楷體" w:eastAsia="標楷體" w:hint="eastAsia"/>
        </w:rPr>
        <w:t>廠商不得將契約之部分或全部轉讓予他人。但因公司分割或其他類似情形致有轉讓必要，經機關書面同意轉讓者，不在此限。</w:t>
      </w:r>
    </w:p>
    <w:p w14:paraId="6717C889" w14:textId="77777777" w:rsidR="00AD2197" w:rsidRPr="00F30AFD" w:rsidRDefault="00AD2197" w:rsidP="00AD2197">
      <w:pPr>
        <w:spacing w:line="400" w:lineRule="exact"/>
        <w:ind w:left="851" w:hanging="11"/>
        <w:jc w:val="both"/>
        <w:rPr>
          <w:rFonts w:ascii="標楷體" w:eastAsia="標楷體"/>
          <w:sz w:val="28"/>
        </w:rPr>
      </w:pPr>
      <w:r w:rsidRPr="00F30AFD">
        <w:rPr>
          <w:rFonts w:ascii="標楷體" w:eastAsia="標楷體" w:hint="eastAsia"/>
          <w:sz w:val="28"/>
        </w:rPr>
        <w:t>廠商依公司法、企業併購法分割，受讓契約之公司（以受讓營業者為限），其資格條件應符合原招標文件規定，且應提出下列文件之一：</w:t>
      </w:r>
    </w:p>
    <w:p w14:paraId="16751DFE" w14:textId="77777777" w:rsidR="00AD2197" w:rsidRPr="00F30AFD" w:rsidRDefault="00AD2197" w:rsidP="00AD2197">
      <w:pPr>
        <w:spacing w:line="400" w:lineRule="exact"/>
        <w:ind w:left="1135" w:hanging="284"/>
        <w:jc w:val="both"/>
        <w:rPr>
          <w:rFonts w:ascii="標楷體" w:eastAsia="標楷體"/>
          <w:sz w:val="28"/>
        </w:rPr>
      </w:pPr>
      <w:r w:rsidRPr="00F30AFD">
        <w:rPr>
          <w:rFonts w:ascii="標楷體" w:eastAsia="標楷體" w:hint="eastAsia"/>
          <w:sz w:val="28"/>
        </w:rPr>
        <w:t>1.原訂約廠商分割後存續者，其同意負連帶履行本契約責任之文件；</w:t>
      </w:r>
    </w:p>
    <w:p w14:paraId="260C542B" w14:textId="77777777" w:rsidR="003249B2" w:rsidRPr="00F30AFD" w:rsidRDefault="00AD2197" w:rsidP="00AD2197">
      <w:pPr>
        <w:spacing w:line="400" w:lineRule="exact"/>
        <w:ind w:left="1135" w:hanging="284"/>
        <w:jc w:val="both"/>
        <w:rPr>
          <w:rFonts w:ascii="標楷體" w:eastAsia="標楷體"/>
          <w:sz w:val="28"/>
        </w:rPr>
      </w:pPr>
      <w:r w:rsidRPr="00F30AFD">
        <w:rPr>
          <w:rFonts w:ascii="標楷體" w:eastAsia="標楷體" w:hint="eastAsia"/>
          <w:sz w:val="28"/>
        </w:rPr>
        <w:t>2.原訂約廠商分割後消滅者，受讓契約公司以外之其他受讓原訂約廠商營業之既存及新設公司同意負連帶履行本契約責任之文件。</w:t>
      </w:r>
    </w:p>
    <w:p w14:paraId="4205C69E" w14:textId="77777777" w:rsidR="002C190D" w:rsidRPr="00F30AFD" w:rsidRDefault="002C190D">
      <w:pPr>
        <w:spacing w:line="400" w:lineRule="exact"/>
        <w:ind w:left="851" w:right="85" w:hanging="567"/>
        <w:jc w:val="both"/>
        <w:rPr>
          <w:rFonts w:ascii="標楷體" w:eastAsia="標楷體"/>
          <w:sz w:val="28"/>
          <w:bdr w:val="single" w:sz="4" w:space="0" w:color="auto"/>
        </w:rPr>
      </w:pPr>
    </w:p>
    <w:p w14:paraId="72A182CC"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第十六條  契約終止解除及暫停執行</w:t>
      </w:r>
    </w:p>
    <w:p w14:paraId="3923BF6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(一)</w:t>
      </w:r>
      <w:r w:rsidR="008A4E06" w:rsidRPr="00F30AFD">
        <w:rPr>
          <w:rFonts w:ascii="標楷體" w:eastAsia="標楷體" w:hint="eastAsia"/>
          <w:sz w:val="28"/>
        </w:rPr>
        <w:t>廠商履約有下列情形之一者，機關得以書面通知廠商終止契約或解除契約之部分或全部，且不補償廠商因此所生之損失：</w:t>
      </w:r>
    </w:p>
    <w:p w14:paraId="2B73810E"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1.違反採購法第39條第2項或第3項規定之專案管理廠商。</w:t>
      </w:r>
    </w:p>
    <w:p w14:paraId="092AC25E"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2.有採購法第50條第2項前段規定之情形者。</w:t>
      </w:r>
    </w:p>
    <w:p w14:paraId="486F402D" w14:textId="77777777" w:rsidR="002C190D" w:rsidRPr="00F30AFD" w:rsidRDefault="002C190D">
      <w:pPr>
        <w:numPr>
          <w:ilvl w:val="12"/>
          <w:numId w:val="0"/>
        </w:numPr>
        <w:spacing w:line="400" w:lineRule="exact"/>
        <w:ind w:left="1135" w:hanging="284"/>
        <w:jc w:val="both"/>
        <w:rPr>
          <w:rFonts w:ascii="標楷體" w:eastAsia="標楷體"/>
          <w:sz w:val="28"/>
        </w:rPr>
      </w:pPr>
      <w:r w:rsidRPr="00F30AFD">
        <w:rPr>
          <w:rFonts w:ascii="標楷體" w:eastAsia="標楷體" w:hint="eastAsia"/>
          <w:sz w:val="28"/>
        </w:rPr>
        <w:t>3.有採購法第59條規定得終止或解除契約之情形者。</w:t>
      </w:r>
    </w:p>
    <w:p w14:paraId="6EFDE8BE"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4.違反不得轉包之規定者。</w:t>
      </w:r>
    </w:p>
    <w:p w14:paraId="1DD6BE88"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5.廠商或其人員犯採購法第87條至第92條規定之罪，經判決有罪確定者。</w:t>
      </w:r>
    </w:p>
    <w:p w14:paraId="52582479" w14:textId="77777777" w:rsidR="008A4E06" w:rsidRPr="00F30AFD" w:rsidRDefault="002C190D" w:rsidP="008A4E06">
      <w:pPr>
        <w:spacing w:line="400" w:lineRule="exact"/>
        <w:ind w:left="1135" w:hanging="284"/>
        <w:jc w:val="both"/>
        <w:rPr>
          <w:rFonts w:ascii="標楷體" w:eastAsia="標楷體"/>
          <w:sz w:val="28"/>
        </w:rPr>
      </w:pPr>
      <w:r w:rsidRPr="00F30AFD">
        <w:rPr>
          <w:rFonts w:ascii="標楷體" w:eastAsia="標楷體" w:hint="eastAsia"/>
          <w:sz w:val="28"/>
        </w:rPr>
        <w:t>6.</w:t>
      </w:r>
      <w:r w:rsidR="008A4E06" w:rsidRPr="00F30AFD">
        <w:rPr>
          <w:rFonts w:ascii="標楷體" w:eastAsia="標楷體" w:hint="eastAsia"/>
          <w:sz w:val="28"/>
        </w:rPr>
        <w:t>因可歸責於廠商之事由，致延誤履約期限，有下列情形者（由機關於招標時勾選；未勾選者，為第1選項）：</w:t>
      </w:r>
    </w:p>
    <w:p w14:paraId="1A7C1139" w14:textId="74F83473" w:rsidR="00CF7B4D" w:rsidRPr="00F30AFD" w:rsidRDefault="00744D4F" w:rsidP="008A4E06">
      <w:pPr>
        <w:spacing w:line="400" w:lineRule="exact"/>
        <w:ind w:left="1418" w:hanging="284"/>
        <w:jc w:val="both"/>
        <w:rPr>
          <w:rFonts w:ascii="標楷體" w:eastAsia="標楷體"/>
          <w:sz w:val="28"/>
        </w:rPr>
      </w:pPr>
      <w:r w:rsidRPr="00744D4F">
        <w:rPr>
          <w:rFonts w:ascii="標楷體" w:eastAsia="標楷體" w:hint="eastAsia"/>
          <w:color w:val="4472C4" w:themeColor="accent1"/>
          <w:sz w:val="28"/>
        </w:rPr>
        <w:t>■</w:t>
      </w:r>
      <w:r w:rsidR="008A4E06" w:rsidRPr="00F30AFD">
        <w:rPr>
          <w:rFonts w:ascii="標楷體" w:eastAsia="標楷體" w:hint="eastAsia"/>
          <w:sz w:val="28"/>
        </w:rPr>
        <w:t>履約進度落後</w:t>
      </w:r>
      <w:r w:rsidR="000F375E" w:rsidRPr="00744D4F">
        <w:rPr>
          <w:rFonts w:ascii="標楷體" w:eastAsia="標楷體" w:hint="eastAsia"/>
          <w:color w:val="4472C4" w:themeColor="accent1"/>
          <w:sz w:val="28"/>
        </w:rPr>
        <w:t>_</w:t>
      </w:r>
      <w:r w:rsidRPr="00744D4F">
        <w:rPr>
          <w:rFonts w:ascii="標楷體" w:eastAsia="標楷體" w:hint="eastAsia"/>
          <w:color w:val="4472C4" w:themeColor="accent1"/>
          <w:sz w:val="28"/>
        </w:rPr>
        <w:t>50</w:t>
      </w:r>
      <w:r w:rsidR="000F375E" w:rsidRPr="00744D4F">
        <w:rPr>
          <w:rFonts w:ascii="標楷體" w:eastAsia="標楷體" w:hint="eastAsia"/>
          <w:color w:val="4472C4" w:themeColor="accent1"/>
          <w:sz w:val="28"/>
        </w:rPr>
        <w:t>__</w:t>
      </w:r>
      <w:r w:rsidR="008A4E06" w:rsidRPr="00744D4F">
        <w:rPr>
          <w:rFonts w:ascii="標楷體" w:eastAsia="標楷體" w:hint="eastAsia"/>
          <w:color w:val="4472C4" w:themeColor="accent1"/>
          <w:sz w:val="28"/>
        </w:rPr>
        <w:t>%</w:t>
      </w:r>
      <w:r w:rsidR="008A4E06" w:rsidRPr="00F30AFD">
        <w:rPr>
          <w:rFonts w:ascii="標楷體" w:eastAsia="標楷體" w:hint="eastAsia"/>
          <w:sz w:val="28"/>
        </w:rPr>
        <w:t>(由機關於招標時載明，未載明者為20%)以上，</w:t>
      </w:r>
      <w:r w:rsidR="008A4E06" w:rsidRPr="00F30AFD">
        <w:rPr>
          <w:rFonts w:ascii="標楷體" w:eastAsia="標楷體" w:hint="eastAsia"/>
          <w:sz w:val="28"/>
        </w:rPr>
        <w:lastRenderedPageBreak/>
        <w:t>且日數達十日以上。</w:t>
      </w:r>
    </w:p>
    <w:p w14:paraId="24AD7453" w14:textId="77777777" w:rsidR="008A4E06" w:rsidRPr="00F30AFD" w:rsidRDefault="008A4E06" w:rsidP="00CF7B4D">
      <w:pPr>
        <w:spacing w:line="400" w:lineRule="exact"/>
        <w:ind w:left="1701" w:hanging="284"/>
        <w:jc w:val="both"/>
        <w:rPr>
          <w:rFonts w:ascii="標楷體" w:eastAsia="標楷體"/>
          <w:sz w:val="28"/>
        </w:rPr>
      </w:pPr>
      <w:r w:rsidRPr="00F30AFD">
        <w:rPr>
          <w:rFonts w:ascii="標楷體" w:eastAsia="標楷體" w:hint="eastAsia"/>
          <w:sz w:val="28"/>
        </w:rPr>
        <w:t>百分比之計算方式：</w:t>
      </w:r>
    </w:p>
    <w:p w14:paraId="2D546BF8" w14:textId="77777777" w:rsidR="008A4E06" w:rsidRPr="00F30AFD" w:rsidRDefault="008A4E06" w:rsidP="008A4E06">
      <w:pPr>
        <w:spacing w:line="400" w:lineRule="exact"/>
        <w:ind w:left="1843" w:hanging="426"/>
        <w:jc w:val="both"/>
        <w:rPr>
          <w:rFonts w:ascii="標楷體" w:eastAsia="標楷體"/>
          <w:sz w:val="28"/>
        </w:rPr>
      </w:pPr>
      <w:r w:rsidRPr="00F30AFD">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14:paraId="1ABEDE71" w14:textId="77777777" w:rsidR="008A4E06" w:rsidRPr="00F30AFD" w:rsidRDefault="008A4E06" w:rsidP="008A4E06">
      <w:pPr>
        <w:spacing w:line="400" w:lineRule="exact"/>
        <w:ind w:left="1843" w:hanging="426"/>
        <w:jc w:val="both"/>
        <w:rPr>
          <w:rFonts w:ascii="標楷體" w:eastAsia="標楷體"/>
          <w:sz w:val="28"/>
        </w:rPr>
      </w:pPr>
      <w:r w:rsidRPr="00F30AFD">
        <w:rPr>
          <w:rFonts w:ascii="標楷體" w:eastAsia="標楷體" w:hint="eastAsia"/>
          <w:sz w:val="28"/>
        </w:rPr>
        <w:t>(2)屬已完成履約而逾履約期限，或逾最後履約期限尚未完成履約者，依逾期日數計算之。</w:t>
      </w:r>
    </w:p>
    <w:p w14:paraId="27684442" w14:textId="77777777" w:rsidR="002C190D" w:rsidRPr="00F30AFD" w:rsidRDefault="008A4E06" w:rsidP="008A4E06">
      <w:pPr>
        <w:spacing w:line="400" w:lineRule="exact"/>
        <w:ind w:left="1456" w:hanging="284"/>
        <w:jc w:val="both"/>
        <w:rPr>
          <w:rFonts w:ascii="標楷體" w:eastAsia="標楷體"/>
          <w:sz w:val="28"/>
        </w:rPr>
      </w:pPr>
      <w:r w:rsidRPr="00F30AFD">
        <w:rPr>
          <w:rFonts w:ascii="標楷體" w:eastAsia="標楷體" w:hint="eastAsia"/>
          <w:sz w:val="28"/>
        </w:rPr>
        <w:t>□其他：</w:t>
      </w:r>
      <w:r w:rsidR="000F375E" w:rsidRPr="00F30AFD">
        <w:rPr>
          <w:rFonts w:ascii="標楷體" w:eastAsia="標楷體" w:hint="eastAsia"/>
          <w:sz w:val="28"/>
        </w:rPr>
        <w:t>_________________</w:t>
      </w:r>
      <w:r w:rsidRPr="00F30AFD">
        <w:rPr>
          <w:rFonts w:ascii="標楷體" w:eastAsia="標楷體" w:hint="eastAsia"/>
          <w:sz w:val="28"/>
        </w:rPr>
        <w:t>。</w:t>
      </w:r>
    </w:p>
    <w:p w14:paraId="660F5C16"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7.偽造或變造契約或履約相關文件，經查明屬實者。</w:t>
      </w:r>
    </w:p>
    <w:p w14:paraId="764C9619" w14:textId="77777777" w:rsidR="002C190D" w:rsidRPr="00F30AFD" w:rsidRDefault="002C190D">
      <w:pPr>
        <w:numPr>
          <w:ilvl w:val="12"/>
          <w:numId w:val="0"/>
        </w:numPr>
        <w:spacing w:line="400" w:lineRule="exact"/>
        <w:ind w:left="1135" w:hanging="284"/>
        <w:jc w:val="both"/>
        <w:rPr>
          <w:rFonts w:ascii="標楷體" w:eastAsia="標楷體"/>
          <w:sz w:val="28"/>
        </w:rPr>
      </w:pPr>
      <w:r w:rsidRPr="00F30AFD">
        <w:rPr>
          <w:rFonts w:ascii="標楷體" w:eastAsia="標楷體" w:hint="eastAsia"/>
          <w:sz w:val="28"/>
        </w:rPr>
        <w:t>8.擅自減省工料情節重大者。</w:t>
      </w:r>
    </w:p>
    <w:p w14:paraId="732742AD"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9.無正當理由而不履行契約者。</w:t>
      </w:r>
    </w:p>
    <w:p w14:paraId="4435E1F4" w14:textId="77777777" w:rsidR="002C190D" w:rsidRPr="00F30AFD" w:rsidRDefault="002C190D">
      <w:pPr>
        <w:pStyle w:val="23"/>
        <w:spacing w:before="0" w:line="400" w:lineRule="exact"/>
        <w:textDirection w:val="lrTb"/>
        <w:rPr>
          <w:rFonts w:ascii="標楷體" w:eastAsia="標楷體"/>
        </w:rPr>
      </w:pPr>
      <w:r w:rsidRPr="00F30AFD">
        <w:rPr>
          <w:rFonts w:ascii="標楷體" w:eastAsia="標楷體" w:hint="eastAsia"/>
        </w:rPr>
        <w:t>10.審查、查驗或驗收不合格，且未於通知期限內依規定辦理者。</w:t>
      </w:r>
    </w:p>
    <w:p w14:paraId="622A3843"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11.有破產或其他重大情事，致無法繼續履約者。</w:t>
      </w:r>
    </w:p>
    <w:p w14:paraId="08BD4E64" w14:textId="77777777" w:rsidR="002C190D" w:rsidRPr="00F30AFD" w:rsidRDefault="002C190D" w:rsidP="009D5786">
      <w:pPr>
        <w:spacing w:line="400" w:lineRule="exact"/>
        <w:ind w:left="1260" w:hanging="409"/>
        <w:jc w:val="both"/>
        <w:rPr>
          <w:rFonts w:ascii="標楷體" w:eastAsia="標楷體"/>
          <w:sz w:val="28"/>
        </w:rPr>
      </w:pPr>
      <w:r w:rsidRPr="00F30AFD">
        <w:rPr>
          <w:rFonts w:ascii="標楷體" w:eastAsia="標楷體" w:hint="eastAsia"/>
          <w:sz w:val="28"/>
        </w:rPr>
        <w:t>12.廠商未依契約規定履約，自接獲機關書面通知之次日起10日內或書面通知所載較長期限內，仍未改善者。</w:t>
      </w:r>
    </w:p>
    <w:p w14:paraId="617502F4" w14:textId="4CFFFFB5" w:rsidR="002C190D" w:rsidRPr="00F30AFD" w:rsidRDefault="002C190D"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13.</w:t>
      </w:r>
      <w:r w:rsidR="00B963F6" w:rsidRPr="00F30AFD">
        <w:rPr>
          <w:rFonts w:ascii="標楷體" w:eastAsia="標楷體" w:hint="eastAsia"/>
          <w:sz w:val="28"/>
        </w:rPr>
        <w:t>違反本契約第8條第16款第1目、第2目</w:t>
      </w:r>
      <w:r w:rsidR="00F2027C" w:rsidRPr="00F30AFD">
        <w:rPr>
          <w:rFonts w:ascii="標楷體" w:eastAsia="標楷體" w:hint="eastAsia"/>
          <w:sz w:val="28"/>
        </w:rPr>
        <w:t>第1子目</w:t>
      </w:r>
      <w:r w:rsidR="00FC27DA" w:rsidRPr="00F30AFD">
        <w:rPr>
          <w:rFonts w:ascii="標楷體" w:eastAsia="標楷體" w:hint="eastAsia"/>
          <w:sz w:val="28"/>
        </w:rPr>
        <w:t>及</w:t>
      </w:r>
      <w:r w:rsidR="00F2027C" w:rsidRPr="00F30AFD">
        <w:rPr>
          <w:rFonts w:ascii="標楷體" w:eastAsia="標楷體" w:hint="eastAsia"/>
          <w:sz w:val="28"/>
        </w:rPr>
        <w:t>第2子目</w:t>
      </w:r>
      <w:r w:rsidR="00B963F6" w:rsidRPr="00F30AFD">
        <w:rPr>
          <w:rFonts w:ascii="標楷體" w:eastAsia="標楷體" w:hint="eastAsia"/>
          <w:sz w:val="28"/>
        </w:rPr>
        <w:t>、第17款第3目第1子目（適用勾選本子目選項者）至第3子目、第21款及第14條第14款情形之一，經機關通知改正而未改正，情節重大者。</w:t>
      </w:r>
    </w:p>
    <w:p w14:paraId="60FF466C" w14:textId="77777777" w:rsidR="00AD2197" w:rsidRPr="00F30AFD" w:rsidRDefault="002C190D"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14.</w:t>
      </w:r>
      <w:r w:rsidR="00AD2197" w:rsidRPr="00F30AFD">
        <w:rPr>
          <w:rFonts w:ascii="標楷體" w:eastAsia="標楷體" w:hint="eastAsia"/>
          <w:sz w:val="28"/>
        </w:rPr>
        <w:t>違反環境保護或</w:t>
      </w:r>
      <w:r w:rsidR="000570AF" w:rsidRPr="00F30AFD">
        <w:rPr>
          <w:rFonts w:ascii="標楷體" w:eastAsia="標楷體" w:hint="eastAsia"/>
          <w:sz w:val="28"/>
        </w:rPr>
        <w:t>職業</w:t>
      </w:r>
      <w:r w:rsidR="00AD2197" w:rsidRPr="00F30AFD">
        <w:rPr>
          <w:rFonts w:ascii="標楷體" w:eastAsia="標楷體" w:hint="eastAsia"/>
          <w:sz w:val="28"/>
        </w:rPr>
        <w:t>安全衛生等有關法令，情節重大者。</w:t>
      </w:r>
    </w:p>
    <w:p w14:paraId="3C3D79C5" w14:textId="77777777" w:rsidR="002C190D" w:rsidRPr="00F30AFD" w:rsidRDefault="00AD2197"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15.違反法令或其他契約</w:t>
      </w:r>
      <w:r w:rsidR="00460D69" w:rsidRPr="00F30AFD">
        <w:rPr>
          <w:rFonts w:ascii="標楷體" w:eastAsia="標楷體" w:hint="eastAsia"/>
          <w:sz w:val="28"/>
        </w:rPr>
        <w:t>約</w:t>
      </w:r>
      <w:r w:rsidRPr="00F30AFD">
        <w:rPr>
          <w:rFonts w:ascii="標楷體" w:eastAsia="標楷體" w:hint="eastAsia"/>
          <w:sz w:val="28"/>
        </w:rPr>
        <w:t>定之情形，情節重大者。</w:t>
      </w:r>
    </w:p>
    <w:p w14:paraId="1D7560EC"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(二)機關未依前款規定通知廠商終止或解除契約者，廠商仍應依契約規定繼續履約。</w:t>
      </w:r>
    </w:p>
    <w:p w14:paraId="3B13F5D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07CBAE4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(四)契約因政策變更，廠商依契約繼續履行反而不符公共利益者，機關得報經上級機關核准，終止或解除部分或全部契約，並</w:t>
      </w:r>
      <w:r w:rsidR="00752C9A" w:rsidRPr="00F30AFD">
        <w:rPr>
          <w:rFonts w:ascii="標楷體" w:eastAsia="標楷體" w:hint="eastAsia"/>
          <w:sz w:val="28"/>
        </w:rPr>
        <w:t>補</w:t>
      </w:r>
      <w:r w:rsidRPr="00F30AFD">
        <w:rPr>
          <w:rFonts w:ascii="標楷體" w:eastAsia="標楷體" w:hint="eastAsia"/>
          <w:sz w:val="28"/>
        </w:rPr>
        <w:t>償廠商因此所</w:t>
      </w:r>
      <w:r w:rsidR="008B5836" w:rsidRPr="00F30AFD">
        <w:rPr>
          <w:rFonts w:ascii="標楷體" w:eastAsia="標楷體" w:hint="eastAsia"/>
          <w:sz w:val="28"/>
        </w:rPr>
        <w:t>生</w:t>
      </w:r>
      <w:r w:rsidRPr="00F30AFD">
        <w:rPr>
          <w:rFonts w:ascii="標楷體" w:eastAsia="標楷體" w:hint="eastAsia"/>
          <w:sz w:val="28"/>
        </w:rPr>
        <w:t>之損</w:t>
      </w:r>
      <w:r w:rsidR="008B5836" w:rsidRPr="00F30AFD">
        <w:rPr>
          <w:rFonts w:ascii="標楷體" w:eastAsia="標楷體" w:hint="eastAsia"/>
          <w:sz w:val="28"/>
        </w:rPr>
        <w:t>失</w:t>
      </w:r>
      <w:r w:rsidRPr="00F30AFD">
        <w:rPr>
          <w:rFonts w:ascii="標楷體" w:eastAsia="標楷體" w:hint="eastAsia"/>
          <w:sz w:val="28"/>
        </w:rPr>
        <w:t>。但不包含所失利益。</w:t>
      </w:r>
    </w:p>
    <w:p w14:paraId="2BE9737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(五)依前款規定終止契約者，廠商於接獲機關通知前已完成且可使用之履約標的，依契約價金給付；僅部分完成尚未能使用之履約標的，機關得擇下列方式之一洽廠商為之：</w:t>
      </w:r>
    </w:p>
    <w:p w14:paraId="36008E3A" w14:textId="77777777" w:rsidR="002C190D" w:rsidRPr="00F30AFD" w:rsidRDefault="002C190D">
      <w:pPr>
        <w:pStyle w:val="af3"/>
        <w:spacing w:line="400" w:lineRule="exact"/>
        <w:ind w:left="1135" w:right="0" w:hanging="284"/>
        <w:rPr>
          <w:rFonts w:ascii="標楷體" w:eastAsia="標楷體"/>
        </w:rPr>
      </w:pPr>
      <w:r w:rsidRPr="00F30AFD">
        <w:rPr>
          <w:rFonts w:ascii="標楷體" w:eastAsia="標楷體" w:hint="eastAsia"/>
        </w:rPr>
        <w:lastRenderedPageBreak/>
        <w:t>1.繼續予以完成，依契約價金給付。</w:t>
      </w:r>
    </w:p>
    <w:p w14:paraId="4E5D1EA9"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2.停止製造、供應或施作。但給付廠商已發生之製造、供應或施作費用及合理之利潤。</w:t>
      </w:r>
    </w:p>
    <w:p w14:paraId="656E2032"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(六)非因政策變更</w:t>
      </w:r>
      <w:r w:rsidR="00CC0E71" w:rsidRPr="00F30AFD">
        <w:rPr>
          <w:rFonts w:ascii="標楷體" w:eastAsia="標楷體" w:hint="eastAsia"/>
        </w:rPr>
        <w:t>且非可歸責於廠商事由（例如不可抗力之事由所致）</w:t>
      </w:r>
      <w:r w:rsidRPr="00F30AFD">
        <w:rPr>
          <w:rFonts w:ascii="標楷體" w:eastAsia="標楷體" w:hint="eastAsia"/>
        </w:rPr>
        <w:t>而有終止或解除契約必要者，準用前2款規定。</w:t>
      </w:r>
    </w:p>
    <w:p w14:paraId="4CD60018"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(七)廠商未依契約規定履約者，機關得隨時通知廠商部分或全部暫停執行，至情況改正後方准恢復履約。廠商不得就暫停執行請求延長履約期限或增加契約價金。</w:t>
      </w:r>
    </w:p>
    <w:p w14:paraId="48CE821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(八)因可歸責於</w:t>
      </w:r>
      <w:r w:rsidR="00583D21" w:rsidRPr="00F30AFD">
        <w:rPr>
          <w:rFonts w:ascii="標楷體" w:eastAsia="標楷體" w:hint="eastAsia"/>
          <w:sz w:val="28"/>
        </w:rPr>
        <w:t>機關</w:t>
      </w:r>
      <w:r w:rsidRPr="00F30AFD">
        <w:rPr>
          <w:rFonts w:ascii="標楷體" w:eastAsia="標楷體" w:hint="eastAsia"/>
          <w:sz w:val="28"/>
        </w:rPr>
        <w:t>之情形，機關通知廠商部分或全部暫停執行</w:t>
      </w:r>
      <w:r w:rsidR="00583D21" w:rsidRPr="00F30AFD">
        <w:rPr>
          <w:rFonts w:ascii="標楷體" w:eastAsia="標楷體" w:hint="eastAsia"/>
          <w:sz w:val="28"/>
        </w:rPr>
        <w:t>：</w:t>
      </w:r>
    </w:p>
    <w:p w14:paraId="3560AEDA" w14:textId="77777777" w:rsidR="00583D21" w:rsidRPr="00F30AFD" w:rsidRDefault="00583D21" w:rsidP="00583D21">
      <w:pPr>
        <w:pStyle w:val="af3"/>
        <w:spacing w:line="400" w:lineRule="exact"/>
        <w:ind w:left="1135" w:right="0" w:hanging="284"/>
        <w:rPr>
          <w:rFonts w:ascii="標楷體" w:eastAsia="標楷體"/>
        </w:rPr>
      </w:pPr>
      <w:r w:rsidRPr="00F30AFD">
        <w:rPr>
          <w:rFonts w:ascii="標楷體" w:eastAsia="標楷體" w:hint="eastAsia"/>
        </w:rPr>
        <w:t>1.暫停執行期間累計逾__個月（由機關於招標時合理訂定，如未填寫，則為2個月）者，機關應先支付已完成履約部分之價金。</w:t>
      </w:r>
    </w:p>
    <w:p w14:paraId="5920B184" w14:textId="77777777" w:rsidR="00583D21" w:rsidRPr="00F30AFD" w:rsidRDefault="00583D21" w:rsidP="00583D21">
      <w:pPr>
        <w:pStyle w:val="af3"/>
        <w:spacing w:line="400" w:lineRule="exact"/>
        <w:ind w:left="1135" w:right="0" w:hanging="284"/>
        <w:rPr>
          <w:rFonts w:ascii="標楷體" w:eastAsia="標楷體"/>
        </w:rPr>
      </w:pPr>
      <w:r w:rsidRPr="00F30AFD">
        <w:rPr>
          <w:rFonts w:ascii="標楷體" w:eastAsia="標楷體" w:hint="eastAsia"/>
        </w:rPr>
        <w:t>2.暫停執行期間累計逾__個月（由機關於招標時合理訂定，如未填寫，則為6個月）者，廠商得通知機關終止或解除部分或全部契約，並得向機關請求賠償因契約終止或解除而生之損害。因可歸責於機關之情形無法開始履約者，亦同。</w:t>
      </w:r>
    </w:p>
    <w:p w14:paraId="56470A5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(九)</w:t>
      </w:r>
      <w:r w:rsidR="00B963F6" w:rsidRPr="00F30AFD">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7E6583D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(十)本契約終止時，自終止之日起，雙方之權利義務即消滅。契約解除時，溯及契約生效日消滅。雙方並互負相關之保密義務。</w:t>
      </w:r>
    </w:p>
    <w:p w14:paraId="177F2107" w14:textId="77777777" w:rsidR="00A94D73" w:rsidRPr="00F30AFD" w:rsidRDefault="00A94D73" w:rsidP="00A94D73">
      <w:pPr>
        <w:spacing w:line="400" w:lineRule="exact"/>
        <w:ind w:left="851" w:hanging="567"/>
        <w:jc w:val="both"/>
        <w:rPr>
          <w:rFonts w:ascii="標楷體" w:eastAsia="標楷體"/>
          <w:sz w:val="28"/>
        </w:rPr>
      </w:pPr>
      <w:r w:rsidRPr="00F30AFD">
        <w:rPr>
          <w:rFonts w:ascii="標楷體" w:eastAsia="標楷體" w:hint="eastAsia"/>
          <w:sz w:val="28"/>
        </w:rPr>
        <w:t>(十一)因可歸責於機關之事由，機關有延遲付款之情形：</w:t>
      </w:r>
    </w:p>
    <w:p w14:paraId="0322C843" w14:textId="77777777" w:rsidR="00A94D73" w:rsidRPr="00F30AFD" w:rsidRDefault="00A94D73" w:rsidP="00950BE5">
      <w:pPr>
        <w:pStyle w:val="af3"/>
        <w:spacing w:line="400" w:lineRule="exact"/>
        <w:ind w:left="1418" w:right="0" w:hanging="284"/>
        <w:rPr>
          <w:rFonts w:ascii="標楷體" w:eastAsia="標楷體"/>
        </w:rPr>
      </w:pPr>
      <w:r w:rsidRPr="00F30AFD">
        <w:rPr>
          <w:rFonts w:ascii="標楷體" w:eastAsia="標楷體" w:hint="eastAsia"/>
        </w:rPr>
        <w:t>1.廠商得向機關請求加計年息__%（由機關於招標時合理訂定，如未填寫，則依簽約日中華郵政股份有限公司牌告一年期郵政定期儲金機動利率）之遲延利息。</w:t>
      </w:r>
    </w:p>
    <w:p w14:paraId="68696716" w14:textId="77777777" w:rsidR="00A94D73" w:rsidRPr="00F30AFD" w:rsidRDefault="00A94D73" w:rsidP="00950BE5">
      <w:pPr>
        <w:pStyle w:val="af3"/>
        <w:spacing w:line="400" w:lineRule="exact"/>
        <w:ind w:left="1418" w:right="0" w:hanging="284"/>
        <w:rPr>
          <w:rFonts w:ascii="標楷體" w:eastAsia="標楷體"/>
        </w:rPr>
      </w:pPr>
      <w:r w:rsidRPr="00F30AFD">
        <w:rPr>
          <w:rFonts w:ascii="標楷體" w:eastAsia="標楷體" w:hint="eastAsia"/>
        </w:rPr>
        <w:t>2.延遲付款達__個月（由機關於招標時合理訂定，如未填寫，則為3個月）者，廠商得通知機關終止或解除部分或全部契約。</w:t>
      </w:r>
    </w:p>
    <w:p w14:paraId="2EA4B267" w14:textId="77777777" w:rsidR="00A94D73" w:rsidRPr="00F30AFD" w:rsidRDefault="00A94D73" w:rsidP="00347019">
      <w:pPr>
        <w:spacing w:line="400" w:lineRule="exact"/>
        <w:ind w:left="1135" w:hanging="851"/>
        <w:jc w:val="both"/>
        <w:rPr>
          <w:rFonts w:ascii="標楷體" w:eastAsia="標楷體"/>
          <w:sz w:val="28"/>
        </w:rPr>
      </w:pPr>
      <w:r w:rsidRPr="00F30AFD">
        <w:rPr>
          <w:rFonts w:ascii="標楷體" w:eastAsia="標楷體" w:hint="eastAsia"/>
          <w:sz w:val="28"/>
        </w:rPr>
        <w:t>(十二)除契約另有約定外，履行契約需機關之行為始能完成，因可歸責於機關之事由而機關不為其行為時，廠商得定相當期限催告機關為之。機關不於前述期限內為其行為者，廠商得通知機關終止或解除契約。</w:t>
      </w:r>
    </w:p>
    <w:p w14:paraId="7F5CEA1D" w14:textId="77777777" w:rsidR="00A94D73" w:rsidRPr="00F30AFD" w:rsidRDefault="00A94D73" w:rsidP="00347019">
      <w:pPr>
        <w:spacing w:line="400" w:lineRule="exact"/>
        <w:ind w:left="1135" w:hanging="851"/>
        <w:jc w:val="both"/>
        <w:rPr>
          <w:rFonts w:ascii="標楷體" w:eastAsia="標楷體"/>
          <w:sz w:val="28"/>
        </w:rPr>
      </w:pPr>
      <w:r w:rsidRPr="00F30AFD">
        <w:rPr>
          <w:rFonts w:ascii="標楷體" w:eastAsia="標楷體" w:hint="eastAsia"/>
          <w:sz w:val="28"/>
        </w:rPr>
        <w:t>(十三)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14:paraId="3016CF09" w14:textId="77777777" w:rsidR="002C190D" w:rsidRPr="00F30AFD" w:rsidRDefault="002C190D" w:rsidP="00DE6F1F">
      <w:pPr>
        <w:spacing w:line="400" w:lineRule="exact"/>
        <w:ind w:firstLineChars="100" w:firstLine="280"/>
        <w:jc w:val="both"/>
        <w:rPr>
          <w:rFonts w:ascii="標楷體" w:eastAsia="標楷體"/>
          <w:b/>
          <w:sz w:val="28"/>
        </w:rPr>
      </w:pPr>
    </w:p>
    <w:p w14:paraId="76115326"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lastRenderedPageBreak/>
        <w:t>第十七條   爭議處理</w:t>
      </w:r>
    </w:p>
    <w:p w14:paraId="11AFD29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(一)機關與廠商因履約而生爭議者，應依法令及契約規定，考量公共利益及公平合理，本誠信和諧，盡力協調解決之。其未能達成協議者，得以下列方式處理之：</w:t>
      </w:r>
    </w:p>
    <w:p w14:paraId="212DBE99"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1.依採購法第85條之1規定向採購申訴審議委員會申請調解。</w:t>
      </w:r>
    </w:p>
    <w:p w14:paraId="72F5B6B7"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w:t>
      </w:r>
      <w:r w:rsidR="008B5836" w:rsidRPr="00F30AFD">
        <w:rPr>
          <w:rFonts w:ascii="標楷體" w:eastAsia="標楷體" w:hint="eastAsia"/>
          <w:sz w:val="28"/>
        </w:rPr>
        <w:t>經契約雙方</w:t>
      </w:r>
      <w:r w:rsidRPr="00F30AFD">
        <w:rPr>
          <w:rFonts w:ascii="標楷體" w:eastAsia="標楷體" w:hint="eastAsia"/>
          <w:sz w:val="28"/>
        </w:rPr>
        <w:t>同意並訂</w:t>
      </w:r>
      <w:r w:rsidR="008B5836" w:rsidRPr="00F30AFD">
        <w:rPr>
          <w:rFonts w:ascii="標楷體" w:eastAsia="標楷體" w:hint="eastAsia"/>
          <w:sz w:val="28"/>
        </w:rPr>
        <w:t>立</w:t>
      </w:r>
      <w:r w:rsidRPr="00F30AFD">
        <w:rPr>
          <w:rFonts w:ascii="標楷體" w:eastAsia="標楷體" w:hint="eastAsia"/>
          <w:sz w:val="28"/>
        </w:rPr>
        <w:t>仲裁協議書後，依</w:t>
      </w:r>
      <w:r w:rsidR="008B5836" w:rsidRPr="00F30AFD">
        <w:rPr>
          <w:rFonts w:ascii="標楷體" w:eastAsia="標楷體" w:hint="eastAsia"/>
          <w:sz w:val="28"/>
        </w:rPr>
        <w:t>本契約約定及</w:t>
      </w:r>
      <w:r w:rsidRPr="00F30AFD">
        <w:rPr>
          <w:rFonts w:ascii="標楷體" w:eastAsia="標楷體" w:hint="eastAsia"/>
          <w:sz w:val="28"/>
        </w:rPr>
        <w:t>仲裁法規定提付仲裁。</w:t>
      </w:r>
    </w:p>
    <w:p w14:paraId="576F8117" w14:textId="77777777" w:rsidR="002C190D" w:rsidRPr="00F30AFD" w:rsidRDefault="008B5836">
      <w:pPr>
        <w:spacing w:line="400" w:lineRule="exact"/>
        <w:ind w:left="1135" w:rightChars="10" w:right="24" w:hanging="284"/>
        <w:jc w:val="both"/>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.提起民事訴訟。</w:t>
      </w:r>
    </w:p>
    <w:p w14:paraId="6BB83DDF" w14:textId="77777777" w:rsidR="002C190D" w:rsidRPr="00F30AFD" w:rsidRDefault="008B5836">
      <w:pPr>
        <w:spacing w:line="400" w:lineRule="exact"/>
        <w:ind w:left="1135" w:rightChars="10" w:right="24" w:hanging="284"/>
        <w:jc w:val="both"/>
        <w:rPr>
          <w:rFonts w:ascii="標楷體" w:eastAsia="標楷體"/>
          <w:sz w:val="28"/>
        </w:rPr>
      </w:pPr>
      <w:r w:rsidRPr="00F30AFD">
        <w:rPr>
          <w:rFonts w:ascii="標楷體" w:eastAsia="標楷體" w:hint="eastAsia"/>
          <w:sz w:val="28"/>
        </w:rPr>
        <w:t>4</w:t>
      </w:r>
      <w:r w:rsidR="002C190D" w:rsidRPr="00F30AFD">
        <w:rPr>
          <w:rFonts w:ascii="標楷體" w:eastAsia="標楷體" w:hint="eastAsia"/>
          <w:sz w:val="28"/>
        </w:rPr>
        <w:t>.依其他法律申</w:t>
      </w:r>
      <w:r w:rsidR="002C190D" w:rsidRPr="00F30AFD">
        <w:rPr>
          <w:rFonts w:ascii="標楷體" w:eastAsia="標楷體"/>
          <w:sz w:val="28"/>
        </w:rPr>
        <w:t>(</w:t>
      </w:r>
      <w:r w:rsidR="002C190D" w:rsidRPr="00F30AFD">
        <w:rPr>
          <w:rFonts w:ascii="標楷體" w:eastAsia="標楷體" w:hint="eastAsia"/>
          <w:sz w:val="28"/>
        </w:rPr>
        <w:t>聲</w:t>
      </w:r>
      <w:r w:rsidR="002C190D" w:rsidRPr="00F30AFD">
        <w:rPr>
          <w:rFonts w:ascii="標楷體" w:eastAsia="標楷體"/>
          <w:sz w:val="28"/>
        </w:rPr>
        <w:t>)</w:t>
      </w:r>
      <w:r w:rsidR="002C190D" w:rsidRPr="00F30AFD">
        <w:rPr>
          <w:rFonts w:ascii="標楷體" w:eastAsia="標楷體" w:hint="eastAsia"/>
          <w:sz w:val="28"/>
        </w:rPr>
        <w:t>請調解。</w:t>
      </w:r>
    </w:p>
    <w:p w14:paraId="162A9125" w14:textId="77777777" w:rsidR="00EC2BF7" w:rsidRPr="00F30AFD" w:rsidRDefault="00EC2BF7" w:rsidP="00EC2BF7">
      <w:pPr>
        <w:spacing w:line="240" w:lineRule="atLeast"/>
        <w:ind w:left="1135" w:hanging="284"/>
        <w:jc w:val="both"/>
        <w:rPr>
          <w:rFonts w:ascii="標楷體" w:eastAsia="標楷體" w:cs="標楷體"/>
          <w:sz w:val="28"/>
          <w:szCs w:val="28"/>
        </w:rPr>
      </w:pPr>
      <w:r w:rsidRPr="00F30AFD">
        <w:rPr>
          <w:rFonts w:ascii="標楷體" w:eastAsia="標楷體" w:cs="標楷體" w:hint="eastAsia"/>
          <w:sz w:val="28"/>
          <w:szCs w:val="28"/>
        </w:rPr>
        <w:t>5</w:t>
      </w:r>
      <w:r w:rsidRPr="00F30AFD">
        <w:rPr>
          <w:rFonts w:ascii="標楷體" w:eastAsia="標楷體" w:cs="標楷體"/>
          <w:sz w:val="28"/>
          <w:szCs w:val="28"/>
        </w:rPr>
        <w:t>.</w:t>
      </w:r>
      <w:r w:rsidRPr="00F30AFD">
        <w:rPr>
          <w:rFonts w:ascii="標楷體" w:eastAsia="標楷體" w:cs="標楷體" w:hint="eastAsia"/>
          <w:sz w:val="28"/>
          <w:szCs w:val="28"/>
        </w:rPr>
        <w:t>契約雙方合意成立爭議處理小組協調爭議。</w:t>
      </w:r>
    </w:p>
    <w:p w14:paraId="7A0EF91A" w14:textId="77777777" w:rsidR="002C190D" w:rsidRPr="00F30AFD" w:rsidRDefault="00EC2BF7">
      <w:pPr>
        <w:spacing w:line="400" w:lineRule="exact"/>
        <w:ind w:left="1135" w:rightChars="10" w:right="24" w:hanging="284"/>
        <w:jc w:val="both"/>
        <w:rPr>
          <w:rFonts w:ascii="標楷體" w:eastAsia="標楷體"/>
          <w:sz w:val="28"/>
        </w:rPr>
      </w:pPr>
      <w:r w:rsidRPr="00F30AFD">
        <w:rPr>
          <w:rFonts w:ascii="標楷體" w:eastAsia="標楷體" w:hint="eastAsia"/>
          <w:sz w:val="28"/>
        </w:rPr>
        <w:t>6</w:t>
      </w:r>
      <w:r w:rsidR="002C190D" w:rsidRPr="00F30AFD">
        <w:rPr>
          <w:rFonts w:ascii="標楷體" w:eastAsia="標楷體" w:hint="eastAsia"/>
          <w:sz w:val="28"/>
        </w:rPr>
        <w:t>.依契約或雙方合意之其他方式處理。</w:t>
      </w:r>
    </w:p>
    <w:p w14:paraId="2B775148" w14:textId="77777777" w:rsidR="008B5836" w:rsidRPr="00F30AFD" w:rsidRDefault="008B5836" w:rsidP="008B5836">
      <w:pPr>
        <w:spacing w:line="400" w:lineRule="exact"/>
        <w:ind w:left="851" w:hanging="567"/>
        <w:jc w:val="both"/>
        <w:rPr>
          <w:rFonts w:ascii="標楷體" w:eastAsia="標楷體"/>
          <w:sz w:val="28"/>
        </w:rPr>
      </w:pPr>
      <w:r w:rsidRPr="00F30AFD">
        <w:rPr>
          <w:rFonts w:ascii="標楷體" w:eastAsia="標楷體" w:hint="eastAsia"/>
          <w:sz w:val="28"/>
        </w:rPr>
        <w:t>(二)依前款第2目提付仲裁者，約定如下：</w:t>
      </w:r>
    </w:p>
    <w:p w14:paraId="1B76144B"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14:paraId="1BF5529F"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2.仲裁人之選定：</w:t>
      </w:r>
    </w:p>
    <w:p w14:paraId="2D6F5B48"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(1)當事人雙方應於一方收受他方提付仲裁之通知之次日起14日內，各自從指定之仲裁機構之仲裁人名冊或其他具有仲裁人資格者，分別提出10位以上(含本數)之名單，交予對方。</w:t>
      </w:r>
    </w:p>
    <w:p w14:paraId="240D9181"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(2)當事人之一方應於收受他方提出名單之次日起14日內，自該名單內選出1位仲裁人，作為他方選定之仲裁人。</w:t>
      </w:r>
    </w:p>
    <w:p w14:paraId="3793CC1E"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(3)當事人之一方未依(1)提出名單者，他方得從指定之仲裁機構之仲裁人名冊或其他具有仲裁人資格者，逕行代為選定1位仲裁人。</w:t>
      </w:r>
    </w:p>
    <w:p w14:paraId="3C0A74F6"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(4)當事人之一方未依(2)自名單內選出仲裁人，作為他方選定之仲裁人者，他方得聲請□法院；□指定之仲裁機構（由機關於招標時勾選；未勾選者，為指定之仲裁機構）代為自該名單內選定1位仲裁人。</w:t>
      </w:r>
    </w:p>
    <w:p w14:paraId="7835E7F1"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3.主任仲裁人之選定：</w:t>
      </w:r>
    </w:p>
    <w:p w14:paraId="470FFBF1" w14:textId="4F779400"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(1)二位仲裁人經選定之次日起30日內，由</w:t>
      </w:r>
      <w:r w:rsidR="00744D4F" w:rsidRPr="00744D4F">
        <w:rPr>
          <w:rFonts w:ascii="標楷體" w:eastAsia="標楷體" w:hint="eastAsia"/>
          <w:color w:val="4472C4" w:themeColor="accent1"/>
          <w:sz w:val="28"/>
        </w:rPr>
        <w:t>■</w:t>
      </w:r>
      <w:r w:rsidRPr="00F30AFD">
        <w:rPr>
          <w:rFonts w:ascii="標楷體" w:eastAsia="標楷體" w:hint="eastAsia"/>
          <w:sz w:val="28"/>
        </w:rPr>
        <w:t>雙方共推；□雙方選定之仲裁人共推（由機關於招標時勾選）第三仲裁人為主任仲裁人。</w:t>
      </w:r>
    </w:p>
    <w:p w14:paraId="4B411BE6"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(2)未能依(1)共推主任仲裁人者，當事人得聲請□法院；□指定之仲裁機構（由機關於招標時勾選；未勾選者，為指定之仲裁機構）為之選定。</w:t>
      </w:r>
    </w:p>
    <w:p w14:paraId="1BD82E1C"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4.以□機關所在地；□其他：____________為仲裁地（由機關於招標時載明；未載明者，為機關所在地）。</w:t>
      </w:r>
    </w:p>
    <w:p w14:paraId="4F6D9CB2"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lastRenderedPageBreak/>
        <w:t>5.除契約雙方另有協議外，仲裁程序應公開之，仲裁判斷書雙方均得公開，並同意仲裁機構公開於其網站。</w:t>
      </w:r>
    </w:p>
    <w:p w14:paraId="3B213F2B"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6.仲裁程序應使用□國語及中文正體字；□其他語文：___________。(由機關於招標時載明；未載明者，為國語及中文正體字)</w:t>
      </w:r>
    </w:p>
    <w:p w14:paraId="05811AAF"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7.機關□同意；□不同意（由機關於招標時勾選；未勾選者，為不同意）仲裁庭適用衡平原則為判斷。</w:t>
      </w:r>
    </w:p>
    <w:p w14:paraId="44E958AE"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8.仲裁判斷書應記載事實及理由。</w:t>
      </w:r>
    </w:p>
    <w:p w14:paraId="46FBF263" w14:textId="77777777" w:rsidR="00EC2BF7" w:rsidRPr="00F30AFD" w:rsidRDefault="002C190D" w:rsidP="00EC2BF7">
      <w:pPr>
        <w:spacing w:line="400" w:lineRule="exact"/>
        <w:ind w:left="851" w:hanging="567"/>
        <w:jc w:val="both"/>
        <w:rPr>
          <w:rFonts w:ascii="標楷體" w:eastAsia="標楷體"/>
          <w:sz w:val="28"/>
        </w:rPr>
      </w:pPr>
      <w:r w:rsidRPr="00F30AFD">
        <w:rPr>
          <w:rFonts w:ascii="標楷體" w:eastAsia="標楷體" w:hint="eastAsia"/>
          <w:sz w:val="28"/>
        </w:rPr>
        <w:t>(</w:t>
      </w:r>
      <w:r w:rsidR="00E82760" w:rsidRPr="00F30AFD">
        <w:rPr>
          <w:rFonts w:ascii="標楷體" w:eastAsia="標楷體" w:hint="eastAsia"/>
          <w:sz w:val="28"/>
        </w:rPr>
        <w:t>三</w:t>
      </w:r>
      <w:r w:rsidRPr="00F30AFD">
        <w:rPr>
          <w:rFonts w:ascii="標楷體" w:eastAsia="標楷體" w:hint="eastAsia"/>
          <w:sz w:val="28"/>
        </w:rPr>
        <w:t>)</w:t>
      </w:r>
      <w:r w:rsidR="00EC2BF7" w:rsidRPr="00F30AFD">
        <w:rPr>
          <w:rFonts w:ascii="標楷體" w:eastAsia="標楷體" w:hint="eastAsia"/>
          <w:sz w:val="28"/>
        </w:rPr>
        <w:t>依第1款第5目成立爭議處理小組者，約定如下：</w:t>
      </w:r>
    </w:p>
    <w:p w14:paraId="5C5E9D9E" w14:textId="167411C7" w:rsidR="00D62783" w:rsidRPr="00F30AFD" w:rsidRDefault="00EC2BF7" w:rsidP="00EC2BF7">
      <w:pPr>
        <w:spacing w:line="400" w:lineRule="exact"/>
        <w:ind w:left="1135" w:rightChars="10" w:right="24" w:hanging="284"/>
        <w:jc w:val="both"/>
        <w:rPr>
          <w:rFonts w:ascii="標楷體" w:eastAsia="標楷體"/>
          <w:sz w:val="28"/>
        </w:rPr>
      </w:pPr>
      <w:r w:rsidRPr="00F30AFD">
        <w:rPr>
          <w:rFonts w:ascii="標楷體" w:eastAsia="標楷體" w:hint="eastAsia"/>
          <w:sz w:val="28"/>
        </w:rPr>
        <w:t>1.爭議處理小組於爭議發生時成立，得為常設性，或於爭議作成決議後解散。</w:t>
      </w:r>
    </w:p>
    <w:p w14:paraId="20CB7744" w14:textId="099BDA35" w:rsidR="00EC2BF7" w:rsidRPr="00F30AFD" w:rsidRDefault="00EC2BF7" w:rsidP="00DE6F1F">
      <w:pPr>
        <w:spacing w:line="400" w:lineRule="exact"/>
        <w:ind w:left="1135" w:rightChars="10" w:right="24" w:hanging="284"/>
        <w:jc w:val="both"/>
        <w:rPr>
          <w:rFonts w:ascii="標楷體" w:eastAsia="標楷體"/>
          <w:sz w:val="28"/>
        </w:rPr>
      </w:pPr>
      <w:r w:rsidRPr="00F30AFD">
        <w:rPr>
          <w:rFonts w:ascii="標楷體" w:eastAsia="標楷體" w:hAnsi="新細明體" w:cs="新細明體"/>
          <w:kern w:val="0"/>
          <w:sz w:val="28"/>
          <w:szCs w:val="24"/>
        </w:rPr>
        <w:t>2.</w:t>
      </w:r>
      <w:r w:rsidR="00D62783" w:rsidRPr="00F30AFD">
        <w:rPr>
          <w:rFonts w:ascii="標楷體" w:eastAsia="標楷體" w:hAnsi="標楷體" w:cs="新細明體" w:hint="eastAsia"/>
          <w:kern w:val="0"/>
          <w:sz w:val="28"/>
          <w:szCs w:val="28"/>
        </w:rPr>
        <w:t>爭議處理小組由機關首長或其指定之機關內部人員擔任召集委員，另由機關聘（派）</w:t>
      </w:r>
      <w:r w:rsidR="00D62783" w:rsidRPr="00F30AFD">
        <w:rPr>
          <w:rFonts w:ascii="標楷體" w:eastAsia="標楷體" w:hAnsi="標楷體" w:cs="新細明體"/>
          <w:kern w:val="0"/>
          <w:sz w:val="28"/>
          <w:szCs w:val="28"/>
        </w:rPr>
        <w:t>2位以上之公正人士擔任委員（包括機關人員及外聘人士），共3人以上（應為奇數）組成。廠商得推薦公正人士作為機關聘任委員之參考。</w:t>
      </w:r>
    </w:p>
    <w:p w14:paraId="38AB1FB4" w14:textId="3B0EE292" w:rsidR="00EC2BF7" w:rsidRPr="00F30AFD" w:rsidRDefault="004C2413" w:rsidP="00DE6F1F">
      <w:pPr>
        <w:pStyle w:val="Web"/>
        <w:spacing w:after="0" w:line="240" w:lineRule="auto"/>
        <w:ind w:left="1134" w:hanging="295"/>
      </w:pPr>
      <w:r w:rsidRPr="00F30AFD">
        <w:rPr>
          <w:rFonts w:ascii="標楷體" w:eastAsia="標楷體"/>
          <w:sz w:val="28"/>
        </w:rPr>
        <w:t>3</w:t>
      </w:r>
      <w:r w:rsidR="00EC2BF7" w:rsidRPr="00F30AFD">
        <w:rPr>
          <w:rFonts w:ascii="標楷體" w:eastAsia="標楷體" w:hint="eastAsia"/>
          <w:sz w:val="28"/>
        </w:rPr>
        <w:t>.當事人之一方得就爭議事項，以書面通知爭議處理小組召集委員，請求小組協調及作成決議，並將繕本送達他方。該書面通知應包括爭議標的、爭議事實及參考資料、建議解決方案。他方應於收受通知之次日起14日內</w:t>
      </w:r>
      <w:r w:rsidR="0069534D" w:rsidRPr="00F30AFD">
        <w:rPr>
          <w:rFonts w:ascii="標楷體" w:eastAsia="標楷體" w:hAnsi="標楷體" w:hint="eastAsia"/>
          <w:sz w:val="28"/>
          <w:szCs w:val="28"/>
        </w:rPr>
        <w:t>向召集委員</w:t>
      </w:r>
      <w:r w:rsidR="00EC2BF7" w:rsidRPr="00F30AFD">
        <w:rPr>
          <w:rFonts w:ascii="標楷體" w:eastAsia="標楷體" w:hint="eastAsia"/>
          <w:sz w:val="28"/>
        </w:rPr>
        <w:t>提出書面回應及建議解決方案，並將繕本送達他方。</w:t>
      </w:r>
    </w:p>
    <w:p w14:paraId="17EC187B" w14:textId="14FD8F6D"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4</w:t>
      </w:r>
      <w:r w:rsidR="00EC2BF7" w:rsidRPr="00F30AFD">
        <w:rPr>
          <w:rFonts w:ascii="標楷體" w:eastAsia="標楷體" w:hint="eastAsia"/>
          <w:sz w:val="28"/>
        </w:rPr>
        <w:t>.爭議處理小組會議：</w:t>
      </w:r>
    </w:p>
    <w:p w14:paraId="5773E339" w14:textId="77777777" w:rsidR="00EC2BF7" w:rsidRPr="00F30AFD" w:rsidRDefault="00EC2BF7" w:rsidP="00EC2BF7">
      <w:pPr>
        <w:spacing w:line="400" w:lineRule="exact"/>
        <w:ind w:left="1560" w:hanging="426"/>
        <w:jc w:val="both"/>
        <w:rPr>
          <w:rFonts w:ascii="標楷體" w:eastAsia="標楷體"/>
          <w:sz w:val="28"/>
        </w:rPr>
      </w:pPr>
      <w:r w:rsidRPr="00F30AFD">
        <w:rPr>
          <w:rFonts w:ascii="標楷體" w:eastAsia="標楷體" w:hint="eastAsia"/>
          <w:sz w:val="28"/>
        </w:rPr>
        <w:t>(1)召集委員應於收受協調請求之次日起30日內召開會議，並擔任主席。委員應親自出席會議，獨立、公正處理爭議，並保守秘密。</w:t>
      </w:r>
    </w:p>
    <w:p w14:paraId="38BA28D6" w14:textId="5E74054A" w:rsidR="000776A5" w:rsidRPr="00F30AFD" w:rsidRDefault="00EC2BF7" w:rsidP="000776A5">
      <w:pPr>
        <w:spacing w:line="400" w:lineRule="exact"/>
        <w:ind w:left="1560" w:hanging="426"/>
        <w:jc w:val="both"/>
        <w:rPr>
          <w:rFonts w:ascii="標楷體" w:eastAsia="標楷體"/>
          <w:sz w:val="28"/>
        </w:rPr>
      </w:pPr>
      <w:r w:rsidRPr="00F30AFD">
        <w:rPr>
          <w:rFonts w:ascii="標楷體" w:eastAsia="標楷體" w:hint="eastAsia"/>
          <w:sz w:val="28"/>
        </w:rPr>
        <w:t>(2)會議應通知當事人到場陳述意見，並得視需要邀請專家、學者</w:t>
      </w:r>
      <w:r w:rsidR="000776A5" w:rsidRPr="00F30AFD">
        <w:rPr>
          <w:rFonts w:ascii="標楷體" w:eastAsia="標楷體" w:hAnsi="標楷體" w:hint="eastAsia"/>
          <w:sz w:val="28"/>
          <w:szCs w:val="28"/>
        </w:rPr>
        <w:t>、機關主（會）計及政風單位</w:t>
      </w:r>
      <w:r w:rsidRPr="00F30AFD">
        <w:rPr>
          <w:rFonts w:ascii="標楷體" w:eastAsia="標楷體" w:hint="eastAsia"/>
          <w:sz w:val="28"/>
        </w:rPr>
        <w:t>或其他必要人員列席，會議之過程應作成書面紀錄。</w:t>
      </w:r>
    </w:p>
    <w:p w14:paraId="58BD6EEF" w14:textId="77777777" w:rsidR="00EC2BF7" w:rsidRPr="00F30AFD" w:rsidRDefault="00EC2BF7" w:rsidP="00EC2BF7">
      <w:pPr>
        <w:spacing w:line="400" w:lineRule="exact"/>
        <w:ind w:left="1560" w:hanging="426"/>
        <w:jc w:val="both"/>
        <w:rPr>
          <w:rFonts w:ascii="標楷體" w:eastAsia="標楷體"/>
          <w:sz w:val="28"/>
        </w:rPr>
      </w:pPr>
      <w:r w:rsidRPr="00F30AFD">
        <w:rPr>
          <w:rFonts w:ascii="標楷體" w:eastAsia="標楷體" w:hint="eastAsia"/>
          <w:sz w:val="28"/>
        </w:rPr>
        <w:t>(3)小組應於收受協調請求之次日起90日內作成合理之決議，並以書面通知雙方。</w:t>
      </w:r>
    </w:p>
    <w:p w14:paraId="5106A8A4" w14:textId="6A983998"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5</w:t>
      </w:r>
      <w:r w:rsidR="00EC2BF7" w:rsidRPr="00F30AFD">
        <w:rPr>
          <w:rFonts w:ascii="標楷體" w:eastAsia="標楷體" w:hint="eastAsia"/>
          <w:sz w:val="28"/>
        </w:rPr>
        <w:t>.爭議處理小組</w:t>
      </w:r>
      <w:r w:rsidR="00F77CB8" w:rsidRPr="00F30AFD">
        <w:rPr>
          <w:rFonts w:ascii="標楷體" w:eastAsia="標楷體" w:hint="eastAsia"/>
          <w:sz w:val="28"/>
        </w:rPr>
        <w:t>外聘</w:t>
      </w:r>
      <w:r w:rsidR="00EC2BF7" w:rsidRPr="00F30AFD">
        <w:rPr>
          <w:rFonts w:ascii="標楷體" w:eastAsia="標楷體" w:hint="eastAsia"/>
          <w:sz w:val="28"/>
        </w:rPr>
        <w:t>委員應迴避之事由，參照採購申訴審議委員會組織準則第13條規定。委員因迴避或其他事由出缺者，依第2目辦理。</w:t>
      </w:r>
    </w:p>
    <w:p w14:paraId="07807904" w14:textId="55E9BD81" w:rsidR="00EC2BF7" w:rsidRPr="00F30AFD" w:rsidRDefault="004C2413" w:rsidP="00DE6F1F">
      <w:pPr>
        <w:pStyle w:val="Web"/>
        <w:spacing w:after="0" w:line="240" w:lineRule="auto"/>
        <w:ind w:left="1134" w:hanging="295"/>
      </w:pPr>
      <w:r w:rsidRPr="00F30AFD">
        <w:rPr>
          <w:rFonts w:ascii="標楷體" w:eastAsia="標楷體"/>
          <w:sz w:val="28"/>
        </w:rPr>
        <w:t>6</w:t>
      </w:r>
      <w:r w:rsidR="00EC2BF7" w:rsidRPr="00F30AFD">
        <w:rPr>
          <w:rFonts w:ascii="標楷體" w:eastAsia="標楷體" w:hint="eastAsia"/>
          <w:sz w:val="28"/>
        </w:rPr>
        <w:t>.爭議處理小組就爭議所為之決議，除任一方於收受決議後14日內以書面向他方表示異議外，視為</w:t>
      </w:r>
      <w:r w:rsidR="0069534D" w:rsidRPr="00F30AFD">
        <w:rPr>
          <w:rFonts w:ascii="標楷體" w:eastAsia="標楷體" w:hAnsi="標楷體" w:hint="eastAsia"/>
          <w:sz w:val="28"/>
          <w:szCs w:val="28"/>
        </w:rPr>
        <w:t>雙方同意該決議</w:t>
      </w:r>
      <w:r w:rsidR="00EC2BF7" w:rsidRPr="00F30AFD">
        <w:rPr>
          <w:rFonts w:ascii="標楷體" w:eastAsia="標楷體" w:hint="eastAsia"/>
          <w:sz w:val="28"/>
        </w:rPr>
        <w:t>，</w:t>
      </w:r>
      <w:r w:rsidR="0069534D" w:rsidRPr="00F30AFD">
        <w:rPr>
          <w:rFonts w:ascii="標楷體" w:eastAsia="標楷體" w:hAnsi="標楷體" w:hint="eastAsia"/>
          <w:sz w:val="28"/>
          <w:szCs w:val="28"/>
        </w:rPr>
        <w:t>而</w:t>
      </w:r>
      <w:r w:rsidR="00EC2BF7" w:rsidRPr="00F30AFD">
        <w:rPr>
          <w:rFonts w:ascii="標楷體" w:eastAsia="標楷體" w:hint="eastAsia"/>
          <w:sz w:val="28"/>
        </w:rPr>
        <w:t>有契約之</w:t>
      </w:r>
      <w:r w:rsidR="0069534D" w:rsidRPr="00F30AFD">
        <w:rPr>
          <w:rFonts w:ascii="標楷體" w:eastAsia="標楷體" w:hAnsi="標楷體" w:hint="eastAsia"/>
          <w:sz w:val="28"/>
          <w:szCs w:val="28"/>
        </w:rPr>
        <w:t>效</w:t>
      </w:r>
      <w:r w:rsidR="00EC2BF7" w:rsidRPr="00F30AFD">
        <w:rPr>
          <w:rFonts w:ascii="標楷體" w:eastAsia="標楷體" w:hint="eastAsia"/>
          <w:sz w:val="28"/>
        </w:rPr>
        <w:t>力。惟涉及改變契約內容者，雙方應先辦理契約變更。如有爭議，得再循爭議處理程序辦理。</w:t>
      </w:r>
    </w:p>
    <w:p w14:paraId="66AF5555" w14:textId="486F7B62"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7</w:t>
      </w:r>
      <w:r w:rsidR="00EC2BF7" w:rsidRPr="00F30AFD">
        <w:rPr>
          <w:rFonts w:ascii="標楷體" w:eastAsia="標楷體" w:hint="eastAsia"/>
          <w:sz w:val="28"/>
        </w:rPr>
        <w:t>.爭議事項經一方請求協調，爭議處理小組未能依第</w:t>
      </w:r>
      <w:r w:rsidR="0078495A" w:rsidRPr="00F30AFD">
        <w:rPr>
          <w:rFonts w:ascii="標楷體" w:eastAsia="標楷體"/>
          <w:sz w:val="28"/>
        </w:rPr>
        <w:t>4</w:t>
      </w:r>
      <w:r w:rsidR="00EC2BF7" w:rsidRPr="00F30AFD">
        <w:rPr>
          <w:rFonts w:ascii="標楷體" w:eastAsia="標楷體" w:hint="eastAsia"/>
          <w:sz w:val="28"/>
        </w:rPr>
        <w:t>目或當事人協議之期限召開會議或作成決議，或任一方於收受決議後14日內以書</w:t>
      </w:r>
      <w:r w:rsidR="00EC2BF7" w:rsidRPr="00F30AFD">
        <w:rPr>
          <w:rFonts w:ascii="標楷體" w:eastAsia="標楷體" w:hint="eastAsia"/>
          <w:sz w:val="28"/>
        </w:rPr>
        <w:lastRenderedPageBreak/>
        <w:t>面表示異議者，協調不成立，雙方得依第1款所定其他方式辦理。</w:t>
      </w:r>
    </w:p>
    <w:p w14:paraId="6F6997A3" w14:textId="7DDCECCA" w:rsidR="00EC2BF7" w:rsidRPr="00F30AFD" w:rsidRDefault="004C2413" w:rsidP="00DE6F1F">
      <w:pPr>
        <w:pStyle w:val="Web"/>
        <w:spacing w:after="0" w:line="240" w:lineRule="auto"/>
        <w:ind w:left="1134" w:hanging="295"/>
      </w:pPr>
      <w:r w:rsidRPr="00F30AFD">
        <w:rPr>
          <w:rFonts w:ascii="標楷體" w:eastAsia="標楷體"/>
          <w:sz w:val="28"/>
        </w:rPr>
        <w:t>8</w:t>
      </w:r>
      <w:r w:rsidR="00EC2BF7" w:rsidRPr="00F30AFD">
        <w:rPr>
          <w:rFonts w:ascii="標楷體" w:eastAsia="標楷體" w:hint="eastAsia"/>
          <w:sz w:val="28"/>
        </w:rPr>
        <w:t>.爭議處理小組運作所需經費，</w:t>
      </w:r>
      <w:r w:rsidR="00833E84" w:rsidRPr="00F30AFD">
        <w:rPr>
          <w:rFonts w:ascii="標楷體" w:eastAsia="標楷體" w:hAnsi="標楷體" w:hint="eastAsia"/>
          <w:sz w:val="28"/>
          <w:szCs w:val="28"/>
        </w:rPr>
        <w:t>除雙方另有協議外，由機關負擔。</w:t>
      </w:r>
    </w:p>
    <w:p w14:paraId="40EB286C" w14:textId="1F74F227"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9</w:t>
      </w:r>
      <w:r w:rsidR="00EC2BF7" w:rsidRPr="00F30AFD">
        <w:rPr>
          <w:rFonts w:ascii="標楷體" w:eastAsia="標楷體" w:hint="eastAsia"/>
          <w:sz w:val="28"/>
        </w:rPr>
        <w:t>.本款所定期限及其他必要事項，得由雙方另行協議。</w:t>
      </w:r>
    </w:p>
    <w:p w14:paraId="187A99C5" w14:textId="428AA15E" w:rsidR="002C190D" w:rsidRPr="00F30AFD" w:rsidRDefault="00EC2BF7">
      <w:pPr>
        <w:spacing w:line="400" w:lineRule="exact"/>
        <w:ind w:left="851" w:hanging="567"/>
        <w:jc w:val="both"/>
        <w:rPr>
          <w:rFonts w:ascii="標楷體" w:eastAsia="標楷體"/>
          <w:sz w:val="28"/>
          <w:u w:val="single"/>
        </w:rPr>
      </w:pPr>
      <w:r w:rsidRPr="00F30AFD">
        <w:rPr>
          <w:rFonts w:ascii="標楷體" w:eastAsia="標楷體" w:hint="eastAsia"/>
          <w:sz w:val="28"/>
        </w:rPr>
        <w:t>(四)</w:t>
      </w:r>
      <w:r w:rsidR="002C190D" w:rsidRPr="00F30AFD">
        <w:rPr>
          <w:rFonts w:ascii="標楷體" w:eastAsia="標楷體" w:hint="eastAsia"/>
          <w:sz w:val="28"/>
        </w:rPr>
        <w:t>依採購法規定受理調解或申訴之機關名稱：</w:t>
      </w:r>
      <w:r w:rsidR="00744D4F" w:rsidRPr="00744D4F">
        <w:rPr>
          <w:rFonts w:ascii="標楷體" w:eastAsia="標楷體" w:hint="eastAsia"/>
          <w:color w:val="4472C4" w:themeColor="accent1"/>
          <w:sz w:val="28"/>
          <w:u w:val="single"/>
        </w:rPr>
        <w:t>桃園市政府採購申訴審議委員會</w:t>
      </w:r>
      <w:r w:rsidR="002C190D" w:rsidRPr="00744D4F">
        <w:rPr>
          <w:rFonts w:ascii="標楷體" w:eastAsia="標楷體" w:hint="eastAsia"/>
          <w:color w:val="4472C4" w:themeColor="accent1"/>
          <w:sz w:val="28"/>
        </w:rPr>
        <w:t>；地址：</w:t>
      </w:r>
      <w:r w:rsidR="00744D4F" w:rsidRPr="00744D4F">
        <w:rPr>
          <w:rFonts w:ascii="標楷體" w:eastAsia="標楷體" w:hint="eastAsia"/>
          <w:color w:val="4472C4" w:themeColor="accent1"/>
          <w:sz w:val="28"/>
          <w:u w:val="single"/>
        </w:rPr>
        <w:t>桃園市桃園區縣府路1號7樓</w:t>
      </w:r>
      <w:r w:rsidR="002C190D" w:rsidRPr="00744D4F">
        <w:rPr>
          <w:rFonts w:ascii="標楷體" w:eastAsia="標楷體" w:hint="eastAsia"/>
          <w:color w:val="4472C4" w:themeColor="accent1"/>
          <w:sz w:val="28"/>
        </w:rPr>
        <w:t>；電話：</w:t>
      </w:r>
      <w:r w:rsidR="00744D4F" w:rsidRPr="00744D4F">
        <w:rPr>
          <w:rFonts w:ascii="標楷體" w:eastAsia="標楷體" w:hint="eastAsia"/>
          <w:color w:val="4472C4" w:themeColor="accent1"/>
          <w:sz w:val="28"/>
          <w:u w:val="single"/>
        </w:rPr>
        <w:t>03-3322101分機5717-5718；傳真：03-3391726</w:t>
      </w:r>
      <w:r w:rsidR="002C190D" w:rsidRPr="00744D4F">
        <w:rPr>
          <w:rFonts w:ascii="標楷體" w:eastAsia="標楷體" w:hint="eastAsia"/>
          <w:color w:val="4472C4" w:themeColor="accent1"/>
          <w:sz w:val="28"/>
          <w:u w:val="single"/>
        </w:rPr>
        <w:t>。</w:t>
      </w:r>
    </w:p>
    <w:p w14:paraId="3269C89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r w:rsidR="00EC2BF7" w:rsidRPr="00F30AFD">
        <w:rPr>
          <w:rFonts w:ascii="標楷體" w:eastAsia="標楷體" w:hint="eastAsia"/>
          <w:sz w:val="28"/>
        </w:rPr>
        <w:t>五</w:t>
      </w:r>
      <w:r w:rsidRPr="00F30AFD">
        <w:rPr>
          <w:rFonts w:ascii="標楷體" w:eastAsia="標楷體" w:hint="eastAsia"/>
          <w:sz w:val="28"/>
        </w:rPr>
        <w:t>)履約爭議發生後，履約事項之處理原則如下：</w:t>
      </w:r>
    </w:p>
    <w:p w14:paraId="1F40771C"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1.</w:t>
      </w:r>
      <w:r w:rsidRPr="00F30AFD">
        <w:rPr>
          <w:rFonts w:ascii="標楷體" w:eastAsia="標楷體" w:hint="eastAsia"/>
          <w:spacing w:val="-4"/>
          <w:sz w:val="28"/>
        </w:rPr>
        <w:t>與爭議無關或不受影響之部分應繼續履約。但經機關同意無須履約者不在此限。</w:t>
      </w:r>
    </w:p>
    <w:p w14:paraId="0726407F"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2.廠商因爭議而暫停履約，其經爭議處理結果被認定無理由者，不得就暫停履約之部分要求延長履約期限或免除契約責任。</w:t>
      </w:r>
    </w:p>
    <w:p w14:paraId="6184FB03"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r w:rsidR="00EC2BF7" w:rsidRPr="00F30AFD">
        <w:rPr>
          <w:rFonts w:ascii="標楷體" w:eastAsia="標楷體" w:hint="eastAsia"/>
          <w:sz w:val="28"/>
        </w:rPr>
        <w:t>六</w:t>
      </w:r>
      <w:r w:rsidRPr="00F30AFD">
        <w:rPr>
          <w:rFonts w:ascii="標楷體" w:eastAsia="標楷體" w:hint="eastAsia"/>
          <w:sz w:val="28"/>
        </w:rPr>
        <w:t>)本契約以中華民國法律為準據法，並以機關所在地之地方法院為第一審管轄法院。</w:t>
      </w:r>
    </w:p>
    <w:p w14:paraId="459E88BE" w14:textId="77777777" w:rsidR="00961BFB" w:rsidRPr="00F30AFD" w:rsidRDefault="00961BFB">
      <w:pPr>
        <w:spacing w:line="400" w:lineRule="exact"/>
        <w:ind w:left="851" w:hanging="567"/>
        <w:jc w:val="both"/>
        <w:textDirection w:val="lrTbV"/>
        <w:rPr>
          <w:rFonts w:ascii="標楷體" w:eastAsia="標楷體"/>
          <w:sz w:val="28"/>
        </w:rPr>
      </w:pPr>
    </w:p>
    <w:p w14:paraId="6DF0B504" w14:textId="77777777" w:rsidR="00961BFB" w:rsidRPr="00F30AFD" w:rsidRDefault="00961BFB" w:rsidP="00961BFB">
      <w:pPr>
        <w:pStyle w:val="a1"/>
        <w:spacing w:line="400" w:lineRule="exact"/>
        <w:ind w:left="692" w:hanging="692"/>
      </w:pPr>
      <w:r w:rsidRPr="00F30AFD">
        <w:rPr>
          <w:rFonts w:ascii="標楷體" w:eastAsia="標楷體" w:hAnsi="標楷體"/>
          <w:b/>
          <w:sz w:val="28"/>
        </w:rPr>
        <w:t>第十八條  保密及安全需求</w:t>
      </w:r>
    </w:p>
    <w:p w14:paraId="465D4C0B" w14:textId="77777777" w:rsidR="00961BFB" w:rsidRPr="00F30AFD" w:rsidRDefault="00961BFB" w:rsidP="00961BFB">
      <w:pPr>
        <w:pStyle w:val="a1"/>
        <w:spacing w:line="400" w:lineRule="exact"/>
        <w:ind w:left="851" w:hanging="567"/>
      </w:pPr>
      <w:r w:rsidRPr="00F30AFD">
        <w:rPr>
          <w:rFonts w:ascii="標楷體" w:eastAsia="標楷體" w:hAnsi="標楷體"/>
          <w:sz w:val="28"/>
        </w:rPr>
        <w:t>(一)廠商承諾於本契約有效期間內及本契約期滿或終止後，對於所得知或持有一切機關未標示得對外公開之公務秘密，以及機關依契約或法令對第三人負有保密義務未標示得對外公開之業務秘密，均應以善良管理人之注意妥為保管及確保其秘密性，並限於本契約目的範圍內，於機關指定之處所內使用之。非經機關事前書面同意，廠商不得為本人或任何第三人之需要而複製、保有、利用該等秘密或將之洩漏、告知、交付第三人或以其他任何方式使第三人知悉或利用該等秘密，或對外發表或出版，亦不得攜至機關或機關所指定處所以外之處所。</w:t>
      </w:r>
    </w:p>
    <w:p w14:paraId="043B29ED" w14:textId="77777777" w:rsidR="00961BFB" w:rsidRPr="00F30AFD" w:rsidRDefault="00961BFB" w:rsidP="00961BFB">
      <w:pPr>
        <w:pStyle w:val="a1"/>
        <w:spacing w:line="400" w:lineRule="exact"/>
        <w:ind w:left="851" w:hanging="567"/>
      </w:pPr>
      <w:r w:rsidRPr="00F30AFD">
        <w:rPr>
          <w:rFonts w:ascii="標楷體" w:eastAsia="標楷體" w:hAnsi="標楷體"/>
          <w:sz w:val="28"/>
        </w:rPr>
        <w:t>(二)廠商知悉或取得機關公務秘密與業務秘密應限於其執行本契約所必需且僅限於本契約有效期間內。廠商同意本條所定公務秘密與業務秘密，應僅提供、告知有需要知悉該秘密之廠商團隊成員，並應要求該等人員簽署與本條款內容相同之保密同意書。</w:t>
      </w:r>
    </w:p>
    <w:p w14:paraId="6CC41A19" w14:textId="77777777" w:rsidR="00961BFB" w:rsidRPr="00F30AFD" w:rsidRDefault="00961BFB" w:rsidP="00961BFB">
      <w:pPr>
        <w:pStyle w:val="a1"/>
        <w:spacing w:line="400" w:lineRule="exact"/>
        <w:ind w:left="851" w:hanging="567"/>
      </w:pPr>
      <w:r w:rsidRPr="00F30AFD">
        <w:rPr>
          <w:rFonts w:ascii="標楷體" w:eastAsia="標楷體" w:hAnsi="標楷體"/>
          <w:sz w:val="28"/>
        </w:rPr>
        <w:t>(三)廠商在下述情況下解除其依本條所應負之保密義務：</w:t>
      </w:r>
    </w:p>
    <w:p w14:paraId="3A2A2958" w14:textId="77777777" w:rsidR="00961BFB" w:rsidRPr="00F30AFD" w:rsidRDefault="00961BFB" w:rsidP="00961BFB">
      <w:pPr>
        <w:pStyle w:val="a1"/>
        <w:spacing w:line="400" w:lineRule="exact"/>
        <w:ind w:left="851" w:hanging="251"/>
      </w:pPr>
      <w:r w:rsidRPr="00F30AFD">
        <w:rPr>
          <w:rFonts w:ascii="標楷體" w:eastAsia="標楷體" w:hAnsi="標楷體"/>
          <w:sz w:val="28"/>
        </w:rPr>
        <w:t>1.廠商原負保密義務之資訊，由機關提供以前，已為廠商所合法持有或已知且無保密必要者。</w:t>
      </w:r>
    </w:p>
    <w:p w14:paraId="7E80DCF9" w14:textId="77777777" w:rsidR="00961BFB" w:rsidRPr="00F30AFD" w:rsidRDefault="00961BFB" w:rsidP="00961BFB">
      <w:pPr>
        <w:pStyle w:val="a1"/>
        <w:spacing w:line="400" w:lineRule="exact"/>
        <w:ind w:left="851" w:hanging="251"/>
      </w:pPr>
      <w:r w:rsidRPr="00F30AFD">
        <w:rPr>
          <w:rFonts w:ascii="標楷體" w:eastAsia="標楷體" w:hAnsi="標楷體"/>
          <w:sz w:val="28"/>
        </w:rPr>
        <w:t>2.廠商原負保密義務之資訊，依法令業已解密、依契約機關業已不負保密責任、或已為公眾所週知之資訊。</w:t>
      </w:r>
    </w:p>
    <w:p w14:paraId="30AA2BA7" w14:textId="77777777" w:rsidR="00961BFB" w:rsidRPr="00F30AFD" w:rsidRDefault="00961BFB" w:rsidP="00961BFB">
      <w:pPr>
        <w:pStyle w:val="a1"/>
        <w:spacing w:line="400" w:lineRule="exact"/>
        <w:ind w:left="851" w:hanging="251"/>
      </w:pPr>
      <w:r w:rsidRPr="00F30AFD">
        <w:rPr>
          <w:rFonts w:ascii="標楷體" w:eastAsia="標楷體" w:hAnsi="標楷體"/>
          <w:sz w:val="28"/>
        </w:rPr>
        <w:t>3.廠商原負保密義務之資訊，係廠商自第三人處得知或取得，該第三人就</w:t>
      </w:r>
      <w:r w:rsidRPr="00F30AFD">
        <w:rPr>
          <w:rFonts w:ascii="標楷體" w:eastAsia="標楷體" w:hAnsi="標楷體"/>
          <w:sz w:val="28"/>
        </w:rPr>
        <w:lastRenderedPageBreak/>
        <w:t>該等資訊並無保密義務。</w:t>
      </w:r>
    </w:p>
    <w:p w14:paraId="0B596E6D" w14:textId="647A83E1" w:rsidR="00961BFB" w:rsidRPr="00F30AFD" w:rsidRDefault="00961BFB" w:rsidP="00961BFB">
      <w:pPr>
        <w:pStyle w:val="a1"/>
        <w:spacing w:line="400" w:lineRule="exact"/>
        <w:ind w:left="851" w:hanging="567"/>
      </w:pPr>
      <w:r w:rsidRPr="00F30AFD">
        <w:rPr>
          <w:rFonts w:ascii="標楷體" w:eastAsia="標楷體" w:hAnsi="標楷體"/>
          <w:sz w:val="28"/>
        </w:rPr>
        <w:t>(四)廠商保證其派至機關提供勞務之派駐勞工於機關工作期間以及本契約終止後，在未取得機關之書面同意前，不得向任何人、單位或團體透露任何業務上需保密之文件及資料。且廠商保證所派駐人員於契約終止(或解除)時，應交還機關所屬財產，及在履約期間所持有之需保密之文件及資料</w:t>
      </w:r>
      <w:r w:rsidR="00F1276C" w:rsidRPr="00F30AFD">
        <w:rPr>
          <w:rFonts w:ascii="標楷體" w:eastAsia="標楷體" w:hAnsi="標楷體" w:cs="標楷體"/>
        </w:rPr>
        <w:t>，派駐勞工應於到任當日，將已簽署之保密同意書/保密切結書提交機關。</w:t>
      </w:r>
    </w:p>
    <w:p w14:paraId="00EE0D64" w14:textId="77777777" w:rsidR="00961BFB" w:rsidRPr="00F30AFD" w:rsidRDefault="00961BFB" w:rsidP="00961BFB">
      <w:pPr>
        <w:pStyle w:val="a1"/>
        <w:spacing w:line="400" w:lineRule="exact"/>
        <w:ind w:left="851" w:hanging="567"/>
      </w:pPr>
      <w:r w:rsidRPr="00F30AFD">
        <w:rPr>
          <w:rFonts w:ascii="標楷體" w:eastAsia="標楷體" w:hAnsi="標楷體"/>
          <w:sz w:val="28"/>
        </w:rPr>
        <w:t>(五)前款所稱保密之文件及資料，係指：</w:t>
      </w:r>
    </w:p>
    <w:p w14:paraId="478454DF" w14:textId="77777777" w:rsidR="00961BFB" w:rsidRPr="00F30AFD" w:rsidRDefault="00961BFB" w:rsidP="00961BFB">
      <w:pPr>
        <w:pStyle w:val="a1"/>
        <w:spacing w:line="400" w:lineRule="exact"/>
        <w:ind w:left="851" w:hanging="251"/>
      </w:pPr>
      <w:r w:rsidRPr="00F30AFD">
        <w:rPr>
          <w:rFonts w:ascii="標楷體" w:eastAsia="標楷體" w:hAnsi="標楷體"/>
          <w:sz w:val="28"/>
        </w:rPr>
        <w:t>1.機關在業務上認為不對外公開之一切文件及資料，包括與其業務或研究開發有關之內容。</w:t>
      </w:r>
    </w:p>
    <w:p w14:paraId="3AB8DAE9" w14:textId="77777777" w:rsidR="00961BFB" w:rsidRPr="00F30AFD" w:rsidRDefault="00961BFB" w:rsidP="00961BFB">
      <w:pPr>
        <w:pStyle w:val="a1"/>
        <w:spacing w:line="400" w:lineRule="exact"/>
        <w:ind w:left="851" w:hanging="251"/>
      </w:pPr>
      <w:r w:rsidRPr="00F30AFD">
        <w:rPr>
          <w:rFonts w:ascii="標楷體" w:eastAsia="標楷體" w:hAnsi="標楷體"/>
          <w:sz w:val="28"/>
        </w:rPr>
        <w:t>2.與廠商派至機關提供勞務之派駐勞工的工作有關，其成果尚不足以對外公布之資料、訊息及文件。</w:t>
      </w:r>
    </w:p>
    <w:p w14:paraId="60B2F129" w14:textId="77777777" w:rsidR="00961BFB" w:rsidRPr="00F30AFD" w:rsidRDefault="00961BFB" w:rsidP="00961BFB">
      <w:pPr>
        <w:pStyle w:val="a1"/>
        <w:spacing w:line="400" w:lineRule="exact"/>
        <w:ind w:left="851" w:hanging="251"/>
      </w:pPr>
      <w:r w:rsidRPr="00F30AFD">
        <w:rPr>
          <w:rFonts w:ascii="標楷體" w:eastAsia="標楷體" w:hAnsi="標楷體"/>
          <w:sz w:val="28"/>
        </w:rPr>
        <w:t>3.依法令須保密或受保護之文件及資料，例如個人資料保護法所規定者。</w:t>
      </w:r>
    </w:p>
    <w:p w14:paraId="4BDAADE7" w14:textId="4B22340A" w:rsidR="00AD2197" w:rsidRPr="00F30AFD" w:rsidRDefault="00961BFB" w:rsidP="00DE6F1F">
      <w:pPr>
        <w:pStyle w:val="a1"/>
        <w:spacing w:line="400" w:lineRule="exact"/>
        <w:ind w:left="851" w:hanging="567"/>
        <w:textDirection w:val="lrTbV"/>
        <w:rPr>
          <w:rFonts w:ascii="標楷體" w:eastAsia="標楷體" w:hAnsi="標楷體"/>
          <w:sz w:val="28"/>
        </w:rPr>
      </w:pPr>
      <w:r w:rsidRPr="00F30AFD">
        <w:rPr>
          <w:rFonts w:ascii="標楷體" w:eastAsia="標楷體" w:hAnsi="標楷體"/>
          <w:sz w:val="28"/>
        </w:rPr>
        <w:t>(六)廠商同意其人員、代理人或使用人如有違反本條或其自行簽署之保密同意書者，視同廠商違反本條之保密義務。</w:t>
      </w:r>
    </w:p>
    <w:p w14:paraId="1F4E4200" w14:textId="77777777" w:rsidR="00961BFB" w:rsidRPr="00F30AFD" w:rsidRDefault="00961BFB">
      <w:pPr>
        <w:spacing w:line="400" w:lineRule="exact"/>
        <w:ind w:left="692" w:hanging="692"/>
        <w:jc w:val="both"/>
        <w:textDirection w:val="lrTbV"/>
        <w:rPr>
          <w:rFonts w:ascii="標楷體" w:eastAsia="標楷體"/>
          <w:b/>
          <w:sz w:val="28"/>
        </w:rPr>
      </w:pPr>
    </w:p>
    <w:p w14:paraId="1846ADA1" w14:textId="7A3353A6"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w:t>
      </w:r>
      <w:r w:rsidR="00961BFB" w:rsidRPr="00F30AFD">
        <w:rPr>
          <w:rFonts w:ascii="標楷體" w:eastAsia="標楷體" w:hint="eastAsia"/>
          <w:b/>
          <w:sz w:val="28"/>
        </w:rPr>
        <w:t>九</w:t>
      </w:r>
      <w:r w:rsidRPr="00F30AFD">
        <w:rPr>
          <w:rFonts w:ascii="標楷體" w:eastAsia="標楷體" w:hint="eastAsia"/>
          <w:b/>
          <w:sz w:val="28"/>
        </w:rPr>
        <w:t>條  其他</w:t>
      </w:r>
    </w:p>
    <w:p w14:paraId="6A7FB2B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(一)廠商對於履約所僱用之人員，不得有歧視</w:t>
      </w:r>
      <w:r w:rsidR="00DE04ED" w:rsidRPr="00F30AFD">
        <w:rPr>
          <w:rFonts w:ascii="標楷體" w:eastAsia="標楷體" w:hint="eastAsia"/>
          <w:sz w:val="28"/>
        </w:rPr>
        <w:t>性別</w:t>
      </w:r>
      <w:r w:rsidRPr="00F30AFD">
        <w:rPr>
          <w:rFonts w:ascii="標楷體" w:eastAsia="標楷體" w:hint="eastAsia"/>
          <w:sz w:val="28"/>
        </w:rPr>
        <w:t>、原住民</w:t>
      </w:r>
      <w:r w:rsidR="0042208C" w:rsidRPr="00F30AFD">
        <w:rPr>
          <w:rFonts w:ascii="標楷體" w:eastAsia="標楷體" w:hint="eastAsia"/>
          <w:sz w:val="28"/>
        </w:rPr>
        <w:t>、身心障礙</w:t>
      </w:r>
      <w:r w:rsidRPr="00F30AFD">
        <w:rPr>
          <w:rFonts w:ascii="標楷體" w:eastAsia="標楷體" w:hint="eastAsia"/>
          <w:sz w:val="28"/>
        </w:rPr>
        <w:t>或弱勢團體人士之情事。</w:t>
      </w:r>
    </w:p>
    <w:p w14:paraId="3FF8A772"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(二)廠商履約時不得僱用機關之人員或受機關委託辦理契約事項之機構之人員。</w:t>
      </w:r>
    </w:p>
    <w:p w14:paraId="413C8F64"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(三)廠商授權之代表應通曉中文或機關同意之其他語文。未通曉者，廠商應備翻譯人員。</w:t>
      </w:r>
    </w:p>
    <w:p w14:paraId="4B55B409"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(四)機關與廠商間之履約事項，其涉及國際運輸或信用狀等事項，契約未予載明者，依國際貿易慣例。</w:t>
      </w:r>
    </w:p>
    <w:p w14:paraId="31E8ACC4"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(五)機關及廠商於履約期間應分別指定授權代表，為履約期間雙方協調與契約有關事項之代表人。</w:t>
      </w:r>
    </w:p>
    <w:p w14:paraId="46389978" w14:textId="77777777" w:rsidR="00AD2197" w:rsidRPr="00F30AFD" w:rsidRDefault="00AD2197">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(六)依據「政治獻金法」第7條第1項第2款規定，與政府機關（構）有巨額採購契約，且於履約期間之廠商，不得捐贈政治獻金。</w:t>
      </w:r>
    </w:p>
    <w:p w14:paraId="04646844" w14:textId="77777777" w:rsidR="00E55E02" w:rsidRPr="00F30AFD" w:rsidRDefault="00AD2197" w:rsidP="00E55E02">
      <w:pPr>
        <w:pStyle w:val="02-"/>
      </w:pPr>
      <w:r w:rsidRPr="00F30AFD">
        <w:rPr>
          <w:rFonts w:hint="eastAsia"/>
        </w:rPr>
        <w:t>(七)</w:t>
      </w:r>
      <w:r w:rsidR="00E55E02" w:rsidRPr="00F30AFD">
        <w:rPr>
          <w:rFonts w:hint="eastAsia"/>
        </w:rPr>
        <w:t>廠商內部揭弊者保護制度及機關處理方式：</w:t>
      </w:r>
    </w:p>
    <w:p w14:paraId="1B0099C0" w14:textId="77777777" w:rsidR="00E55E02" w:rsidRPr="00F30AFD" w:rsidRDefault="00E55E02" w:rsidP="00E55E02">
      <w:pPr>
        <w:pStyle w:val="03-"/>
        <w:rPr>
          <w:spacing w:val="-4"/>
        </w:rPr>
      </w:pPr>
      <w:r w:rsidRPr="00F30AFD">
        <w:t>1.</w:t>
      </w:r>
      <w:r w:rsidRPr="00F30AFD">
        <w:rPr>
          <w:rFonts w:hint="eastAsia"/>
        </w:rPr>
        <w:t>廠商人員（包括勞工及其主管）針對本採購案發現其雇主、所屬員工或機關人員（包括代理或代表機關處理</w:t>
      </w:r>
      <w:r w:rsidR="00415EC4" w:rsidRPr="00F30AFD">
        <w:rPr>
          <w:rFonts w:hint="eastAsia"/>
        </w:rPr>
        <w:t>採購事務之廠商）涉有違反採購法、本契約或其他影響公共安全或品質</w:t>
      </w:r>
      <w:r w:rsidRPr="00F30AFD">
        <w:rPr>
          <w:rFonts w:hint="eastAsia"/>
        </w:rPr>
        <w:t>，具名揭弊者，廠商應保障</w:t>
      </w:r>
      <w:r w:rsidRPr="00F30AFD">
        <w:rPr>
          <w:rFonts w:hint="eastAsia"/>
        </w:rPr>
        <w:lastRenderedPageBreak/>
        <w:t>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F30AFD">
        <w:t>）</w:t>
      </w:r>
      <w:r w:rsidRPr="00F30AFD">
        <w:rPr>
          <w:rFonts w:hint="eastAsia"/>
        </w:rPr>
        <w:t>，不在此限</w:t>
      </w:r>
      <w:r w:rsidRPr="00F30AFD">
        <w:t>。</w:t>
      </w:r>
    </w:p>
    <w:p w14:paraId="01171233" w14:textId="77777777" w:rsidR="00E55E02" w:rsidRPr="00F30AFD" w:rsidRDefault="00E55E02" w:rsidP="00E55E02">
      <w:pPr>
        <w:pStyle w:val="03-"/>
        <w:rPr>
          <w:spacing w:val="-4"/>
        </w:rPr>
      </w:pPr>
      <w:r w:rsidRPr="00F30AFD">
        <w:rPr>
          <w:rFonts w:hint="eastAsia"/>
          <w:spacing w:val="-4"/>
        </w:rPr>
        <w:t>2.廠商人員之揭弊內容有下列情形之一者，仍得受前目之保護：</w:t>
      </w:r>
    </w:p>
    <w:p w14:paraId="6D21F1E3" w14:textId="77777777" w:rsidR="00E55E02" w:rsidRPr="00F30AFD" w:rsidRDefault="00E55E02" w:rsidP="00E55E02">
      <w:pPr>
        <w:pStyle w:val="04-1"/>
      </w:pPr>
      <w:r w:rsidRPr="00F30AFD">
        <w:t>(1)</w:t>
      </w:r>
      <w:r w:rsidRPr="00F30AFD">
        <w:rPr>
          <w:rFonts w:hint="eastAsia"/>
        </w:rPr>
        <w:t>所揭露之內容無法證實。但明顯虛偽不實或揭弊行為經以誣告、偽證罪緩起訴或判決有罪者，不在此限。</w:t>
      </w:r>
    </w:p>
    <w:p w14:paraId="4A49769E" w14:textId="77777777" w:rsidR="00E55E02" w:rsidRPr="00F30AFD" w:rsidRDefault="00E55E02" w:rsidP="00E55E02">
      <w:pPr>
        <w:pStyle w:val="04-1"/>
      </w:pPr>
      <w:r w:rsidRPr="00F30AFD">
        <w:t>(</w:t>
      </w:r>
      <w:r w:rsidRPr="00F30AFD">
        <w:rPr>
          <w:rFonts w:hint="eastAsia"/>
        </w:rPr>
        <w:t>2</w:t>
      </w:r>
      <w:r w:rsidRPr="00F30AFD">
        <w:t>)</w:t>
      </w:r>
      <w:r w:rsidRPr="00F30AFD">
        <w:rPr>
          <w:rFonts w:hint="eastAsia"/>
        </w:rPr>
        <w:t>所揭露之內容業經他人檢舉或受理揭弊機關已知悉。但案件已公開或揭弊者明知已有他人檢舉者，不在此限。</w:t>
      </w:r>
    </w:p>
    <w:p w14:paraId="7F587904" w14:textId="77777777" w:rsidR="00E55E02" w:rsidRPr="00F30AFD" w:rsidRDefault="00E55E02" w:rsidP="00E55E02">
      <w:pPr>
        <w:pStyle w:val="03-"/>
        <w:rPr>
          <w:spacing w:val="-4"/>
        </w:rPr>
      </w:pPr>
      <w:r w:rsidRPr="00F30AFD">
        <w:rPr>
          <w:rFonts w:hint="eastAsia"/>
          <w:spacing w:val="-4"/>
        </w:rPr>
        <w:t>3.廠商內部訂有禁止所屬員工揭弊條款者，該約定於本採購案無效。</w:t>
      </w:r>
    </w:p>
    <w:p w14:paraId="002784B2" w14:textId="77777777" w:rsidR="00127E57" w:rsidRPr="00F30AFD" w:rsidRDefault="00E55E02" w:rsidP="00E55E02">
      <w:pPr>
        <w:pStyle w:val="03-"/>
        <w:textDirection w:val="lrTbV"/>
      </w:pPr>
      <w:r w:rsidRPr="00F30AFD">
        <w:rPr>
          <w:rFonts w:hint="eastAsia"/>
        </w:rPr>
        <w:t>4.為兼顧公益及採購效率，機關於接獲揭弊內容後，應積極釐清揭弊事由，立即啟動調查；除經調查後有具體事證，依契約及法律為必要處置外，廠商及機關仍應依契約約定正常履約及估驗。</w:t>
      </w:r>
    </w:p>
    <w:p w14:paraId="071A460F" w14:textId="77777777" w:rsidR="009B4D07" w:rsidRPr="00F30AFD" w:rsidRDefault="009B4D07" w:rsidP="009B4D07">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w:t>
      </w:r>
      <w:r w:rsidR="00E55E02" w:rsidRPr="00F30AFD">
        <w:rPr>
          <w:rFonts w:ascii="標楷體" w:eastAsia="標楷體" w:hint="eastAsia"/>
          <w:sz w:val="28"/>
        </w:rPr>
        <w:t>八</w:t>
      </w:r>
      <w:r w:rsidRPr="00F30AFD">
        <w:rPr>
          <w:rFonts w:ascii="標楷體" w:eastAsia="標楷體" w:hint="eastAsia"/>
          <w:sz w:val="28"/>
        </w:rPr>
        <w:t xml:space="preserve">)本契約未載明之事項，依採購法及民法等相關法令。 </w:t>
      </w:r>
    </w:p>
    <w:p w14:paraId="15FE5311" w14:textId="77777777" w:rsidR="009B4D07" w:rsidRPr="00F30AFD" w:rsidRDefault="009B4D07" w:rsidP="00127E57">
      <w:pPr>
        <w:numPr>
          <w:ilvl w:val="12"/>
          <w:numId w:val="0"/>
        </w:numPr>
        <w:overflowPunct w:val="0"/>
        <w:spacing w:line="400" w:lineRule="exact"/>
        <w:ind w:left="851" w:hanging="567"/>
        <w:jc w:val="both"/>
        <w:textDirection w:val="lrTbV"/>
        <w:rPr>
          <w:rFonts w:ascii="標楷體" w:eastAsia="標楷體"/>
          <w:sz w:val="28"/>
        </w:rPr>
      </w:pPr>
    </w:p>
    <w:p w14:paraId="58C57C12" w14:textId="77777777" w:rsidR="00127E57" w:rsidRPr="00F30AFD" w:rsidRDefault="00127E57" w:rsidP="00127E57">
      <w:pPr>
        <w:pStyle w:val="1"/>
        <w:pageBreakBefore/>
        <w:numPr>
          <w:ilvl w:val="0"/>
          <w:numId w:val="24"/>
        </w:numPr>
        <w:tabs>
          <w:tab w:val="left" w:pos="0"/>
        </w:tabs>
        <w:spacing w:before="0" w:after="0" w:line="400" w:lineRule="atLeast"/>
        <w:jc w:val="center"/>
        <w:rPr>
          <w:rFonts w:ascii="標楷體" w:eastAsia="標楷體" w:hAnsi="標楷體"/>
        </w:rPr>
      </w:pPr>
      <w:bookmarkStart w:id="5" w:name="_Toc56395527"/>
      <w:r w:rsidRPr="00F30AFD">
        <w:rPr>
          <w:rFonts w:ascii="標楷體" w:eastAsia="標楷體" w:hAnsi="標楷體"/>
          <w:b/>
          <w:bCs/>
          <w:sz w:val="32"/>
        </w:rPr>
        <w:lastRenderedPageBreak/>
        <w:t>保密同意書</w:t>
      </w:r>
      <w:bookmarkEnd w:id="5"/>
    </w:p>
    <w:p w14:paraId="2B35A561" w14:textId="77777777" w:rsidR="00127E57" w:rsidRPr="00F30AFD" w:rsidRDefault="00127E57" w:rsidP="000E0C4E">
      <w:pPr>
        <w:pStyle w:val="af0"/>
        <w:spacing w:before="0" w:line="340" w:lineRule="exact"/>
        <w:ind w:left="0" w:right="-307" w:firstLine="0"/>
        <w:rPr>
          <w:rFonts w:ascii="標楷體" w:eastAsia="標楷體" w:hAnsi="標楷體"/>
        </w:rPr>
      </w:pPr>
      <w:r w:rsidRPr="00F30AFD">
        <w:rPr>
          <w:rFonts w:ascii="標楷體" w:eastAsia="標楷體" w:hAnsi="標楷體"/>
          <w:sz w:val="24"/>
          <w:szCs w:val="24"/>
        </w:rPr>
        <w:t>茲緣於簽署人 ﹍﹍﹍﹍﹍（簽署人姓名，以下稱簽署人）參與﹍﹍﹍﹍（廠商名稱，以下稱廠商）得標﹍﹍﹍﹍（機關名稱）（以下稱機關）﹍﹍﹍﹍﹍（案名）（以下稱「本案」），於本案執行期間有知悉或可得知悉或持有政府公務秘密及業務秘密，為保持其秘密性，簽署人同意恪遵本同意書下列各項規定：</w:t>
      </w:r>
    </w:p>
    <w:p w14:paraId="44164C82"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F30AFD">
        <w:rPr>
          <w:rFonts w:ascii="標楷體" w:eastAsia="標楷體" w:hAnsi="標楷體"/>
          <w:sz w:val="24"/>
          <w:szCs w:val="24"/>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26820200"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64938D9E"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簽署人在下述情況下解除其所應負之保密義務：</w:t>
      </w:r>
    </w:p>
    <w:p w14:paraId="0BACDB84"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原負保密義務之資訊，由機關提供以前，已合法持有或已知且無保密必要者。</w:t>
      </w:r>
    </w:p>
    <w:p w14:paraId="016E06C3"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原負保密義務之資訊，依法令業已解密、依契約機關業已不負保密責任、或已為公眾所知之資訊。</w:t>
      </w:r>
    </w:p>
    <w:p w14:paraId="750615F8"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原負保密義務之資訊，係自第三人處得知或取得，該第三人就該等資訊並無保密義務。</w:t>
      </w:r>
    </w:p>
    <w:p w14:paraId="0585AE9B"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74881159"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簽署人因本同意書所負之保密義務，不因離職或其他原因不參與本案而失其效力。</w:t>
      </w:r>
    </w:p>
    <w:p w14:paraId="230E8782"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本同意書一式叁份，機關、簽署人及﹍﹍﹍﹍﹍（廠商）各執存一份。</w:t>
      </w:r>
    </w:p>
    <w:p w14:paraId="7F714995" w14:textId="77777777" w:rsidR="00127E57" w:rsidRPr="00F30AFD" w:rsidRDefault="00127E57" w:rsidP="00127E57">
      <w:pPr>
        <w:pStyle w:val="a1"/>
        <w:snapToGrid w:val="0"/>
        <w:spacing w:line="400" w:lineRule="exact"/>
        <w:ind w:left="1508" w:right="136" w:firstLine="0"/>
        <w:rPr>
          <w:rFonts w:ascii="標楷體" w:eastAsia="標楷體" w:hAnsi="標楷體"/>
          <w:szCs w:val="24"/>
        </w:rPr>
      </w:pPr>
    </w:p>
    <w:p w14:paraId="3820E4A5" w14:textId="77777777" w:rsidR="00127E57" w:rsidRPr="00F30AFD" w:rsidRDefault="00127E57" w:rsidP="000317CE">
      <w:pPr>
        <w:pStyle w:val="a1"/>
        <w:snapToGrid w:val="0"/>
        <w:spacing w:line="440" w:lineRule="exact"/>
        <w:ind w:left="1508" w:right="136" w:firstLine="0"/>
        <w:rPr>
          <w:rFonts w:ascii="標楷體" w:eastAsia="標楷體" w:hAnsi="標楷體"/>
          <w:sz w:val="28"/>
        </w:rPr>
      </w:pPr>
      <w:r w:rsidRPr="00F30AFD">
        <w:rPr>
          <w:rFonts w:ascii="標楷體" w:eastAsia="標楷體" w:hAnsi="標楷體"/>
          <w:sz w:val="28"/>
          <w:szCs w:val="24"/>
        </w:rPr>
        <w:t>簽署人姓名及簽章：</w:t>
      </w:r>
    </w:p>
    <w:p w14:paraId="60F0702C"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身分證字號：</w:t>
      </w:r>
    </w:p>
    <w:p w14:paraId="030C26D9"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聯絡電話：</w:t>
      </w:r>
    </w:p>
    <w:p w14:paraId="043B04AA"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戶籍地址：</w:t>
      </w:r>
    </w:p>
    <w:p w14:paraId="672E9937"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所屬廠商名稱及蓋章：</w:t>
      </w:r>
    </w:p>
    <w:p w14:paraId="01B8D14E"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所屬廠商負責人姓名及簽章：</w:t>
      </w:r>
    </w:p>
    <w:p w14:paraId="2A424AF8" w14:textId="77777777" w:rsidR="00A30BFD" w:rsidRPr="00F30AFD" w:rsidRDefault="00127E57" w:rsidP="000317CE">
      <w:pPr>
        <w:pStyle w:val="a1"/>
        <w:snapToGrid w:val="0"/>
        <w:spacing w:line="440" w:lineRule="exact"/>
        <w:ind w:left="1506" w:right="136" w:firstLine="0"/>
        <w:rPr>
          <w:rFonts w:ascii="標楷體" w:eastAsia="標楷體" w:hAnsi="標楷體"/>
          <w:sz w:val="28"/>
          <w:szCs w:val="24"/>
        </w:rPr>
      </w:pPr>
      <w:r w:rsidRPr="00F30AFD">
        <w:rPr>
          <w:rFonts w:ascii="標楷體" w:eastAsia="標楷體" w:hAnsi="標楷體"/>
          <w:sz w:val="28"/>
          <w:szCs w:val="24"/>
        </w:rPr>
        <w:t>所屬廠商地址：</w:t>
      </w:r>
    </w:p>
    <w:p w14:paraId="4C42D753" w14:textId="77777777" w:rsidR="00A30BFD" w:rsidRPr="00F30AFD" w:rsidRDefault="00127E57" w:rsidP="000E0C4E">
      <w:pPr>
        <w:pStyle w:val="a1"/>
        <w:snapToGrid w:val="0"/>
        <w:spacing w:line="440" w:lineRule="exact"/>
        <w:ind w:left="1506" w:right="136" w:firstLine="0"/>
        <w:jc w:val="distribute"/>
        <w:rPr>
          <w:rFonts w:ascii="標楷體" w:eastAsia="標楷體" w:hAnsi="標楷體"/>
          <w:sz w:val="28"/>
          <w:szCs w:val="24"/>
        </w:rPr>
      </w:pPr>
      <w:r w:rsidRPr="00F30AFD">
        <w:rPr>
          <w:rFonts w:ascii="標楷體" w:eastAsia="標楷體" w:hAnsi="標楷體"/>
          <w:sz w:val="28"/>
          <w:szCs w:val="24"/>
        </w:rPr>
        <w:t>中  華  民  國</w:t>
      </w:r>
      <w:r w:rsidRPr="00F30AFD">
        <w:rPr>
          <w:rFonts w:ascii="標楷體" w:eastAsia="標楷體" w:hAnsi="標楷體"/>
          <w:spacing w:val="-6"/>
          <w:sz w:val="28"/>
          <w:szCs w:val="24"/>
        </w:rPr>
        <w:t xml:space="preserve">　　　</w:t>
      </w:r>
      <w:r w:rsidRPr="00F30AFD">
        <w:rPr>
          <w:rFonts w:ascii="標楷體" w:eastAsia="標楷體" w:hAnsi="標楷體"/>
          <w:sz w:val="28"/>
          <w:szCs w:val="24"/>
        </w:rPr>
        <w:t>年</w:t>
      </w:r>
      <w:r w:rsidRPr="00F30AFD">
        <w:rPr>
          <w:rFonts w:ascii="標楷體" w:eastAsia="標楷體" w:hAnsi="標楷體"/>
          <w:spacing w:val="-6"/>
          <w:sz w:val="28"/>
          <w:szCs w:val="24"/>
        </w:rPr>
        <w:t xml:space="preserve">　　　</w:t>
      </w:r>
      <w:r w:rsidRPr="00F30AFD">
        <w:rPr>
          <w:rFonts w:ascii="標楷體" w:eastAsia="標楷體" w:hAnsi="標楷體"/>
          <w:sz w:val="28"/>
          <w:szCs w:val="24"/>
        </w:rPr>
        <w:t>月</w:t>
      </w:r>
      <w:r w:rsidRPr="00F30AFD">
        <w:rPr>
          <w:rFonts w:ascii="標楷體" w:eastAsia="標楷體" w:hAnsi="標楷體"/>
          <w:spacing w:val="-6"/>
          <w:sz w:val="28"/>
          <w:szCs w:val="24"/>
        </w:rPr>
        <w:t xml:space="preserve">　　　</w:t>
      </w:r>
      <w:r w:rsidRPr="00F30AFD">
        <w:rPr>
          <w:rFonts w:ascii="標楷體" w:eastAsia="標楷體" w:hAnsi="標楷體"/>
          <w:sz w:val="28"/>
          <w:szCs w:val="24"/>
        </w:rPr>
        <w:t>日</w:t>
      </w:r>
    </w:p>
    <w:p w14:paraId="3B4B63B8" w14:textId="77777777" w:rsidR="00A30BFD" w:rsidRPr="00F30AFD" w:rsidRDefault="00A30BFD" w:rsidP="00A30BFD">
      <w:pPr>
        <w:pStyle w:val="a1"/>
        <w:pageBreakBefore/>
        <w:spacing w:line="380" w:lineRule="exact"/>
        <w:jc w:val="center"/>
      </w:pPr>
      <w:r w:rsidRPr="00F30AFD">
        <w:rPr>
          <w:rFonts w:eastAsia="標楷體"/>
          <w:b/>
          <w:bCs/>
          <w:sz w:val="36"/>
        </w:rPr>
        <w:lastRenderedPageBreak/>
        <w:t>保</w:t>
      </w:r>
      <w:r w:rsidRPr="00F30AFD">
        <w:rPr>
          <w:rFonts w:eastAsia="標楷體"/>
          <w:b/>
          <w:bCs/>
          <w:sz w:val="36"/>
        </w:rPr>
        <w:t xml:space="preserve">  </w:t>
      </w:r>
      <w:r w:rsidRPr="00F30AFD">
        <w:rPr>
          <w:rFonts w:eastAsia="標楷體"/>
          <w:b/>
          <w:bCs/>
          <w:sz w:val="36"/>
        </w:rPr>
        <w:t>密</w:t>
      </w:r>
      <w:r w:rsidRPr="00F30AFD">
        <w:rPr>
          <w:rFonts w:eastAsia="標楷體"/>
          <w:b/>
          <w:bCs/>
          <w:sz w:val="36"/>
        </w:rPr>
        <w:t xml:space="preserve">  </w:t>
      </w:r>
      <w:r w:rsidRPr="00F30AFD">
        <w:rPr>
          <w:rFonts w:eastAsia="標楷體"/>
          <w:b/>
          <w:bCs/>
          <w:sz w:val="36"/>
        </w:rPr>
        <w:t>切</w:t>
      </w:r>
      <w:r w:rsidRPr="00F30AFD">
        <w:rPr>
          <w:rFonts w:eastAsia="標楷體"/>
          <w:b/>
          <w:bCs/>
          <w:sz w:val="36"/>
        </w:rPr>
        <w:t xml:space="preserve">  </w:t>
      </w:r>
      <w:r w:rsidRPr="00F30AFD">
        <w:rPr>
          <w:rFonts w:eastAsia="標楷體"/>
          <w:b/>
          <w:bCs/>
          <w:sz w:val="36"/>
        </w:rPr>
        <w:t>結</w:t>
      </w:r>
      <w:r w:rsidRPr="00F30AFD">
        <w:rPr>
          <w:rFonts w:eastAsia="標楷體"/>
          <w:b/>
          <w:bCs/>
          <w:sz w:val="36"/>
        </w:rPr>
        <w:t xml:space="preserve">  </w:t>
      </w:r>
      <w:r w:rsidRPr="00F30AFD">
        <w:rPr>
          <w:rFonts w:eastAsia="標楷體"/>
          <w:b/>
          <w:bCs/>
          <w:sz w:val="36"/>
        </w:rPr>
        <w:t>書</w:t>
      </w:r>
    </w:p>
    <w:p w14:paraId="563D5825" w14:textId="77777777" w:rsidR="00A30BFD" w:rsidRPr="00F30AFD" w:rsidRDefault="00A30BFD" w:rsidP="000E0C4E">
      <w:pPr>
        <w:pStyle w:val="a1"/>
        <w:spacing w:line="340" w:lineRule="exact"/>
        <w:rPr>
          <w:sz w:val="24"/>
        </w:rPr>
      </w:pPr>
      <w:r w:rsidRPr="00F30AFD">
        <w:rPr>
          <w:rFonts w:eastAsia="標楷體"/>
          <w:szCs w:val="24"/>
        </w:rPr>
        <w:t xml:space="preserve">     </w:t>
      </w:r>
      <w:r w:rsidRPr="00F30AFD">
        <w:rPr>
          <w:rFonts w:eastAsia="標楷體"/>
          <w:sz w:val="24"/>
          <w:szCs w:val="24"/>
        </w:rPr>
        <w:t>立切結書人﹍﹍﹍﹍﹍（簽署人姓名）等，受﹍﹍﹍﹍（廠商名稱）委派至﹍﹍﹍﹍（機關名稱，以下稱機關）處理業務，謹聲明恪遵機關下列工作規定，對工作中所持有、知悉之資訊系統作業機密或敏感性業務檔案資料，均保證善盡保密義務與責任，非經</w:t>
      </w:r>
      <w:r w:rsidRPr="00F30AFD">
        <w:rPr>
          <w:rFonts w:eastAsia="標楷體"/>
          <w:sz w:val="24"/>
          <w:szCs w:val="24"/>
          <w:highlight w:val="white"/>
        </w:rPr>
        <w:t>機關</w:t>
      </w:r>
      <w:r w:rsidRPr="00F30AFD">
        <w:rPr>
          <w:rFonts w:eastAsia="標楷體"/>
          <w:sz w:val="24"/>
          <w:szCs w:val="24"/>
        </w:rPr>
        <w:t>權責人員之書面核准，不得擷取、持有、傳遞或以任何方式提供給無業務關係之第三人，如有違反願賠償一切因此所生之損害，並擔負相關民、刑事責任，絶無異議。</w:t>
      </w:r>
    </w:p>
    <w:p w14:paraId="0A6B562A"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未經申請核准，不得私自將機關之資訊設備、媒體檔案及公務文書攜出。</w:t>
      </w:r>
    </w:p>
    <w:p w14:paraId="52D5511D"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未經機關業務相關人員之確認並代為申請核准，不得任意將攜入之資訊設備連接機關網路。若經申請獲准連接機關網路，嚴禁使用數據機或無線傳輸等網路設備連接外部網路。</w:t>
      </w:r>
    </w:p>
    <w:p w14:paraId="5C95A6CA"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742C8ABE"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另欲連接網際網路亦應經機關業務相關人員之確認並代為申請核准。</w:t>
      </w:r>
    </w:p>
    <w:p w14:paraId="6BD3826C"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機關得定期或不定期派員檢查或稽核立切結書人是否符合上列工作規定。</w:t>
      </w:r>
    </w:p>
    <w:p w14:paraId="2C3F5C8D"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本保密切結書不因立切結書人離職而失效。</w:t>
      </w:r>
    </w:p>
    <w:p w14:paraId="15CE55AE"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立切結書人因違反本保密切結書應盡之保密義務與責任致生之一切損害，立切結書人所屬公司或廠商應負連帶賠償責任。</w:t>
      </w:r>
    </w:p>
    <w:p w14:paraId="27B9C07D" w14:textId="77777777" w:rsidR="00A30BFD" w:rsidRPr="00F30AFD" w:rsidRDefault="00A30BFD" w:rsidP="000E0C4E">
      <w:pPr>
        <w:pStyle w:val="af"/>
        <w:spacing w:line="340" w:lineRule="exact"/>
        <w:rPr>
          <w:sz w:val="24"/>
          <w:szCs w:val="24"/>
        </w:rPr>
      </w:pPr>
      <w:r w:rsidRPr="00F30AFD">
        <w:rPr>
          <w:sz w:val="24"/>
          <w:szCs w:val="24"/>
        </w:rPr>
        <w:t>立切結書人：</w:t>
      </w:r>
    </w:p>
    <w:p w14:paraId="1C1A51CE"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rPr>
        <w:t>姓名及簽章</w:t>
      </w:r>
      <w:r w:rsidRPr="00F30AFD">
        <w:rPr>
          <w:rFonts w:eastAsia="標楷體"/>
          <w:sz w:val="24"/>
          <w:szCs w:val="24"/>
        </w:rPr>
        <w:t xml:space="preserve">  </w:t>
      </w:r>
      <w:r w:rsidRPr="00F30AFD">
        <w:rPr>
          <w:rFonts w:eastAsia="標楷體"/>
          <w:sz w:val="24"/>
          <w:szCs w:val="24"/>
        </w:rPr>
        <w:t xml:space="preserve">身分證字號　　</w:t>
      </w:r>
      <w:r w:rsidRPr="00F30AFD">
        <w:rPr>
          <w:rFonts w:eastAsia="標楷體"/>
          <w:sz w:val="24"/>
          <w:szCs w:val="24"/>
        </w:rPr>
        <w:t xml:space="preserve"> </w:t>
      </w:r>
      <w:r w:rsidRPr="00F30AFD">
        <w:rPr>
          <w:rFonts w:eastAsia="標楷體"/>
          <w:sz w:val="24"/>
          <w:szCs w:val="24"/>
        </w:rPr>
        <w:t xml:space="preserve">聯絡電話及戶籍地址　</w:t>
      </w:r>
      <w:r w:rsidRPr="00F30AFD">
        <w:rPr>
          <w:rFonts w:eastAsia="標楷體"/>
          <w:sz w:val="24"/>
          <w:szCs w:val="24"/>
        </w:rPr>
        <w:t xml:space="preserve">        </w:t>
      </w:r>
    </w:p>
    <w:p w14:paraId="38C10FDF"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p>
    <w:p w14:paraId="618AB527"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p>
    <w:p w14:paraId="21547C86" w14:textId="77777777" w:rsidR="00A30BFD" w:rsidRPr="00F30AFD" w:rsidRDefault="00A30BFD" w:rsidP="000E0C4E">
      <w:pPr>
        <w:pStyle w:val="a1"/>
        <w:spacing w:line="340" w:lineRule="exact"/>
        <w:ind w:firstLine="600"/>
        <w:rPr>
          <w:sz w:val="24"/>
          <w:szCs w:val="24"/>
        </w:rPr>
      </w:pPr>
      <w:r w:rsidRPr="00F30AFD">
        <w:rPr>
          <w:rFonts w:eastAsia="標楷體"/>
          <w:sz w:val="24"/>
          <w:szCs w:val="24"/>
        </w:rPr>
        <w:t>立切結書人所屬廠商：</w:t>
      </w:r>
    </w:p>
    <w:p w14:paraId="4139F4F9" w14:textId="77777777" w:rsidR="00A30BFD" w:rsidRPr="00F30AFD" w:rsidRDefault="00A30BFD" w:rsidP="000E0C4E">
      <w:pPr>
        <w:pStyle w:val="a1"/>
        <w:spacing w:line="340" w:lineRule="exact"/>
        <w:ind w:firstLine="600"/>
        <w:rPr>
          <w:sz w:val="24"/>
          <w:szCs w:val="24"/>
        </w:rPr>
      </w:pPr>
      <w:r w:rsidRPr="00F30AFD">
        <w:rPr>
          <w:rFonts w:eastAsia="標楷體"/>
          <w:sz w:val="24"/>
          <w:szCs w:val="24"/>
        </w:rPr>
        <w:t xml:space="preserve">廠商名稱及蓋章　</w:t>
      </w:r>
      <w:r w:rsidRPr="00F30AFD">
        <w:rPr>
          <w:rFonts w:eastAsia="標楷體"/>
          <w:sz w:val="24"/>
          <w:szCs w:val="24"/>
        </w:rPr>
        <w:t xml:space="preserve"> </w:t>
      </w:r>
      <w:r w:rsidRPr="00F30AFD">
        <w:rPr>
          <w:rFonts w:eastAsia="標楷體"/>
          <w:sz w:val="24"/>
          <w:szCs w:val="24"/>
        </w:rPr>
        <w:t>廠商負責人姓名及簽章</w:t>
      </w:r>
      <w:r w:rsidRPr="00F30AFD">
        <w:rPr>
          <w:rFonts w:eastAsia="標楷體"/>
          <w:sz w:val="24"/>
          <w:szCs w:val="24"/>
        </w:rPr>
        <w:t xml:space="preserve">    </w:t>
      </w:r>
      <w:r w:rsidRPr="00F30AFD">
        <w:rPr>
          <w:rFonts w:eastAsia="標楷體"/>
          <w:sz w:val="24"/>
          <w:szCs w:val="24"/>
        </w:rPr>
        <w:t>廠商聯絡電話及地址</w:t>
      </w:r>
    </w:p>
    <w:p w14:paraId="6777DB8E" w14:textId="77777777" w:rsidR="00A30BFD" w:rsidRPr="00F30AFD" w:rsidRDefault="00A30BFD" w:rsidP="000E0C4E">
      <w:pPr>
        <w:pStyle w:val="a1"/>
        <w:spacing w:line="340" w:lineRule="exact"/>
        <w:ind w:firstLine="600"/>
        <w:rPr>
          <w:sz w:val="24"/>
          <w:szCs w:val="24"/>
        </w:rPr>
      </w:pP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00701C83"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00701C83"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p>
    <w:p w14:paraId="7C2ED463" w14:textId="77777777" w:rsidR="00A30BFD" w:rsidRPr="00F30AFD" w:rsidRDefault="00A30BFD" w:rsidP="000E0C4E">
      <w:pPr>
        <w:pStyle w:val="a1"/>
        <w:spacing w:line="340" w:lineRule="exact"/>
        <w:ind w:firstLine="240"/>
        <w:rPr>
          <w:sz w:val="24"/>
          <w:szCs w:val="24"/>
        </w:rPr>
      </w:pPr>
      <w:r w:rsidRPr="00F30AFD">
        <w:rPr>
          <w:rFonts w:eastAsia="標楷體"/>
          <w:sz w:val="24"/>
          <w:szCs w:val="24"/>
        </w:rPr>
        <w:t>填表說明：</w:t>
      </w:r>
    </w:p>
    <w:p w14:paraId="2B96D932" w14:textId="77777777" w:rsidR="00A30BFD" w:rsidRPr="00F30AFD"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F30AFD">
        <w:rPr>
          <w:sz w:val="24"/>
          <w:szCs w:val="24"/>
        </w:rPr>
        <w:t>廠商派駐服務人員、專責維護人員，或逗留時間超過三天以上之突發性維護增援、臨時性系統測試或教育訓練人員（以授課時需連結機關網路者為限）及經常到機關洽公之業務人員皆須簽署本切結書。</w:t>
      </w:r>
    </w:p>
    <w:p w14:paraId="55171720" w14:textId="77777777" w:rsidR="00A30BFD" w:rsidRPr="00F30AFD"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F30AFD">
        <w:rPr>
          <w:sz w:val="24"/>
          <w:szCs w:val="24"/>
        </w:rPr>
        <w:t>廠商派駐服務人員、專責維護人員及經常到機關洽公之業務人員每年簽署本切結書乙次。</w:t>
      </w:r>
    </w:p>
    <w:p w14:paraId="71DEF6CC" w14:textId="77777777" w:rsidR="00A30BFD" w:rsidRPr="00F30AFD" w:rsidRDefault="00A30BFD" w:rsidP="000E0C4E">
      <w:pPr>
        <w:pStyle w:val="af"/>
        <w:spacing w:line="340" w:lineRule="exact"/>
        <w:ind w:left="357" w:right="0" w:firstLine="0"/>
        <w:rPr>
          <w:sz w:val="24"/>
          <w:szCs w:val="24"/>
        </w:rPr>
      </w:pPr>
    </w:p>
    <w:p w14:paraId="11AED797" w14:textId="77777777" w:rsidR="00A30BFD" w:rsidRPr="00F30AFD" w:rsidRDefault="00A30BFD" w:rsidP="000E0C4E">
      <w:pPr>
        <w:pStyle w:val="af0"/>
        <w:spacing w:before="0" w:line="340" w:lineRule="exact"/>
        <w:ind w:left="0" w:right="0" w:firstLine="0"/>
        <w:jc w:val="distribute"/>
        <w:rPr>
          <w:sz w:val="24"/>
          <w:szCs w:val="24"/>
        </w:rPr>
      </w:pPr>
      <w:r w:rsidRPr="00F30AFD">
        <w:rPr>
          <w:rFonts w:ascii="標楷體" w:eastAsia="標楷體" w:hAnsi="標楷體"/>
          <w:sz w:val="24"/>
          <w:szCs w:val="24"/>
        </w:rPr>
        <w:t>中  華  民  國　　　年　　　月　　　日</w:t>
      </w:r>
    </w:p>
    <w:p w14:paraId="7B91697C" w14:textId="77777777" w:rsidR="00127E57" w:rsidRPr="00F30AFD" w:rsidRDefault="00127E57" w:rsidP="00127E57">
      <w:pPr>
        <w:numPr>
          <w:ilvl w:val="12"/>
          <w:numId w:val="0"/>
        </w:numPr>
        <w:overflowPunct w:val="0"/>
        <w:spacing w:line="400" w:lineRule="exact"/>
        <w:ind w:left="851" w:hanging="567"/>
        <w:jc w:val="both"/>
        <w:textDirection w:val="lrTbV"/>
        <w:rPr>
          <w:rFonts w:ascii="標楷體" w:eastAsia="標楷體" w:hAnsi="標楷體"/>
        </w:rPr>
      </w:pPr>
    </w:p>
    <w:p w14:paraId="4E3B8AA7" w14:textId="77777777" w:rsidR="00A639DA" w:rsidRPr="00F30AFD" w:rsidRDefault="00127E57" w:rsidP="002858B0">
      <w:pPr>
        <w:autoSpaceDE w:val="0"/>
        <w:autoSpaceDN w:val="0"/>
        <w:adjustRightInd/>
        <w:snapToGrid w:val="0"/>
        <w:spacing w:line="400" w:lineRule="atLeast"/>
        <w:ind w:rightChars="-94" w:right="-226"/>
        <w:textAlignment w:val="auto"/>
        <w:rPr>
          <w:rFonts w:ascii="標楷體" w:eastAsia="標楷體" w:hAnsi="標楷體"/>
          <w:sz w:val="28"/>
          <w:szCs w:val="28"/>
        </w:rPr>
      </w:pPr>
      <w:r w:rsidRPr="00F30AFD">
        <w:rPr>
          <w:rFonts w:ascii="標楷體" w:eastAsia="標楷體"/>
          <w:sz w:val="28"/>
        </w:rPr>
        <w:br w:type="page"/>
      </w:r>
      <w:r w:rsidR="00A639DA" w:rsidRPr="00F30AFD">
        <w:rPr>
          <w:rFonts w:ascii="標楷體" w:eastAsia="標楷體" w:hAnsi="標楷體" w:hint="eastAsia"/>
          <w:sz w:val="32"/>
          <w:szCs w:val="32"/>
        </w:rPr>
        <w:lastRenderedPageBreak/>
        <w:t>附錄、機關處置廠商積欠派駐勞工薪資作業程序</w:t>
      </w:r>
    </w:p>
    <w:p w14:paraId="5D431949" w14:textId="77777777" w:rsidR="00A639DA" w:rsidRPr="00F30AFD" w:rsidRDefault="00A639DA" w:rsidP="002858B0">
      <w:pPr>
        <w:numPr>
          <w:ilvl w:val="0"/>
          <w:numId w:val="16"/>
        </w:numPr>
        <w:autoSpaceDE w:val="0"/>
        <w:autoSpaceDN w:val="0"/>
        <w:adjustRightInd/>
        <w:snapToGrid w:val="0"/>
        <w:spacing w:beforeLines="100" w:before="240" w:line="460" w:lineRule="exact"/>
        <w:ind w:rightChars="-94" w:right="-226"/>
        <w:jc w:val="both"/>
        <w:textAlignment w:val="auto"/>
        <w:rPr>
          <w:rFonts w:ascii="標楷體" w:eastAsia="標楷體" w:hAnsi="標楷體"/>
          <w:sz w:val="28"/>
          <w:szCs w:val="28"/>
        </w:rPr>
      </w:pPr>
      <w:r w:rsidRPr="00F30AFD">
        <w:rPr>
          <w:rFonts w:ascii="標楷體" w:eastAsia="標楷體" w:hAnsi="標楷體" w:hint="eastAsia"/>
          <w:sz w:val="28"/>
          <w:szCs w:val="28"/>
        </w:rPr>
        <w:t>機關應注意廠商有無依契約約定之期限請款及給付派駐勞工薪資，並每月抽訪派駐勞工，瞭解廠商是否如期依約履行其對於勞工權益之義務。</w:t>
      </w:r>
    </w:p>
    <w:p w14:paraId="722DDF95" w14:textId="77777777" w:rsidR="00A639DA" w:rsidRPr="00F30AFD" w:rsidRDefault="00A639DA" w:rsidP="002858B0">
      <w:pPr>
        <w:numPr>
          <w:ilvl w:val="0"/>
          <w:numId w:val="16"/>
        </w:numPr>
        <w:autoSpaceDE w:val="0"/>
        <w:autoSpaceDN w:val="0"/>
        <w:adjustRightInd/>
        <w:snapToGrid w:val="0"/>
        <w:spacing w:line="460" w:lineRule="exact"/>
        <w:ind w:rightChars="-94" w:right="-226"/>
        <w:textAlignment w:val="auto"/>
        <w:rPr>
          <w:rFonts w:ascii="標楷體" w:eastAsia="標楷體" w:hAnsi="標楷體"/>
          <w:sz w:val="28"/>
          <w:szCs w:val="28"/>
        </w:rPr>
      </w:pPr>
      <w:r w:rsidRPr="00F30AFD">
        <w:rPr>
          <w:rFonts w:ascii="標楷體" w:eastAsia="標楷體" w:hAnsi="標楷體" w:hint="eastAsia"/>
          <w:sz w:val="28"/>
          <w:szCs w:val="28"/>
        </w:rPr>
        <w:t>機關如發現廠商未依契約約定給付派駐勞工薪資時，應即依契約第5條第14款限期催告廠商改正，並附記屆期未改正者，機關將終止契約。</w:t>
      </w:r>
    </w:p>
    <w:p w14:paraId="64E73DB4" w14:textId="77777777" w:rsidR="00A639DA" w:rsidRPr="00F30AFD" w:rsidRDefault="00A639DA" w:rsidP="002858B0">
      <w:pPr>
        <w:numPr>
          <w:ilvl w:val="0"/>
          <w:numId w:val="16"/>
        </w:numPr>
        <w:autoSpaceDE w:val="0"/>
        <w:autoSpaceDN w:val="0"/>
        <w:adjustRightInd/>
        <w:snapToGrid w:val="0"/>
        <w:spacing w:line="460" w:lineRule="exact"/>
        <w:ind w:rightChars="-94" w:right="-226"/>
        <w:jc w:val="both"/>
        <w:textAlignment w:val="auto"/>
        <w:rPr>
          <w:rFonts w:ascii="標楷體" w:eastAsia="標楷體" w:hAnsi="標楷體"/>
          <w:sz w:val="28"/>
          <w:szCs w:val="28"/>
        </w:rPr>
      </w:pPr>
      <w:r w:rsidRPr="00F30AFD">
        <w:rPr>
          <w:rFonts w:ascii="標楷體" w:eastAsia="標楷體" w:hAnsi="標楷體" w:hint="eastAsia"/>
          <w:sz w:val="28"/>
          <w:szCs w:val="28"/>
        </w:rPr>
        <w:t>廠商經機關書面限期催告而屆期未改正，機關認屬契約第16條第1款第13目所稱情節重大者，得書面通知廠商終止契約(寄送公文以存證信函雙掛號寄送，或填載送達證書並黏貼於信封背面，由收發人員以雙掛號交郵政機關送達)；終止契約後並採行下列措施：</w:t>
      </w:r>
    </w:p>
    <w:p w14:paraId="163715DC" w14:textId="77777777" w:rsidR="00A639DA" w:rsidRPr="00F30AFD" w:rsidRDefault="00A639DA" w:rsidP="002858B0">
      <w:pPr>
        <w:numPr>
          <w:ilvl w:val="0"/>
          <w:numId w:val="17"/>
        </w:numPr>
        <w:tabs>
          <w:tab w:val="clear" w:pos="1004"/>
          <w:tab w:val="num" w:pos="900"/>
        </w:tabs>
        <w:autoSpaceDE w:val="0"/>
        <w:autoSpaceDN w:val="0"/>
        <w:adjustRightInd/>
        <w:snapToGrid w:val="0"/>
        <w:spacing w:line="460" w:lineRule="exact"/>
        <w:ind w:left="900" w:rightChars="-94" w:right="-226"/>
        <w:textAlignment w:val="auto"/>
        <w:rPr>
          <w:rFonts w:ascii="標楷體" w:eastAsia="標楷體" w:hAnsi="標楷體"/>
          <w:sz w:val="28"/>
          <w:szCs w:val="28"/>
        </w:rPr>
      </w:pPr>
      <w:r w:rsidRPr="00F30AFD">
        <w:rPr>
          <w:rFonts w:ascii="標楷體" w:eastAsia="標楷體" w:hAnsi="標楷體" w:hint="eastAsia"/>
          <w:sz w:val="28"/>
          <w:szCs w:val="28"/>
        </w:rPr>
        <w:t>機關公文得達到廠商，且廠商對機關之價金債權未經扣押或執行：</w:t>
      </w:r>
    </w:p>
    <w:p w14:paraId="5A4E48E0" w14:textId="77777777" w:rsidR="00A639DA" w:rsidRPr="00F30AFD"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sz w:val="28"/>
          <w:szCs w:val="28"/>
        </w:rPr>
      </w:pPr>
      <w:r w:rsidRPr="00F30AFD">
        <w:rPr>
          <w:rFonts w:ascii="標楷體" w:eastAsia="標楷體" w:hAnsi="標楷體" w:hint="eastAsia"/>
          <w:sz w:val="28"/>
          <w:szCs w:val="28"/>
        </w:rPr>
        <w:t>廠商願意就積欠勞工薪資部分，以將對機關之契約價金債權讓與勞工：</w:t>
      </w:r>
    </w:p>
    <w:p w14:paraId="084E9CCF" w14:textId="77777777" w:rsidR="00A639DA" w:rsidRPr="00F30AFD" w:rsidRDefault="00A639DA" w:rsidP="002858B0">
      <w:pPr>
        <w:autoSpaceDE w:val="0"/>
        <w:autoSpaceDN w:val="0"/>
        <w:snapToGrid w:val="0"/>
        <w:spacing w:line="460" w:lineRule="exact"/>
        <w:ind w:left="720" w:rightChars="-94" w:right="-226"/>
        <w:rPr>
          <w:rFonts w:ascii="標楷體" w:eastAsia="標楷體" w:hAnsi="標楷體"/>
          <w:sz w:val="28"/>
          <w:szCs w:val="28"/>
        </w:rPr>
      </w:pPr>
      <w:r w:rsidRPr="00F30AFD">
        <w:rPr>
          <w:rFonts w:ascii="標楷體" w:eastAsia="標楷體" w:hAnsi="標楷體" w:hint="eastAsia"/>
          <w:sz w:val="28"/>
          <w:szCs w:val="28"/>
        </w:rPr>
        <w:t>(1)派駐勞工之薪資處置：</w:t>
      </w:r>
    </w:p>
    <w:p w14:paraId="4AE26619" w14:textId="77777777" w:rsidR="00A639DA" w:rsidRPr="00F30AFD" w:rsidRDefault="00A639DA" w:rsidP="002858B0">
      <w:pPr>
        <w:autoSpaceDE w:val="0"/>
        <w:autoSpaceDN w:val="0"/>
        <w:snapToGrid w:val="0"/>
        <w:spacing w:line="460" w:lineRule="exact"/>
        <w:ind w:leftChars="450" w:left="1080" w:rightChars="-94" w:right="-226"/>
        <w:rPr>
          <w:rFonts w:ascii="標楷體" w:eastAsia="標楷體" w:hAnsi="標楷體"/>
          <w:sz w:val="28"/>
          <w:szCs w:val="28"/>
        </w:rPr>
      </w:pPr>
      <w:r w:rsidRPr="00F30AFD">
        <w:rPr>
          <w:rFonts w:ascii="標楷體" w:eastAsia="標楷體" w:hAnsi="標楷體" w:hint="eastAsia"/>
          <w:sz w:val="28"/>
          <w:szCs w:val="28"/>
        </w:rPr>
        <w:t>機關依債權讓與通知，將機關須給付廠商之契約價金，給付予派駐勞工。</w:t>
      </w:r>
    </w:p>
    <w:p w14:paraId="6A73B00F" w14:textId="77777777" w:rsidR="00A639DA" w:rsidRPr="00F30AFD" w:rsidRDefault="00A639DA" w:rsidP="002858B0">
      <w:pPr>
        <w:autoSpaceDE w:val="0"/>
        <w:autoSpaceDN w:val="0"/>
        <w:snapToGrid w:val="0"/>
        <w:spacing w:line="460" w:lineRule="exact"/>
        <w:ind w:leftChars="300" w:left="1132" w:rightChars="-94" w:right="-226" w:hangingChars="147" w:hanging="412"/>
        <w:rPr>
          <w:rFonts w:ascii="標楷體" w:eastAsia="標楷體" w:hAnsi="標楷體"/>
          <w:sz w:val="28"/>
          <w:szCs w:val="28"/>
        </w:rPr>
      </w:pPr>
      <w:r w:rsidRPr="00F30AFD">
        <w:rPr>
          <w:rFonts w:ascii="標楷體" w:eastAsia="標楷體" w:hAnsi="標楷體" w:hint="eastAsia"/>
          <w:sz w:val="28"/>
          <w:szCs w:val="28"/>
        </w:rPr>
        <w:t>(2)</w:t>
      </w:r>
      <w:r w:rsidRPr="00F30AFD">
        <w:rPr>
          <w:rFonts w:ascii="標楷體" w:eastAsia="標楷體" w:hAnsi="標楷體" w:cs="標楷體"/>
          <w:sz w:val="28"/>
          <w:szCs w:val="28"/>
        </w:rPr>
        <w:t xml:space="preserve"> 勞工保險費、就業保險費、勞工職業災害保險費、積欠工資墊償基金、勞工退休金、健保費等費用處置</w:t>
      </w:r>
      <w:r w:rsidRPr="00F30AFD">
        <w:rPr>
          <w:rFonts w:ascii="標楷體" w:eastAsia="標楷體" w:hAnsi="標楷體" w:hint="eastAsia"/>
          <w:sz w:val="28"/>
          <w:szCs w:val="28"/>
        </w:rPr>
        <w:t>：</w:t>
      </w:r>
    </w:p>
    <w:p w14:paraId="73362DA0" w14:textId="77777777" w:rsidR="00A639DA" w:rsidRPr="00F30AFD" w:rsidRDefault="00A639DA" w:rsidP="002858B0">
      <w:pPr>
        <w:autoSpaceDE w:val="0"/>
        <w:autoSpaceDN w:val="0"/>
        <w:snapToGrid w:val="0"/>
        <w:spacing w:line="460" w:lineRule="exact"/>
        <w:ind w:leftChars="449" w:left="1369" w:rightChars="-94" w:right="-226" w:hangingChars="104" w:hanging="291"/>
        <w:rPr>
          <w:rFonts w:ascii="標楷體" w:eastAsia="標楷體" w:hAnsi="標楷體"/>
          <w:sz w:val="28"/>
          <w:szCs w:val="28"/>
        </w:rPr>
      </w:pPr>
      <w:r w:rsidRPr="00F30AFD">
        <w:rPr>
          <w:rFonts w:ascii="標楷體" w:eastAsia="標楷體" w:hAnsi="標楷體" w:hint="eastAsia"/>
          <w:sz w:val="28"/>
          <w:szCs w:val="28"/>
        </w:rPr>
        <w:t>A.廠商可自行繳納者，於廠商出具繳納證明後，機關依約撥付予廠商。</w:t>
      </w:r>
    </w:p>
    <w:p w14:paraId="00814ED6" w14:textId="77777777" w:rsidR="00A639DA" w:rsidRPr="00F30AFD" w:rsidRDefault="00A639DA" w:rsidP="002858B0">
      <w:pPr>
        <w:autoSpaceDE w:val="0"/>
        <w:autoSpaceDN w:val="0"/>
        <w:snapToGrid w:val="0"/>
        <w:spacing w:line="460" w:lineRule="exact"/>
        <w:ind w:leftChars="449" w:left="1369" w:rightChars="-94" w:right="-226" w:hangingChars="104" w:hanging="291"/>
        <w:jc w:val="both"/>
        <w:rPr>
          <w:rFonts w:ascii="標楷體" w:eastAsia="標楷體" w:hAnsi="標楷體"/>
          <w:sz w:val="28"/>
          <w:szCs w:val="28"/>
        </w:rPr>
      </w:pPr>
      <w:r w:rsidRPr="00F30AFD">
        <w:rPr>
          <w:rFonts w:ascii="標楷體" w:eastAsia="標楷體" w:hAnsi="標楷體" w:hint="eastAsia"/>
          <w:sz w:val="28"/>
          <w:szCs w:val="28"/>
        </w:rPr>
        <w:t>B.廠商因資金困難無法繳納者，機關書面通知勞動部勞工保險局(下稱勞保局)及衛生福利部中央健康保險署(下稱健保署)說明實情，俟該局(署)函復後，機關憑以簽辦核付該局(署)。</w:t>
      </w:r>
    </w:p>
    <w:p w14:paraId="7BBA1705" w14:textId="77777777" w:rsidR="00A639DA" w:rsidRPr="00F30AFD" w:rsidRDefault="00A639DA" w:rsidP="002858B0">
      <w:pPr>
        <w:autoSpaceDE w:val="0"/>
        <w:autoSpaceDN w:val="0"/>
        <w:snapToGrid w:val="0"/>
        <w:spacing w:line="460" w:lineRule="exact"/>
        <w:ind w:left="720" w:rightChars="-94" w:right="-226"/>
        <w:rPr>
          <w:rFonts w:ascii="標楷體" w:eastAsia="標楷體" w:hAnsi="標楷體"/>
          <w:sz w:val="28"/>
          <w:szCs w:val="28"/>
        </w:rPr>
      </w:pPr>
      <w:r w:rsidRPr="00F30AFD">
        <w:rPr>
          <w:rFonts w:ascii="標楷體" w:eastAsia="標楷體" w:hAnsi="標楷體" w:hint="eastAsia"/>
          <w:sz w:val="28"/>
          <w:szCs w:val="28"/>
        </w:rPr>
        <w:t>(3)稅捐處置：</w:t>
      </w:r>
    </w:p>
    <w:p w14:paraId="2D120C43"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A.營業稅部分：</w:t>
      </w:r>
    </w:p>
    <w:p w14:paraId="286D2582"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依廠商開立之統一發票或憑據辦理，並請廠商自行申報。</w:t>
      </w:r>
    </w:p>
    <w:p w14:paraId="7E44A46B"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B.所得稅部分：</w:t>
      </w:r>
    </w:p>
    <w:p w14:paraId="2A64A5EB" w14:textId="77777777" w:rsidR="00A639DA" w:rsidRPr="00F30AFD" w:rsidRDefault="00A639DA" w:rsidP="002858B0">
      <w:pPr>
        <w:autoSpaceDE w:val="0"/>
        <w:autoSpaceDN w:val="0"/>
        <w:snapToGrid w:val="0"/>
        <w:spacing w:line="460" w:lineRule="exact"/>
        <w:ind w:leftChars="448" w:left="1075" w:rightChars="-94" w:right="-226"/>
        <w:jc w:val="both"/>
        <w:rPr>
          <w:rFonts w:ascii="標楷體" w:eastAsia="標楷體" w:hAnsi="標楷體"/>
          <w:sz w:val="32"/>
          <w:szCs w:val="32"/>
          <w:u w:val="single"/>
        </w:rPr>
      </w:pPr>
      <w:r w:rsidRPr="00F30AFD">
        <w:rPr>
          <w:rFonts w:ascii="標楷體" w:eastAsia="標楷體" w:hAnsi="標楷體" w:hint="eastAsia"/>
          <w:sz w:val="28"/>
          <w:szCs w:val="28"/>
        </w:rPr>
        <w:t>機關於付款(已扣除扣繳稅額後之給付淨額)後，應即時通知廠商依所得稅法第88條及第92條規定依限繳納扣繳稅款及申報憑單，並副知廠商所在地國稅局。</w:t>
      </w:r>
    </w:p>
    <w:p w14:paraId="723DE463" w14:textId="77777777" w:rsidR="00A639DA" w:rsidRPr="00F30AFD"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sz w:val="28"/>
          <w:szCs w:val="28"/>
        </w:rPr>
      </w:pPr>
      <w:r w:rsidRPr="00F30AFD">
        <w:rPr>
          <w:rFonts w:ascii="標楷體" w:eastAsia="標楷體" w:hAnsi="標楷體" w:hint="eastAsia"/>
          <w:sz w:val="28"/>
          <w:szCs w:val="28"/>
        </w:rPr>
        <w:t>廠商不願意辦理債權讓與勞工或置之不理：</w:t>
      </w:r>
    </w:p>
    <w:p w14:paraId="4B6F96C3" w14:textId="77777777" w:rsidR="00A639DA" w:rsidRPr="00F30AFD" w:rsidRDefault="00A639DA" w:rsidP="00A639DA">
      <w:pPr>
        <w:autoSpaceDE w:val="0"/>
        <w:autoSpaceDN w:val="0"/>
        <w:snapToGrid w:val="0"/>
        <w:spacing w:line="460" w:lineRule="exact"/>
        <w:ind w:left="1080"/>
        <w:rPr>
          <w:rFonts w:ascii="標楷體" w:eastAsia="標楷體" w:hAnsi="標楷體"/>
          <w:sz w:val="28"/>
          <w:szCs w:val="28"/>
        </w:rPr>
      </w:pPr>
      <w:r w:rsidRPr="00F30AFD">
        <w:rPr>
          <w:rFonts w:ascii="標楷體" w:eastAsia="標楷體" w:hAnsi="標楷體" w:hint="eastAsia"/>
          <w:sz w:val="28"/>
          <w:szCs w:val="28"/>
        </w:rPr>
        <w:lastRenderedPageBreak/>
        <w:t>由機關協助派駐勞工向法院聲請核發支付命令等之執行名義，並依該等執行名義簽辦付款。</w:t>
      </w:r>
    </w:p>
    <w:p w14:paraId="12F786CB" w14:textId="77777777" w:rsidR="00A639DA" w:rsidRPr="00F30AFD" w:rsidRDefault="00A639DA" w:rsidP="00A639DA">
      <w:pPr>
        <w:numPr>
          <w:ilvl w:val="0"/>
          <w:numId w:val="17"/>
        </w:numPr>
        <w:tabs>
          <w:tab w:val="clear" w:pos="1004"/>
          <w:tab w:val="num" w:pos="900"/>
        </w:tabs>
        <w:autoSpaceDE w:val="0"/>
        <w:autoSpaceDN w:val="0"/>
        <w:adjustRightInd/>
        <w:snapToGrid w:val="0"/>
        <w:spacing w:line="460" w:lineRule="exact"/>
        <w:ind w:left="900"/>
        <w:textAlignment w:val="auto"/>
        <w:rPr>
          <w:rFonts w:ascii="標楷體" w:eastAsia="標楷體" w:hAnsi="標楷體"/>
          <w:sz w:val="28"/>
          <w:szCs w:val="28"/>
        </w:rPr>
      </w:pPr>
      <w:r w:rsidRPr="00F30AFD">
        <w:rPr>
          <w:rFonts w:ascii="標楷體" w:eastAsia="標楷體" w:hAnsi="標楷體" w:hint="eastAsia"/>
          <w:sz w:val="28"/>
          <w:szCs w:val="28"/>
        </w:rPr>
        <w:t>機關公文未能達到廠商，且廠商對機關之價金債權未經扣押或執行：</w:t>
      </w:r>
    </w:p>
    <w:p w14:paraId="3CFAC5F4"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hint="eastAsia"/>
          <w:sz w:val="28"/>
          <w:szCs w:val="28"/>
        </w:rPr>
        <w:t>派駐勞工之薪資處置：</w:t>
      </w:r>
    </w:p>
    <w:p w14:paraId="7B8901EC" w14:textId="1298A668" w:rsidR="00A639DA" w:rsidRPr="00F30AFD" w:rsidRDefault="00A639DA" w:rsidP="00A639DA">
      <w:pPr>
        <w:autoSpaceDE w:val="0"/>
        <w:autoSpaceDN w:val="0"/>
        <w:snapToGrid w:val="0"/>
        <w:spacing w:line="460" w:lineRule="exact"/>
        <w:ind w:leftChars="449" w:left="1078" w:firstLine="2"/>
        <w:jc w:val="both"/>
        <w:rPr>
          <w:rFonts w:ascii="標楷體" w:eastAsia="標楷體" w:hAnsi="標楷體"/>
          <w:sz w:val="28"/>
          <w:szCs w:val="28"/>
        </w:rPr>
      </w:pPr>
      <w:r w:rsidRPr="00F30AFD">
        <w:rPr>
          <w:rFonts w:ascii="標楷體" w:eastAsia="標楷體" w:hAnsi="標楷體" w:cs="標楷體"/>
          <w:sz w:val="28"/>
          <w:szCs w:val="28"/>
        </w:rPr>
        <w:t>機關依契約第5條第14款，將應給付廠商價金之一部分(即採購契約所載該派駐勞工薪資，包含加班費、差旅費，但不包含廠商及派駐勞工負擔之勞工保險費、就業保險費、勞工職業災害保險費、積欠工資墊償基金、勞工退休金、健保費及稅捐等費用)，給付派駐勞工；惟須洽請派駐勞工填具切結書。廠商及派駐勞工負擔之勞工保險費、就業保險費、勞工職業災害保險費、積欠工資墊償基金、勞工退休金、健保費，由機關檢具派駐勞工名單及其身分證字號，函請勞保局及健保署核算，俾作為扣除依據</w:t>
      </w:r>
      <w:r w:rsidRPr="00F30AFD">
        <w:rPr>
          <w:rFonts w:ascii="標楷體" w:eastAsia="標楷體" w:hAnsi="標楷體" w:hint="eastAsia"/>
          <w:sz w:val="28"/>
          <w:szCs w:val="28"/>
        </w:rPr>
        <w:t>。</w:t>
      </w:r>
    </w:p>
    <w:p w14:paraId="521BA43C"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cs="標楷體"/>
          <w:sz w:val="28"/>
          <w:szCs w:val="28"/>
        </w:rPr>
        <w:t>勞工保險費、就業保險費、勞工職業災害保險費、積欠工資墊償基金、勞工退休金、健保費等費用處置</w:t>
      </w:r>
      <w:r w:rsidRPr="00F30AFD">
        <w:rPr>
          <w:rFonts w:ascii="標楷體" w:eastAsia="標楷體" w:hAnsi="標楷體" w:hint="eastAsia"/>
          <w:sz w:val="28"/>
          <w:szCs w:val="28"/>
        </w:rPr>
        <w:t>：</w:t>
      </w:r>
    </w:p>
    <w:p w14:paraId="0978620C"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(1)機關書面通知勞保局、健保署說明實情；該等費用俟勞保局、健保署透過行政或法院強制執行後，機關憑以簽辦核付該局(署)。</w:t>
      </w:r>
    </w:p>
    <w:p w14:paraId="6A562E70" w14:textId="77777777" w:rsidR="00A639DA" w:rsidRPr="00F30AFD" w:rsidRDefault="00A639DA" w:rsidP="00A639DA">
      <w:pPr>
        <w:autoSpaceDE w:val="0"/>
        <w:autoSpaceDN w:val="0"/>
        <w:snapToGrid w:val="0"/>
        <w:spacing w:line="460" w:lineRule="exact"/>
        <w:ind w:leftChars="298" w:left="1076" w:hangingChars="129" w:hanging="361"/>
        <w:rPr>
          <w:rFonts w:ascii="標楷體" w:eastAsia="標楷體" w:hAnsi="標楷體"/>
          <w:sz w:val="28"/>
          <w:szCs w:val="28"/>
        </w:rPr>
      </w:pPr>
      <w:r w:rsidRPr="00F30AFD">
        <w:rPr>
          <w:rFonts w:ascii="標楷體" w:eastAsia="標楷體" w:hAnsi="標楷體" w:hint="eastAsia"/>
          <w:sz w:val="28"/>
          <w:szCs w:val="28"/>
        </w:rPr>
        <w:t>(2)機關書面通知勞保局時，併請該局注意派駐勞工有無再申請工資墊償。</w:t>
      </w:r>
    </w:p>
    <w:p w14:paraId="074074DA"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hint="eastAsia"/>
          <w:sz w:val="28"/>
          <w:szCs w:val="28"/>
        </w:rPr>
        <w:t>稅捐處置：</w:t>
      </w:r>
    </w:p>
    <w:p w14:paraId="4ECF93D4" w14:textId="77777777" w:rsidR="00A639DA" w:rsidRPr="00F30AFD" w:rsidRDefault="00A639DA" w:rsidP="00A639DA">
      <w:pPr>
        <w:autoSpaceDE w:val="0"/>
        <w:autoSpaceDN w:val="0"/>
        <w:snapToGrid w:val="0"/>
        <w:spacing w:line="460" w:lineRule="exact"/>
        <w:ind w:leftChars="450" w:left="1080"/>
        <w:jc w:val="both"/>
        <w:rPr>
          <w:rFonts w:ascii="標楷體" w:eastAsia="標楷體" w:hAnsi="標楷體"/>
          <w:sz w:val="28"/>
          <w:szCs w:val="28"/>
        </w:rPr>
      </w:pPr>
      <w:r w:rsidRPr="00F30AFD">
        <w:rPr>
          <w:rFonts w:ascii="標楷體" w:eastAsia="標楷體" w:hAnsi="標楷體" w:hint="eastAsia"/>
          <w:sz w:val="28"/>
          <w:szCs w:val="28"/>
        </w:rPr>
        <w:t>機關以書面檢具採購契約、廠商送機關備查之書面勞動契約及機關將應給付廠商價金之一部分給付派駐勞工薪資明細等資料通知廠商所在地國稅局：</w:t>
      </w:r>
    </w:p>
    <w:p w14:paraId="0C67148B"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(1)營業稅部分：</w:t>
      </w:r>
    </w:p>
    <w:p w14:paraId="698BDAE1" w14:textId="77777777" w:rsidR="00A639DA" w:rsidRPr="00F30AFD" w:rsidRDefault="00A639DA" w:rsidP="00A639DA">
      <w:pPr>
        <w:autoSpaceDE w:val="0"/>
        <w:autoSpaceDN w:val="0"/>
        <w:snapToGrid w:val="0"/>
        <w:spacing w:line="460" w:lineRule="exact"/>
        <w:ind w:leftChars="450" w:left="1371" w:hangingChars="104" w:hanging="291"/>
        <w:rPr>
          <w:rFonts w:ascii="標楷體" w:eastAsia="標楷體" w:hAnsi="標楷體"/>
          <w:sz w:val="28"/>
          <w:szCs w:val="28"/>
        </w:rPr>
      </w:pPr>
      <w:r w:rsidRPr="00F30AFD">
        <w:rPr>
          <w:rFonts w:ascii="標楷體" w:eastAsia="標楷體" w:hAnsi="標楷體" w:hint="eastAsia"/>
          <w:sz w:val="28"/>
          <w:szCs w:val="28"/>
        </w:rPr>
        <w:t>A.國稅局如認廠商失聯(如倒閉、擅自歇業他遷不明)而機關無法取得其開立之統一發票者，由稽徵機關開立營業稅繳款書(406繳款書)，交由機關持向公庫繳納營業稅。</w:t>
      </w:r>
    </w:p>
    <w:p w14:paraId="3558E765" w14:textId="77777777" w:rsidR="00A639DA" w:rsidRPr="00F30AFD" w:rsidRDefault="00A639DA" w:rsidP="00A639DA">
      <w:pPr>
        <w:autoSpaceDE w:val="0"/>
        <w:autoSpaceDN w:val="0"/>
        <w:snapToGrid w:val="0"/>
        <w:spacing w:line="460" w:lineRule="exact"/>
        <w:ind w:leftChars="450" w:left="1080"/>
        <w:rPr>
          <w:rFonts w:ascii="標楷體" w:eastAsia="標楷體" w:hAnsi="標楷體"/>
          <w:sz w:val="28"/>
          <w:szCs w:val="28"/>
        </w:rPr>
      </w:pPr>
      <w:r w:rsidRPr="00F30AFD">
        <w:rPr>
          <w:rFonts w:ascii="標楷體" w:eastAsia="標楷體" w:hAnsi="標楷體" w:hint="eastAsia"/>
          <w:sz w:val="28"/>
          <w:szCs w:val="28"/>
        </w:rPr>
        <w:t>B.非屬前開情形者，由所在地國稅局依法追繳。</w:t>
      </w:r>
    </w:p>
    <w:p w14:paraId="2EB1D89F"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(2)所得稅部分：</w:t>
      </w:r>
    </w:p>
    <w:p w14:paraId="77D017D0" w14:textId="77777777" w:rsidR="00A639DA" w:rsidRPr="00F30AFD" w:rsidRDefault="00A639DA" w:rsidP="00A639DA">
      <w:pPr>
        <w:autoSpaceDE w:val="0"/>
        <w:autoSpaceDN w:val="0"/>
        <w:snapToGrid w:val="0"/>
        <w:spacing w:line="460" w:lineRule="exact"/>
        <w:ind w:leftChars="450" w:left="1080"/>
        <w:jc w:val="both"/>
        <w:rPr>
          <w:rFonts w:ascii="標楷體" w:eastAsia="標楷體" w:hAnsi="標楷體"/>
          <w:sz w:val="32"/>
          <w:szCs w:val="32"/>
        </w:rPr>
      </w:pPr>
      <w:r w:rsidRPr="00F30AFD">
        <w:rPr>
          <w:rFonts w:ascii="標楷體" w:eastAsia="標楷體" w:hAnsi="標楷體" w:hint="eastAsia"/>
          <w:sz w:val="28"/>
          <w:szCs w:val="28"/>
        </w:rPr>
        <w:t>機關於付款(已扣除扣繳稅額後之給付淨額)後，代廠商依所得稅法第88條及第92條規定繳納扣繳稅款及申報憑單。</w:t>
      </w:r>
    </w:p>
    <w:p w14:paraId="052E6E6B" w14:textId="78EF3F64" w:rsidR="00626C60" w:rsidRPr="00F30AFD" w:rsidRDefault="00A639DA" w:rsidP="00A639DA">
      <w:pPr>
        <w:numPr>
          <w:ilvl w:val="0"/>
          <w:numId w:val="16"/>
        </w:numPr>
        <w:autoSpaceDE w:val="0"/>
        <w:autoSpaceDN w:val="0"/>
        <w:adjustRightInd/>
        <w:snapToGrid w:val="0"/>
        <w:spacing w:line="460" w:lineRule="exact"/>
        <w:jc w:val="both"/>
        <w:textDirection w:val="lrTbV"/>
        <w:textAlignment w:val="auto"/>
        <w:rPr>
          <w:rFonts w:ascii="標楷體" w:eastAsia="標楷體" w:hAnsi="標楷體"/>
          <w:sz w:val="28"/>
        </w:rPr>
      </w:pPr>
      <w:r w:rsidRPr="00F30AFD">
        <w:rPr>
          <w:rFonts w:ascii="標楷體" w:eastAsia="標楷體" w:hAnsi="標楷體" w:hint="eastAsia"/>
          <w:sz w:val="28"/>
        </w:rPr>
        <w:lastRenderedPageBreak/>
        <w:t>機關處置廠商積欠派駐勞工薪資作業流程圖及派駐勞工切結書範本如附件。</w:t>
      </w:r>
    </w:p>
    <w:p w14:paraId="0D5FE621" w14:textId="77777777" w:rsidR="00626C60" w:rsidRPr="00F30AFD" w:rsidRDefault="00626C60">
      <w:pPr>
        <w:widowControl/>
        <w:adjustRightInd/>
        <w:textAlignment w:val="auto"/>
        <w:rPr>
          <w:rFonts w:ascii="標楷體" w:eastAsia="標楷體" w:hAnsi="標楷體"/>
          <w:sz w:val="28"/>
        </w:rPr>
      </w:pPr>
      <w:r w:rsidRPr="00F30AFD">
        <w:rPr>
          <w:rFonts w:ascii="標楷體" w:eastAsia="標楷體" w:hAnsi="標楷體"/>
          <w:sz w:val="28"/>
        </w:rPr>
        <w:br w:type="page"/>
      </w:r>
    </w:p>
    <w:p w14:paraId="07B0C60D" w14:textId="13EFD108" w:rsidR="00075155" w:rsidRPr="00F30AFD" w:rsidRDefault="00075155" w:rsidP="00A639DA">
      <w:pPr>
        <w:autoSpaceDE w:val="0"/>
        <w:autoSpaceDN w:val="0"/>
        <w:adjustRightInd/>
        <w:snapToGrid w:val="0"/>
        <w:spacing w:line="460" w:lineRule="exact"/>
        <w:jc w:val="both"/>
        <w:textDirection w:val="lrTbV"/>
        <w:textAlignment w:val="auto"/>
        <w:rPr>
          <w:rFonts w:ascii="標楷體" w:eastAsia="標楷體" w:hAnsi="標楷體"/>
          <w:sz w:val="28"/>
        </w:rPr>
      </w:pPr>
      <w:r w:rsidRPr="00F30AFD">
        <w:rPr>
          <w:noProof/>
        </w:rPr>
        <w:lastRenderedPageBreak/>
        <mc:AlternateContent>
          <mc:Choice Requires="wps">
            <w:drawing>
              <wp:anchor distT="0" distB="0" distL="114300" distR="114300" simplePos="0" relativeHeight="251677696" behindDoc="0" locked="0" layoutInCell="1" allowOverlap="1" wp14:anchorId="68DFB3E3" wp14:editId="48CFEA58">
                <wp:simplePos x="0" y="0"/>
                <wp:positionH relativeFrom="margin">
                  <wp:posOffset>2203754</wp:posOffset>
                </wp:positionH>
                <wp:positionV relativeFrom="paragraph">
                  <wp:posOffset>-68580</wp:posOffset>
                </wp:positionV>
                <wp:extent cx="1485900" cy="457200"/>
                <wp:effectExtent l="0" t="0" r="19050" b="19050"/>
                <wp:wrapNone/>
                <wp:docPr id="108" name="文字方塊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14:paraId="142B9E34" w14:textId="77777777" w:rsidR="00A639DA"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6860F90B" w14:textId="77777777" w:rsidR="00A639DA" w:rsidRPr="00521148"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FB3E3" id="_x0000_t202" coordsize="21600,21600" o:spt="202" path="m,l,21600r21600,l21600,xe">
                <v:stroke joinstyle="miter"/>
                <v:path gradientshapeok="t" o:connecttype="rect"/>
              </v:shapetype>
              <v:shape id="文字方塊 108" o:spid="_x0000_s1026" type="#_x0000_t202" style="position:absolute;left:0;text-align:left;margin-left:173.5pt;margin-top:-5.4pt;width:117pt;height:3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">
                <v:textbox>
                  <w:txbxContent>
                    <w:p w14:paraId="142B9E34" w14:textId="77777777" w:rsidR="00A639DA"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6860F90B" w14:textId="77777777" w:rsidR="00A639DA" w:rsidRPr="00521148"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v:textbox>
                <w10:wrap anchorx="margin"/>
              </v:shape>
            </w:pict>
          </mc:Fallback>
        </mc:AlternateContent>
      </w:r>
      <w:r w:rsidRPr="00F30AFD">
        <w:rPr>
          <w:noProof/>
        </w:rPr>
        <mc:AlternateContent>
          <mc:Choice Requires="wps">
            <w:drawing>
              <wp:anchor distT="0" distB="0" distL="114300" distR="114300" simplePos="0" relativeHeight="251682816" behindDoc="0" locked="0" layoutInCell="1" allowOverlap="1" wp14:anchorId="6904F5DC" wp14:editId="70500EDC">
                <wp:simplePos x="0" y="0"/>
                <wp:positionH relativeFrom="column">
                  <wp:posOffset>635552</wp:posOffset>
                </wp:positionH>
                <wp:positionV relativeFrom="paragraph">
                  <wp:posOffset>-570092</wp:posOffset>
                </wp:positionV>
                <wp:extent cx="4229100" cy="571500"/>
                <wp:effectExtent l="0" t="0" r="0" b="0"/>
                <wp:wrapNone/>
                <wp:docPr id="107" name="文字方塊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D6A80" w14:textId="77777777" w:rsidR="00A639DA" w:rsidRPr="00FA17AF" w:rsidRDefault="00A639DA" w:rsidP="00A639DA">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4F5DC" id="文字方塊 107" o:spid="_x0000_s1027" type="#_x0000_t202" style="position:absolute;left:0;text-align:left;margin-left:50.05pt;margin-top:-44.9pt;width:333pt;height: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" filled="f" stroked="f">
                <v:textbox>
                  <w:txbxContent>
                    <w:p w14:paraId="6E8D6A80" w14:textId="77777777" w:rsidR="00A639DA" w:rsidRPr="00FA17AF" w:rsidRDefault="00A639DA" w:rsidP="00A639DA">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v:textbox>
              </v:shape>
            </w:pict>
          </mc:Fallback>
        </mc:AlternateContent>
      </w:r>
    </w:p>
    <w:p w14:paraId="3995FF50" w14:textId="48B224BD"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78720" behindDoc="0" locked="0" layoutInCell="1" allowOverlap="1" wp14:anchorId="7E58F66C" wp14:editId="41648795">
                <wp:simplePos x="0" y="0"/>
                <wp:positionH relativeFrom="column">
                  <wp:posOffset>2194560</wp:posOffset>
                </wp:positionH>
                <wp:positionV relativeFrom="paragraph">
                  <wp:posOffset>219075</wp:posOffset>
                </wp:positionV>
                <wp:extent cx="1485900" cy="342900"/>
                <wp:effectExtent l="0" t="0" r="0" b="0"/>
                <wp:wrapNone/>
                <wp:docPr id="106" name="文字方塊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14:paraId="037BA33C" w14:textId="77777777" w:rsidR="00A639DA" w:rsidRPr="00521148" w:rsidRDefault="00A639DA" w:rsidP="00A639DA">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8F66C" id="文字方塊 106" o:spid="_x0000_s1028" type="#_x0000_t202" style="position:absolute;left:0;text-align:left;margin-left:172.8pt;margin-top:17.25pt;width:117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">
                <v:textbox>
                  <w:txbxContent>
                    <w:p w14:paraId="037BA33C" w14:textId="77777777" w:rsidR="00A639DA" w:rsidRPr="00521148" w:rsidRDefault="00A639DA" w:rsidP="00A639DA">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v:textbox>
              </v:shape>
            </w:pict>
          </mc:Fallback>
        </mc:AlternateContent>
      </w:r>
      <w:r w:rsidRPr="00F30AFD">
        <w:rPr>
          <w:noProof/>
        </w:rPr>
        <mc:AlternateContent>
          <mc:Choice Requires="wps">
            <w:drawing>
              <wp:anchor distT="0" distB="0" distL="114300" distR="114300" simplePos="0" relativeHeight="251679744" behindDoc="0" locked="0" layoutInCell="1" allowOverlap="1" wp14:anchorId="35F296F4" wp14:editId="7A320807">
                <wp:simplePos x="0" y="0"/>
                <wp:positionH relativeFrom="column">
                  <wp:posOffset>2966085</wp:posOffset>
                </wp:positionH>
                <wp:positionV relativeFrom="paragraph">
                  <wp:posOffset>106680</wp:posOffset>
                </wp:positionV>
                <wp:extent cx="0" cy="114300"/>
                <wp:effectExtent l="0" t="0" r="0" b="0"/>
                <wp:wrapNone/>
                <wp:docPr id="105" name="直線接點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8F006" id="直線接點 10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8.4pt" to="23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">
                <v:stroke endarrow="block"/>
              </v:line>
            </w:pict>
          </mc:Fallback>
        </mc:AlternateContent>
      </w:r>
    </w:p>
    <w:p w14:paraId="4A706632" w14:textId="3F3C8BB7"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700224" behindDoc="0" locked="0" layoutInCell="1" allowOverlap="1" wp14:anchorId="2F3591AB" wp14:editId="3F68B4D7">
                <wp:simplePos x="0" y="0"/>
                <wp:positionH relativeFrom="column">
                  <wp:posOffset>685800</wp:posOffset>
                </wp:positionH>
                <wp:positionV relativeFrom="paragraph">
                  <wp:posOffset>4422140</wp:posOffset>
                </wp:positionV>
                <wp:extent cx="1905" cy="285750"/>
                <wp:effectExtent l="0" t="0" r="0" b="0"/>
                <wp:wrapNone/>
                <wp:docPr id="103" name="直線接點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4319E" id="直線接點 103"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48.2pt" to="54.15pt,3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">
                <v:stroke endarrow="block"/>
              </v:line>
            </w:pict>
          </mc:Fallback>
        </mc:AlternateContent>
      </w:r>
      <w:r w:rsidRPr="00F30AFD">
        <w:rPr>
          <w:noProof/>
        </w:rPr>
        <mc:AlternateContent>
          <mc:Choice Requires="wps">
            <w:drawing>
              <wp:anchor distT="0" distB="0" distL="114300" distR="114300" simplePos="0" relativeHeight="251713536" behindDoc="0" locked="0" layoutInCell="1" allowOverlap="1" wp14:anchorId="35221C52" wp14:editId="56249EC1">
                <wp:simplePos x="0" y="0"/>
                <wp:positionH relativeFrom="column">
                  <wp:posOffset>1614170</wp:posOffset>
                </wp:positionH>
                <wp:positionV relativeFrom="paragraph">
                  <wp:posOffset>2719705</wp:posOffset>
                </wp:positionV>
                <wp:extent cx="1905" cy="407035"/>
                <wp:effectExtent l="0" t="0" r="0" b="0"/>
                <wp:wrapNone/>
                <wp:docPr id="102" name="直線接點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07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15E4B" id="直線接點 102"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1pt,214.15pt" to="127.25pt,2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">
                <v:stroke endarrow="block"/>
              </v:line>
            </w:pict>
          </mc:Fallback>
        </mc:AlternateContent>
      </w:r>
      <w:r w:rsidRPr="00F30AFD">
        <w:rPr>
          <w:noProof/>
        </w:rPr>
        <mc:AlternateContent>
          <mc:Choice Requires="wps">
            <w:drawing>
              <wp:anchor distT="0" distB="0" distL="114300" distR="114300" simplePos="0" relativeHeight="251702272" behindDoc="0" locked="0" layoutInCell="1" allowOverlap="1" wp14:anchorId="78A54F66" wp14:editId="1343160E">
                <wp:simplePos x="0" y="0"/>
                <wp:positionH relativeFrom="column">
                  <wp:posOffset>1607185</wp:posOffset>
                </wp:positionH>
                <wp:positionV relativeFrom="paragraph">
                  <wp:posOffset>2715895</wp:posOffset>
                </wp:positionV>
                <wp:extent cx="657225" cy="3810"/>
                <wp:effectExtent l="0" t="0" r="0" b="0"/>
                <wp:wrapNone/>
                <wp:docPr id="101" name="直線接點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55698" id="直線接點 101"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213.85pt" to="178.3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"/>
            </w:pict>
          </mc:Fallback>
        </mc:AlternateContent>
      </w:r>
      <w:r w:rsidRPr="00F30AFD">
        <w:rPr>
          <w:noProof/>
        </w:rPr>
        <mc:AlternateContent>
          <mc:Choice Requires="wps">
            <w:drawing>
              <wp:anchor distT="0" distB="0" distL="114300" distR="114300" simplePos="0" relativeHeight="251687936" behindDoc="0" locked="0" layoutInCell="1" allowOverlap="1" wp14:anchorId="78E4058C" wp14:editId="1977B54A">
                <wp:simplePos x="0" y="0"/>
                <wp:positionH relativeFrom="column">
                  <wp:posOffset>2590800</wp:posOffset>
                </wp:positionH>
                <wp:positionV relativeFrom="paragraph">
                  <wp:posOffset>4745990</wp:posOffset>
                </wp:positionV>
                <wp:extent cx="1600200" cy="1143000"/>
                <wp:effectExtent l="0" t="0" r="0" b="0"/>
                <wp:wrapNone/>
                <wp:docPr id="100" name="文字方塊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450BE153"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勞健保等費用處置：</w:t>
                            </w:r>
                          </w:p>
                          <w:p w14:paraId="73D0197F" w14:textId="77777777" w:rsidR="00A639DA" w:rsidRPr="00F429EE" w:rsidRDefault="00A639DA" w:rsidP="00A639DA">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4058C" id="文字方塊 100" o:spid="_x0000_s1029" type="#_x0000_t202" style="position:absolute;left:0;text-align:left;margin-left:204pt;margin-top:373.7pt;width:126pt;height:9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">
                <v:textbox>
                  <w:txbxContent>
                    <w:p w14:paraId="450BE153"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勞健保等費用處置：</w:t>
                      </w:r>
                    </w:p>
                    <w:p w14:paraId="73D0197F" w14:textId="77777777" w:rsidR="00A639DA" w:rsidRPr="00F429EE" w:rsidRDefault="00A639DA" w:rsidP="00A639DA">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v:textbox>
              </v:shape>
            </w:pict>
          </mc:Fallback>
        </mc:AlternateContent>
      </w:r>
      <w:r w:rsidRPr="00F30AFD">
        <w:rPr>
          <w:noProof/>
        </w:rPr>
        <mc:AlternateContent>
          <mc:Choice Requires="wps">
            <w:drawing>
              <wp:anchor distT="0" distB="0" distL="114300" distR="114300" simplePos="0" relativeHeight="251688960" behindDoc="0" locked="0" layoutInCell="1" allowOverlap="1" wp14:anchorId="5EB5B1AF" wp14:editId="3E42D8D3">
                <wp:simplePos x="0" y="0"/>
                <wp:positionH relativeFrom="column">
                  <wp:posOffset>4495800</wp:posOffset>
                </wp:positionH>
                <wp:positionV relativeFrom="paragraph">
                  <wp:posOffset>4745990</wp:posOffset>
                </wp:positionV>
                <wp:extent cx="1828800" cy="3886200"/>
                <wp:effectExtent l="0" t="0" r="0" b="0"/>
                <wp:wrapNone/>
                <wp:docPr id="99" name="文字方塊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86200"/>
                        </a:xfrm>
                        <a:prstGeom prst="rect">
                          <a:avLst/>
                        </a:prstGeom>
                        <a:solidFill>
                          <a:srgbClr val="FFFFFF"/>
                        </a:solidFill>
                        <a:ln w="9525">
                          <a:solidFill>
                            <a:srgbClr val="000000"/>
                          </a:solidFill>
                          <a:miter lim="800000"/>
                          <a:headEnd/>
                          <a:tailEnd/>
                        </a:ln>
                      </wps:spPr>
                      <wps:txbx>
                        <w:txbxContent>
                          <w:p w14:paraId="6CC5BB5F"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78B21083" w14:textId="77777777" w:rsidR="00A639DA"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62306C19" w14:textId="77777777" w:rsidR="00A639DA" w:rsidRPr="00794F33"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5B1AF" id="文字方塊 99" o:spid="_x0000_s1030" type="#_x0000_t202" style="position:absolute;left:0;text-align:left;margin-left:354pt;margin-top:373.7pt;width:2in;height:30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">
                <v:textbox>
                  <w:txbxContent>
                    <w:p w14:paraId="6CC5BB5F"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78B21083" w14:textId="77777777" w:rsidR="00A639DA"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62306C19" w14:textId="77777777" w:rsidR="00A639DA" w:rsidRPr="00794F33"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v:textbox>
              </v:shape>
            </w:pict>
          </mc:Fallback>
        </mc:AlternateContent>
      </w:r>
      <w:r w:rsidRPr="00F30AFD">
        <w:rPr>
          <w:noProof/>
        </w:rPr>
        <mc:AlternateContent>
          <mc:Choice Requires="wpg">
            <w:drawing>
              <wp:anchor distT="0" distB="0" distL="114300" distR="114300" simplePos="0" relativeHeight="251698176" behindDoc="0" locked="0" layoutInCell="1" allowOverlap="1" wp14:anchorId="7B6E8114" wp14:editId="24B14F4E">
                <wp:simplePos x="0" y="0"/>
                <wp:positionH relativeFrom="column">
                  <wp:posOffset>3352800</wp:posOffset>
                </wp:positionH>
                <wp:positionV relativeFrom="paragraph">
                  <wp:posOffset>4530090</wp:posOffset>
                </wp:positionV>
                <wp:extent cx="2057400" cy="228600"/>
                <wp:effectExtent l="0" t="0" r="0" b="0"/>
                <wp:wrapNone/>
                <wp:docPr id="95" name="群組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28600"/>
                          <a:chOff x="6660" y="9180"/>
                          <a:chExt cx="3240" cy="360"/>
                        </a:xfrm>
                      </wpg:grpSpPr>
                      <wps:wsp>
                        <wps:cNvPr id="96" name="Line 27"/>
                        <wps:cNvCnPr>
                          <a:cxnSpLocks noChangeShapeType="1"/>
                        </wps:cNvCnPr>
                        <wps:spPr bwMode="auto">
                          <a:xfrm>
                            <a:off x="6660" y="9180"/>
                            <a:ext cx="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28"/>
                        <wps:cNvCnPr>
                          <a:cxnSpLocks noChangeShapeType="1"/>
                        </wps:cNvCnPr>
                        <wps:spPr bwMode="auto">
                          <a:xfrm>
                            <a:off x="666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Line 29"/>
                        <wps:cNvCnPr>
                          <a:cxnSpLocks noChangeShapeType="1"/>
                        </wps:cNvCnPr>
                        <wps:spPr bwMode="auto">
                          <a:xfrm>
                            <a:off x="990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58F5F1" id="群組 95" o:spid="_x0000_s1026" style="position:absolute;margin-left:264pt;margin-top:356.7pt;width:162pt;height:18pt;z-index:251698176" coordorigin="6660,9180" coordsize="32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">
                <v:line id="Line 27" o:spid="_x0000_s1027" style="position:absolute;visibility:visible;mso-wrap-style:square" from="6660,9180" to="9900,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line id="Line 28" o:spid="_x0000_s1028" style="position:absolute;visibility:visible;mso-wrap-style:square" from="6660,9180" to="666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v:line>
                <v:line id="Line 29" o:spid="_x0000_s1029" style="position:absolute;visibility:visible;mso-wrap-style:square" from="9900,9180" to="990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">
                  <v:stroke endarrow="block"/>
                </v:line>
              </v:group>
            </w:pict>
          </mc:Fallback>
        </mc:AlternateContent>
      </w:r>
      <w:r w:rsidRPr="00F30AFD">
        <w:rPr>
          <w:noProof/>
        </w:rPr>
        <mc:AlternateContent>
          <mc:Choice Requires="wps">
            <w:drawing>
              <wp:anchor distT="0" distB="0" distL="114300" distR="114300" simplePos="0" relativeHeight="251712512" behindDoc="0" locked="0" layoutInCell="1" allowOverlap="1" wp14:anchorId="595ADBCB" wp14:editId="1C4E9975">
                <wp:simplePos x="0" y="0"/>
                <wp:positionH relativeFrom="column">
                  <wp:posOffset>4427855</wp:posOffset>
                </wp:positionH>
                <wp:positionV relativeFrom="paragraph">
                  <wp:posOffset>4302125</wp:posOffset>
                </wp:positionV>
                <wp:extent cx="0" cy="228600"/>
                <wp:effectExtent l="0" t="0" r="0" b="0"/>
                <wp:wrapNone/>
                <wp:docPr id="94" name="直線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7CA35" id="直線接點 94"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65pt,338.75pt" to="348.65pt,3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"/>
            </w:pict>
          </mc:Fallback>
        </mc:AlternateContent>
      </w:r>
      <w:r w:rsidRPr="00F30AFD">
        <w:rPr>
          <w:noProof/>
        </w:rPr>
        <mc:AlternateContent>
          <mc:Choice Requires="wps">
            <w:drawing>
              <wp:anchor distT="0" distB="0" distL="114300" distR="114300" simplePos="0" relativeHeight="251694080" behindDoc="0" locked="0" layoutInCell="1" allowOverlap="1" wp14:anchorId="0DAEDA95" wp14:editId="522926B2">
                <wp:simplePos x="0" y="0"/>
                <wp:positionH relativeFrom="column">
                  <wp:posOffset>3597275</wp:posOffset>
                </wp:positionH>
                <wp:positionV relativeFrom="paragraph">
                  <wp:posOffset>3159125</wp:posOffset>
                </wp:positionV>
                <wp:extent cx="1600200" cy="1143000"/>
                <wp:effectExtent l="0" t="0" r="0" b="0"/>
                <wp:wrapNone/>
                <wp:docPr id="93" name="文字方塊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52713471" w14:textId="77777777" w:rsidR="00A639DA" w:rsidRDefault="00A639DA" w:rsidP="00A639DA">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5BF5A732" w14:textId="77777777" w:rsidR="00A639DA" w:rsidRPr="00AE2654" w:rsidRDefault="00A639DA" w:rsidP="00A639DA">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EDA95" id="文字方塊 93" o:spid="_x0000_s1031" type="#_x0000_t202" style="position:absolute;left:0;text-align:left;margin-left:283.25pt;margin-top:248.75pt;width:126pt;height:9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">
                <v:textbox>
                  <w:txbxContent>
                    <w:p w14:paraId="52713471" w14:textId="77777777" w:rsidR="00A639DA" w:rsidRDefault="00A639DA" w:rsidP="00A639DA">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5BF5A732" w14:textId="77777777" w:rsidR="00A639DA" w:rsidRPr="00AE2654" w:rsidRDefault="00A639DA" w:rsidP="00A639DA">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v:textbox>
              </v:shape>
            </w:pict>
          </mc:Fallback>
        </mc:AlternateContent>
      </w:r>
      <w:r w:rsidRPr="00F30AFD">
        <w:rPr>
          <w:noProof/>
        </w:rPr>
        <mc:AlternateContent>
          <mc:Choice Requires="wps">
            <w:drawing>
              <wp:anchor distT="0" distB="0" distL="114300" distR="114300" simplePos="0" relativeHeight="251704320" behindDoc="0" locked="0" layoutInCell="1" allowOverlap="1" wp14:anchorId="080445D2" wp14:editId="700EE5E9">
                <wp:simplePos x="0" y="0"/>
                <wp:positionH relativeFrom="column">
                  <wp:posOffset>1828800</wp:posOffset>
                </wp:positionH>
                <wp:positionV relativeFrom="paragraph">
                  <wp:posOffset>2371090</wp:posOffset>
                </wp:positionV>
                <wp:extent cx="342900" cy="342900"/>
                <wp:effectExtent l="0" t="0" r="0" b="0"/>
                <wp:wrapNone/>
                <wp:docPr id="92" name="文字方塊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23034"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445D2" id="文字方塊 92" o:spid="_x0000_s1032" type="#_x0000_t202" style="position:absolute;left:0;text-align:left;margin-left:2in;margin-top:186.7pt;width:27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eo3gEAAKcDAAAOAAAAZHJzL2Uyb0RvYy54bWysU1Fv0zAQfkfiP1h+p2lLGSxqOo1NQ0hj&#10;IA1+gOM4iUXiM3duk/LrOTtZV+AN8WKd75zvvu+7y/Zq7DtxMEgWXCFXi6UUxmmorGsK+e3r3at3&#10;UlBQrlIdOFPIoyF5tXv5Yjv43Kyhha4yKBjEUT74QrYh+DzLSLemV7QAbxwXa8BeBb5ik1WoBkbv&#10;u2y9XF5k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" filled="f" stroked="f">
                <v:textbox>
                  <w:txbxContent>
                    <w:p w14:paraId="1F923034"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703296" behindDoc="0" locked="0" layoutInCell="1" allowOverlap="1" wp14:anchorId="26F74BE7" wp14:editId="4B7202D8">
                <wp:simplePos x="0" y="0"/>
                <wp:positionH relativeFrom="column">
                  <wp:posOffset>3886200</wp:posOffset>
                </wp:positionH>
                <wp:positionV relativeFrom="paragraph">
                  <wp:posOffset>2371090</wp:posOffset>
                </wp:positionV>
                <wp:extent cx="342900" cy="342900"/>
                <wp:effectExtent l="0" t="0" r="0" b="0"/>
                <wp:wrapNone/>
                <wp:docPr id="91" name="文字方塊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920AB"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74BE7" id="文字方塊 91" o:spid="_x0000_s1033" type="#_x0000_t202" style="position:absolute;left:0;text-align:left;margin-left:306pt;margin-top:186.7pt;width:27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pJE3gEAAKcDAAAOAAAAZHJzL2Uyb0RvYy54bWysU1Fv0zAQfkfiP1h+p2lLYSxqOo1NQ0hj&#10;IA1+gOM4iUXiM3duk/LrOTtZV+AN8WKd75zvvu+7y/Zq7DtxMEgWXCFXi6UUxmmorGsK+e3r3at3&#10;UlBQrlIdOFPIoyF5tXv5Yjv43Kyhha4yKBjEUT74QrYh+DzLSLemV7QAbxwXa8BeBb5ik1WoBkbv&#10;u2y9XL7N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" filled="f" stroked="f">
                <v:textbox>
                  <w:txbxContent>
                    <w:p w14:paraId="033920AB"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707392" behindDoc="0" locked="0" layoutInCell="1" allowOverlap="1" wp14:anchorId="7827A2BF" wp14:editId="243C5975">
                <wp:simplePos x="0" y="0"/>
                <wp:positionH relativeFrom="column">
                  <wp:posOffset>4404360</wp:posOffset>
                </wp:positionH>
                <wp:positionV relativeFrom="paragraph">
                  <wp:posOffset>2713355</wp:posOffset>
                </wp:positionV>
                <wp:extent cx="0" cy="457200"/>
                <wp:effectExtent l="0" t="0" r="0" b="0"/>
                <wp:wrapNone/>
                <wp:docPr id="90" name="直線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74B6D" id="直線接點 90"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8pt,213.65pt" to="346.8pt,2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">
                <v:stroke endarrow="block"/>
              </v:line>
            </w:pict>
          </mc:Fallback>
        </mc:AlternateContent>
      </w:r>
      <w:r w:rsidRPr="00F30AFD">
        <w:rPr>
          <w:noProof/>
        </w:rPr>
        <mc:AlternateContent>
          <mc:Choice Requires="wps">
            <w:drawing>
              <wp:anchor distT="0" distB="0" distL="114300" distR="114300" simplePos="0" relativeHeight="251685888" behindDoc="0" locked="0" layoutInCell="1" allowOverlap="1" wp14:anchorId="239B84AE" wp14:editId="0C987214">
                <wp:simplePos x="0" y="0"/>
                <wp:positionH relativeFrom="column">
                  <wp:posOffset>3728085</wp:posOffset>
                </wp:positionH>
                <wp:positionV relativeFrom="paragraph">
                  <wp:posOffset>2719705</wp:posOffset>
                </wp:positionV>
                <wp:extent cx="685800" cy="0"/>
                <wp:effectExtent l="0" t="0" r="0" b="0"/>
                <wp:wrapNone/>
                <wp:docPr id="89" name="直線接點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88E8B" id="直線接點 8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55pt,214.15pt" to="347.5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"/>
            </w:pict>
          </mc:Fallback>
        </mc:AlternateContent>
      </w:r>
      <w:r w:rsidRPr="00F30AFD">
        <w:rPr>
          <w:noProof/>
        </w:rPr>
        <mc:AlternateContent>
          <mc:Choice Requires="wpg">
            <w:drawing>
              <wp:anchor distT="0" distB="0" distL="114300" distR="114300" simplePos="0" relativeHeight="251691008" behindDoc="0" locked="0" layoutInCell="1" allowOverlap="1" wp14:anchorId="203DD477" wp14:editId="615440F1">
                <wp:simplePos x="0" y="0"/>
                <wp:positionH relativeFrom="column">
                  <wp:posOffset>2261235</wp:posOffset>
                </wp:positionH>
                <wp:positionV relativeFrom="paragraph">
                  <wp:posOffset>2378075</wp:posOffset>
                </wp:positionV>
                <wp:extent cx="1485900" cy="685800"/>
                <wp:effectExtent l="0" t="0" r="0" b="0"/>
                <wp:wrapNone/>
                <wp:docPr id="86" name="群組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685800"/>
                          <a:chOff x="4860" y="4860"/>
                          <a:chExt cx="2340" cy="1080"/>
                        </a:xfrm>
                      </wpg:grpSpPr>
                      <wps:wsp>
                        <wps:cNvPr id="87" name="AutoShape 18"/>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Text Box 19"/>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16EFA" w14:textId="77777777" w:rsidR="00A639DA" w:rsidRPr="00521148" w:rsidRDefault="00A639DA" w:rsidP="00A639DA">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3DD477" id="群組 86" o:spid="_x0000_s1034" style="position:absolute;left:0;text-align:left;margin-left:178.05pt;margin-top:187.25pt;width:117pt;height:54pt;z-index:251691008"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">
                <v:shapetype id="_x0000_t110" coordsize="21600,21600" o:spt="110" path="m10800,l,10800,10800,21600,21600,10800xe">
                  <v:stroke joinstyle="miter"/>
                  <v:path gradientshapeok="t" o:connecttype="rect" textboxrect="5400,5400,16200,16200"/>
                </v:shapetype>
                <v:shape id="AutoShape 18" o:spid="_x0000_s1035"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"/>
                <v:shape id="Text Box 19" o:spid="_x0000_s1036"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3EE16EFA" w14:textId="77777777" w:rsidR="00A639DA" w:rsidRPr="00521148" w:rsidRDefault="00A639DA" w:rsidP="00A639DA">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v:textbox>
                </v:shape>
              </v:group>
            </w:pict>
          </mc:Fallback>
        </mc:AlternateContent>
      </w:r>
      <w:r w:rsidRPr="00F30AFD">
        <w:rPr>
          <w:noProof/>
        </w:rPr>
        <mc:AlternateContent>
          <mc:Choice Requires="wps">
            <w:drawing>
              <wp:anchor distT="0" distB="0" distL="114300" distR="114300" simplePos="0" relativeHeight="251711488" behindDoc="0" locked="0" layoutInCell="1" allowOverlap="1" wp14:anchorId="7F0C971E" wp14:editId="3224A787">
                <wp:simplePos x="0" y="0"/>
                <wp:positionH relativeFrom="column">
                  <wp:posOffset>3048000</wp:posOffset>
                </wp:positionH>
                <wp:positionV relativeFrom="paragraph">
                  <wp:posOffset>2155190</wp:posOffset>
                </wp:positionV>
                <wp:extent cx="342900" cy="342900"/>
                <wp:effectExtent l="0" t="0" r="0" b="0"/>
                <wp:wrapNone/>
                <wp:docPr id="85" name="文字方塊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56262"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C971E" id="文字方塊 85" o:spid="_x0000_s1037" type="#_x0000_t202" style="position:absolute;left:0;text-align:left;margin-left:240pt;margin-top:169.7pt;width:27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1BJ3gEAAKc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" filled="f" stroked="f">
                <v:textbox>
                  <w:txbxContent>
                    <w:p w14:paraId="54F56262"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706368" behindDoc="0" locked="0" layoutInCell="1" allowOverlap="1" wp14:anchorId="210E5B74" wp14:editId="57715FE1">
                <wp:simplePos x="0" y="0"/>
                <wp:positionH relativeFrom="column">
                  <wp:posOffset>3004185</wp:posOffset>
                </wp:positionH>
                <wp:positionV relativeFrom="paragraph">
                  <wp:posOffset>2253615</wp:posOffset>
                </wp:positionV>
                <wp:extent cx="1905" cy="121920"/>
                <wp:effectExtent l="0" t="0" r="0" b="0"/>
                <wp:wrapNone/>
                <wp:docPr id="84" name="直線接點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2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5351A" id="直線接點 8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5pt,177.45pt" to="236.7pt,1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">
                <v:stroke endarrow="block"/>
              </v:line>
            </w:pict>
          </mc:Fallback>
        </mc:AlternateContent>
      </w:r>
      <w:r w:rsidRPr="00F30AFD">
        <w:rPr>
          <w:noProof/>
        </w:rPr>
        <mc:AlternateContent>
          <mc:Choice Requires="wps">
            <w:drawing>
              <wp:anchor distT="0" distB="0" distL="114300" distR="114300" simplePos="0" relativeHeight="251710464" behindDoc="0" locked="0" layoutInCell="1" allowOverlap="1" wp14:anchorId="3ED726DD" wp14:editId="73CFE3EA">
                <wp:simplePos x="0" y="0"/>
                <wp:positionH relativeFrom="column">
                  <wp:posOffset>3764915</wp:posOffset>
                </wp:positionH>
                <wp:positionV relativeFrom="paragraph">
                  <wp:posOffset>1604010</wp:posOffset>
                </wp:positionV>
                <wp:extent cx="342900" cy="342900"/>
                <wp:effectExtent l="0" t="0" r="0" b="0"/>
                <wp:wrapNone/>
                <wp:docPr id="83" name="文字方塊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0F10"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726DD" id="文字方塊 83" o:spid="_x0000_s1038" type="#_x0000_t202" style="position:absolute;left:0;text-align:left;margin-left:296.45pt;margin-top:126.3pt;width:27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" filled="f" stroked="f">
                <v:textbox>
                  <w:txbxContent>
                    <w:p w14:paraId="07390F10"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708416" behindDoc="0" locked="0" layoutInCell="1" allowOverlap="1" wp14:anchorId="5EFACF30" wp14:editId="155D0572">
                <wp:simplePos x="0" y="0"/>
                <wp:positionH relativeFrom="column">
                  <wp:posOffset>4065905</wp:posOffset>
                </wp:positionH>
                <wp:positionV relativeFrom="paragraph">
                  <wp:posOffset>1651000</wp:posOffset>
                </wp:positionV>
                <wp:extent cx="1143000" cy="514350"/>
                <wp:effectExtent l="0" t="0" r="0" b="0"/>
                <wp:wrapNone/>
                <wp:docPr id="82" name="文字方塊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9525">
                          <a:solidFill>
                            <a:srgbClr val="000000"/>
                          </a:solidFill>
                          <a:miter lim="800000"/>
                          <a:headEnd/>
                          <a:tailEnd/>
                        </a:ln>
                      </wps:spPr>
                      <wps:txbx>
                        <w:txbxContent>
                          <w:p w14:paraId="28F63265"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ACF30" id="文字方塊 82" o:spid="_x0000_s1039" type="#_x0000_t202" style="position:absolute;left:0;text-align:left;margin-left:320.15pt;margin-top:130pt;width:90pt;height:4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">
                <v:textbox>
                  <w:txbxContent>
                    <w:p w14:paraId="28F63265"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v:textbox>
              </v:shape>
            </w:pict>
          </mc:Fallback>
        </mc:AlternateContent>
      </w:r>
      <w:r w:rsidRPr="00F30AFD">
        <w:rPr>
          <w:noProof/>
        </w:rPr>
        <mc:AlternateContent>
          <mc:Choice Requires="wps">
            <w:drawing>
              <wp:anchor distT="0" distB="0" distL="114300" distR="114300" simplePos="0" relativeHeight="251709440" behindDoc="0" locked="0" layoutInCell="1" allowOverlap="1" wp14:anchorId="56EB5BA6" wp14:editId="781D3994">
                <wp:simplePos x="0" y="0"/>
                <wp:positionH relativeFrom="column">
                  <wp:posOffset>3832860</wp:posOffset>
                </wp:positionH>
                <wp:positionV relativeFrom="paragraph">
                  <wp:posOffset>1908175</wp:posOffset>
                </wp:positionV>
                <wp:extent cx="228600" cy="0"/>
                <wp:effectExtent l="0" t="0" r="0" b="0"/>
                <wp:wrapNone/>
                <wp:docPr id="81" name="直線接點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BFD50" id="直線接點 81"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8pt,150.25pt" to="319.8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">
                <v:stroke endarrow="block"/>
              </v:line>
            </w:pict>
          </mc:Fallback>
        </mc:AlternateContent>
      </w:r>
      <w:r w:rsidRPr="00F30AFD">
        <w:rPr>
          <w:noProof/>
        </w:rPr>
        <mc:AlternateContent>
          <mc:Choice Requires="wpg">
            <w:drawing>
              <wp:anchor distT="0" distB="0" distL="114300" distR="114300" simplePos="0" relativeHeight="251705344" behindDoc="0" locked="0" layoutInCell="1" allowOverlap="1" wp14:anchorId="1E27C8C5" wp14:editId="29D5AF06">
                <wp:simplePos x="0" y="0"/>
                <wp:positionH relativeFrom="column">
                  <wp:posOffset>2137410</wp:posOffset>
                </wp:positionH>
                <wp:positionV relativeFrom="paragraph">
                  <wp:posOffset>1586230</wp:posOffset>
                </wp:positionV>
                <wp:extent cx="1714500" cy="657225"/>
                <wp:effectExtent l="0" t="0" r="0" b="0"/>
                <wp:wrapNone/>
                <wp:docPr id="78" name="群組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657225"/>
                          <a:chOff x="4860" y="4860"/>
                          <a:chExt cx="2340" cy="1080"/>
                        </a:xfrm>
                      </wpg:grpSpPr>
                      <wps:wsp>
                        <wps:cNvPr id="79" name="AutoShape 46"/>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47"/>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4359" w14:textId="77777777" w:rsidR="00A639DA"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0CB198A2" w14:textId="77777777" w:rsidR="00A639DA" w:rsidRPr="00403A85"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27C8C5" id="群組 78" o:spid="_x0000_s1040" style="position:absolute;left:0;text-align:left;margin-left:168.3pt;margin-top:124.9pt;width:135pt;height:51.75pt;z-index:251705344"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">
                <v:shape id="AutoShape 46" o:spid="_x0000_s1041"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"/>
                <v:shape id="Text Box 47" o:spid="_x0000_s1042"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52F14359" w14:textId="77777777" w:rsidR="00A639DA"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0CB198A2" w14:textId="77777777" w:rsidR="00A639DA" w:rsidRPr="00403A85"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v:textbox>
                </v:shape>
              </v:group>
            </w:pict>
          </mc:Fallback>
        </mc:AlternateContent>
      </w:r>
      <w:r w:rsidRPr="00F30AFD">
        <w:rPr>
          <w:noProof/>
        </w:rPr>
        <mc:AlternateContent>
          <mc:Choice Requires="wps">
            <w:drawing>
              <wp:anchor distT="0" distB="0" distL="114300" distR="114300" simplePos="0" relativeHeight="251696128" behindDoc="0" locked="0" layoutInCell="1" allowOverlap="1" wp14:anchorId="774E02C2" wp14:editId="4891803F">
                <wp:simplePos x="0" y="0"/>
                <wp:positionH relativeFrom="column">
                  <wp:posOffset>2999105</wp:posOffset>
                </wp:positionH>
                <wp:positionV relativeFrom="paragraph">
                  <wp:posOffset>1433830</wp:posOffset>
                </wp:positionV>
                <wp:extent cx="3810" cy="149860"/>
                <wp:effectExtent l="0" t="0" r="0" b="0"/>
                <wp:wrapNone/>
                <wp:docPr id="77" name="直線接點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49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DE157" id="直線接點 77"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15pt,112.9pt" to="236.45pt,1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">
                <v:stroke endarrow="block"/>
              </v:line>
            </w:pict>
          </mc:Fallback>
        </mc:AlternateContent>
      </w:r>
      <w:r w:rsidRPr="00F30AFD">
        <w:rPr>
          <w:noProof/>
        </w:rPr>
        <mc:AlternateContent>
          <mc:Choice Requires="wps">
            <w:drawing>
              <wp:anchor distT="0" distB="0" distL="114300" distR="114300" simplePos="0" relativeHeight="251699200" behindDoc="0" locked="0" layoutInCell="1" allowOverlap="1" wp14:anchorId="06CCBA7A" wp14:editId="673E8F73">
                <wp:simplePos x="0" y="0"/>
                <wp:positionH relativeFrom="column">
                  <wp:posOffset>3099435</wp:posOffset>
                </wp:positionH>
                <wp:positionV relativeFrom="paragraph">
                  <wp:posOffset>736600</wp:posOffset>
                </wp:positionV>
                <wp:extent cx="342900" cy="342900"/>
                <wp:effectExtent l="0" t="0" r="0" b="0"/>
                <wp:wrapNone/>
                <wp:docPr id="76" name="文字方塊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D8AF1"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CBA7A" id="文字方塊 76" o:spid="_x0000_s1043" type="#_x0000_t202" style="position:absolute;left:0;text-align:left;margin-left:244.05pt;margin-top:58pt;width:27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" filled="f" stroked="f">
                <v:textbox>
                  <w:txbxContent>
                    <w:p w14:paraId="71ED8AF1"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693056" behindDoc="0" locked="0" layoutInCell="1" allowOverlap="1" wp14:anchorId="771A804E" wp14:editId="196D5968">
                <wp:simplePos x="0" y="0"/>
                <wp:positionH relativeFrom="column">
                  <wp:posOffset>2362200</wp:posOffset>
                </wp:positionH>
                <wp:positionV relativeFrom="paragraph">
                  <wp:posOffset>967740</wp:posOffset>
                </wp:positionV>
                <wp:extent cx="1257300" cy="457200"/>
                <wp:effectExtent l="0" t="0" r="0" b="0"/>
                <wp:wrapNone/>
                <wp:docPr id="75" name="文字方塊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14:paraId="0E8A62AD"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除依約罰款外，</w:t>
                            </w:r>
                          </w:p>
                          <w:p w14:paraId="6DF82DCF" w14:textId="77777777" w:rsidR="00A639DA" w:rsidRDefault="00A639DA" w:rsidP="00A639DA">
                            <w:pPr>
                              <w:snapToGrid w:val="0"/>
                              <w:spacing w:line="240" w:lineRule="atLeast"/>
                            </w:pPr>
                            <w:r w:rsidRPr="00B82D03">
                              <w:rPr>
                                <w:rFonts w:ascii="標楷體" w:eastAsia="標楷體" w:hAnsi="標楷體" w:hint="eastAsia"/>
                              </w:rPr>
                              <w:t>書面終止契約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A804E" id="文字方塊 75" o:spid="_x0000_s1044" type="#_x0000_t202" style="position:absolute;left:0;text-align:left;margin-left:186pt;margin-top:76.2pt;width:99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">
                <v:textbox>
                  <w:txbxContent>
                    <w:p w14:paraId="0E8A62AD"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除依約罰款外，</w:t>
                      </w:r>
                    </w:p>
                    <w:p w14:paraId="6DF82DCF" w14:textId="77777777" w:rsidR="00A639DA" w:rsidRDefault="00A639DA" w:rsidP="00A639DA">
                      <w:pPr>
                        <w:snapToGrid w:val="0"/>
                        <w:spacing w:line="240" w:lineRule="atLeast"/>
                      </w:pPr>
                      <w:r w:rsidRPr="00B82D03">
                        <w:rPr>
                          <w:rFonts w:ascii="標楷體" w:eastAsia="標楷體" w:hAnsi="標楷體" w:hint="eastAsia"/>
                        </w:rPr>
                        <w:t>書面終止契約</w:t>
                      </w:r>
                    </w:p>
                  </w:txbxContent>
                </v:textbox>
              </v:shape>
            </w:pict>
          </mc:Fallback>
        </mc:AlternateContent>
      </w:r>
      <w:r w:rsidRPr="00F30AFD">
        <w:rPr>
          <w:noProof/>
        </w:rPr>
        <mc:AlternateContent>
          <mc:Choice Requires="wps">
            <w:drawing>
              <wp:anchor distT="0" distB="0" distL="114300" distR="114300" simplePos="0" relativeHeight="251684864" behindDoc="0" locked="0" layoutInCell="1" allowOverlap="1" wp14:anchorId="4EB9340F" wp14:editId="0DC8B752">
                <wp:simplePos x="0" y="0"/>
                <wp:positionH relativeFrom="column">
                  <wp:posOffset>2971800</wp:posOffset>
                </wp:positionH>
                <wp:positionV relativeFrom="paragraph">
                  <wp:posOffset>859790</wp:posOffset>
                </wp:positionV>
                <wp:extent cx="0" cy="114300"/>
                <wp:effectExtent l="0" t="0" r="0" b="0"/>
                <wp:wrapNone/>
                <wp:docPr id="74" name="直線接點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38431" id="直線接點 7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7.7pt" to="234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">
                <v:stroke endarrow="block"/>
              </v:line>
            </w:pict>
          </mc:Fallback>
        </mc:AlternateContent>
      </w:r>
      <w:r w:rsidRPr="00F30AFD">
        <w:rPr>
          <w:noProof/>
        </w:rPr>
        <mc:AlternateContent>
          <mc:Choice Requires="wps">
            <w:drawing>
              <wp:anchor distT="0" distB="0" distL="114300" distR="114300" simplePos="0" relativeHeight="251683840" behindDoc="0" locked="0" layoutInCell="1" allowOverlap="1" wp14:anchorId="320F09E1" wp14:editId="2940DB69">
                <wp:simplePos x="0" y="0"/>
                <wp:positionH relativeFrom="column">
                  <wp:posOffset>3599180</wp:posOffset>
                </wp:positionH>
                <wp:positionV relativeFrom="paragraph">
                  <wp:posOffset>346075</wp:posOffset>
                </wp:positionV>
                <wp:extent cx="342900" cy="342900"/>
                <wp:effectExtent l="0" t="0" r="0" b="0"/>
                <wp:wrapNone/>
                <wp:docPr id="73" name="文字方塊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78B61"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F09E1" id="文字方塊 73" o:spid="_x0000_s1045" type="#_x0000_t202" style="position:absolute;left:0;text-align:left;margin-left:283.4pt;margin-top:27.25pt;width:27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04a3gEAAKgDAAAOAAAAZHJzL2Uyb0RvYy54bWysU1Fv0zAQfkfiP1h+p2lLByxqOo1NQ0hj&#10;IA1+gOM4iUXiM3duk/LrOTtZV+AN8WKd75zvvu+7y/Zq7DtxMEgWXCFXi6UUxmmorGsK+e3r3at3&#10;UlBQrlIdOFPIoyF5tXv5Yjv43Kyhha4yKBjEUT74QrYh+DzLSLemV7QAbxwXa8BeBb5ik1WoBkbv&#10;u2y9XL7J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" filled="f" stroked="f">
                <v:textbox>
                  <w:txbxContent>
                    <w:p w14:paraId="23C78B61"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692032" behindDoc="0" locked="0" layoutInCell="1" allowOverlap="1" wp14:anchorId="05FABBD5" wp14:editId="3FCEBC2E">
                <wp:simplePos x="0" y="0"/>
                <wp:positionH relativeFrom="column">
                  <wp:posOffset>3974465</wp:posOffset>
                </wp:positionH>
                <wp:positionV relativeFrom="paragraph">
                  <wp:posOffset>497840</wp:posOffset>
                </wp:positionV>
                <wp:extent cx="914400" cy="342900"/>
                <wp:effectExtent l="0" t="0" r="0" b="0"/>
                <wp:wrapNone/>
                <wp:docPr id="72" name="文字方塊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1EAD3CBB"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依約罰款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ABBD5" id="文字方塊 72" o:spid="_x0000_s1046" type="#_x0000_t202" style="position:absolute;left:0;text-align:left;margin-left:312.95pt;margin-top:39.2pt;width:1in;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">
                <v:textbox>
                  <w:txbxContent>
                    <w:p w14:paraId="1EAD3CBB"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依約罰款</w:t>
                      </w:r>
                    </w:p>
                  </w:txbxContent>
                </v:textbox>
              </v:shape>
            </w:pict>
          </mc:Fallback>
        </mc:AlternateContent>
      </w:r>
      <w:r w:rsidRPr="00F30AFD">
        <w:rPr>
          <w:noProof/>
        </w:rPr>
        <mc:AlternateContent>
          <mc:Choice Requires="wps">
            <w:drawing>
              <wp:anchor distT="0" distB="0" distL="114300" distR="114300" simplePos="0" relativeHeight="251697152" behindDoc="0" locked="0" layoutInCell="1" allowOverlap="1" wp14:anchorId="7F048B9A" wp14:editId="2493EEFD">
                <wp:simplePos x="0" y="0"/>
                <wp:positionH relativeFrom="column">
                  <wp:posOffset>3637280</wp:posOffset>
                </wp:positionH>
                <wp:positionV relativeFrom="paragraph">
                  <wp:posOffset>646430</wp:posOffset>
                </wp:positionV>
                <wp:extent cx="342900" cy="0"/>
                <wp:effectExtent l="0" t="0" r="0" b="0"/>
                <wp:wrapNone/>
                <wp:docPr id="71" name="直線接點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5E1C6" id="直線接點 71"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4pt,50.9pt" to="313.4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">
                <v:stroke endarrow="block"/>
              </v:line>
            </w:pict>
          </mc:Fallback>
        </mc:AlternateContent>
      </w:r>
      <w:r w:rsidRPr="00F30AFD">
        <w:rPr>
          <w:noProof/>
        </w:rPr>
        <mc:AlternateContent>
          <mc:Choice Requires="wpg">
            <w:drawing>
              <wp:anchor distT="0" distB="0" distL="114300" distR="114300" simplePos="0" relativeHeight="251689984" behindDoc="0" locked="0" layoutInCell="1" allowOverlap="1" wp14:anchorId="6C6CA01C" wp14:editId="34803E95">
                <wp:simplePos x="0" y="0"/>
                <wp:positionH relativeFrom="column">
                  <wp:posOffset>2284730</wp:posOffset>
                </wp:positionH>
                <wp:positionV relativeFrom="paragraph">
                  <wp:posOffset>421640</wp:posOffset>
                </wp:positionV>
                <wp:extent cx="1356360" cy="457200"/>
                <wp:effectExtent l="0" t="0" r="0" b="0"/>
                <wp:wrapNone/>
                <wp:docPr id="68" name="群組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6360" cy="457200"/>
                          <a:chOff x="3060" y="4140"/>
                          <a:chExt cx="1620" cy="720"/>
                        </a:xfrm>
                      </wpg:grpSpPr>
                      <wps:wsp>
                        <wps:cNvPr id="69" name="AutoShape 15"/>
                        <wps:cNvSpPr>
                          <a:spLocks noChangeArrowheads="1"/>
                        </wps:cNvSpPr>
                        <wps:spPr bwMode="auto">
                          <a:xfrm>
                            <a:off x="3060" y="4140"/>
                            <a:ext cx="1620" cy="72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Text Box 16"/>
                        <wps:cNvSpPr txBox="1">
                          <a:spLocks noChangeArrowheads="1"/>
                        </wps:cNvSpPr>
                        <wps:spPr bwMode="auto">
                          <a:xfrm>
                            <a:off x="3240" y="414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AA7ED" w14:textId="77777777" w:rsidR="00A639DA" w:rsidRPr="00E26935" w:rsidRDefault="00A639DA" w:rsidP="00A639DA">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6CA01C" id="群組 68" o:spid="_x0000_s1047" style="position:absolute;left:0;text-align:left;margin-left:179.9pt;margin-top:33.2pt;width:106.8pt;height:36pt;z-index:251689984" coordorigin="3060,4140" coordsize="16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">
                <v:shape id="AutoShape 15" o:spid="_x0000_s1048" type="#_x0000_t110" style="position:absolute;left:3060;top:414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"/>
                <v:shape id="Text Box 16" o:spid="_x0000_s1049" type="#_x0000_t202" style="position:absolute;left:3240;top:4140;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45AAA7ED" w14:textId="77777777" w:rsidR="00A639DA" w:rsidRPr="00E26935" w:rsidRDefault="00A639DA" w:rsidP="00A639DA">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v:textbox>
                </v:shape>
              </v:group>
            </w:pict>
          </mc:Fallback>
        </mc:AlternateContent>
      </w:r>
      <w:r w:rsidRPr="00F30AFD">
        <w:rPr>
          <w:noProof/>
        </w:rPr>
        <mc:AlternateContent>
          <mc:Choice Requires="wps">
            <w:drawing>
              <wp:anchor distT="0" distB="0" distL="114300" distR="114300" simplePos="0" relativeHeight="251695104" behindDoc="0" locked="0" layoutInCell="1" allowOverlap="1" wp14:anchorId="1E47341B" wp14:editId="2D8E4913">
                <wp:simplePos x="0" y="0"/>
                <wp:positionH relativeFrom="column">
                  <wp:posOffset>2966085</wp:posOffset>
                </wp:positionH>
                <wp:positionV relativeFrom="paragraph">
                  <wp:posOffset>264795</wp:posOffset>
                </wp:positionV>
                <wp:extent cx="3810" cy="156210"/>
                <wp:effectExtent l="0" t="0" r="0" b="0"/>
                <wp:wrapNone/>
                <wp:docPr id="67" name="直線接點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5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A936E" id="直線接點 67"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20.85pt" to="233.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">
                <v:stroke endarrow="block"/>
              </v:line>
            </w:pict>
          </mc:Fallback>
        </mc:AlternateContent>
      </w:r>
    </w:p>
    <w:p w14:paraId="550D669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E2604F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39AAFC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056835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1F8975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8D2A11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37A1FC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F22303E"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DA1ACA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E68DBA2" w14:textId="05B83494"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81792" behindDoc="0" locked="0" layoutInCell="1" allowOverlap="1" wp14:anchorId="2CA6B2DF" wp14:editId="3BFA205C">
                <wp:simplePos x="0" y="0"/>
                <wp:positionH relativeFrom="column">
                  <wp:posOffset>2286000</wp:posOffset>
                </wp:positionH>
                <wp:positionV relativeFrom="paragraph">
                  <wp:posOffset>205740</wp:posOffset>
                </wp:positionV>
                <wp:extent cx="342900" cy="342900"/>
                <wp:effectExtent l="0" t="0" r="0" b="0"/>
                <wp:wrapNone/>
                <wp:docPr id="66" name="文字方塊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63269"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6B2DF" id="文字方塊 66" o:spid="_x0000_s1050" type="#_x0000_t202" style="position:absolute;left:0;text-align:left;margin-left:180pt;margin-top:16.2pt;width:27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53gEAAKgDAAAOAAAAZHJzL2Uyb0RvYy54bWysU1Fv0zAQfkfiP1h+p2lLgS1qOo1NQ0hj&#10;IA1+gOM4iUXiM3duk/LrOTtZV+AN8WKd75zvvu+7y/Zq7DtxMEgWXCFXi6UUxmmorGsK+e3r3asL&#10;KSgoV6kOnCnk0ZC82r18sR18btbQQlcZFAziKB98IdsQfJ5lpFvTK1qAN46LNWCvAl+xySpUA6P3&#10;XbZeLt9m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" filled="f" stroked="f">
                <v:textbox>
                  <w:txbxContent>
                    <w:p w14:paraId="72B63269"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680768" behindDoc="0" locked="0" layoutInCell="1" allowOverlap="1" wp14:anchorId="1228DE4B" wp14:editId="582FA2E5">
                <wp:simplePos x="0" y="0"/>
                <wp:positionH relativeFrom="column">
                  <wp:posOffset>609600</wp:posOffset>
                </wp:positionH>
                <wp:positionV relativeFrom="paragraph">
                  <wp:posOffset>205740</wp:posOffset>
                </wp:positionV>
                <wp:extent cx="342900" cy="342900"/>
                <wp:effectExtent l="0" t="0" r="0" b="0"/>
                <wp:wrapNone/>
                <wp:docPr id="65" name="文字方塊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225EF"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8DE4B" id="文字方塊 65" o:spid="_x0000_s1051" type="#_x0000_t202" style="position:absolute;left:0;text-align:left;margin-left:48pt;margin-top:16.2pt;width:27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RcV3wEAAKg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" filled="f" stroked="f">
                <v:textbox>
                  <w:txbxContent>
                    <w:p w14:paraId="164225EF"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g">
            <w:drawing>
              <wp:anchor distT="0" distB="0" distL="114300" distR="114300" simplePos="0" relativeHeight="251701248" behindDoc="0" locked="0" layoutInCell="1" allowOverlap="1" wp14:anchorId="44E4AF73" wp14:editId="5773C05C">
                <wp:simplePos x="0" y="0"/>
                <wp:positionH relativeFrom="column">
                  <wp:posOffset>-74295</wp:posOffset>
                </wp:positionH>
                <wp:positionV relativeFrom="paragraph">
                  <wp:posOffset>209550</wp:posOffset>
                </wp:positionV>
                <wp:extent cx="3282950" cy="1323975"/>
                <wp:effectExtent l="0" t="0" r="0" b="0"/>
                <wp:wrapNone/>
                <wp:docPr id="55" name="群組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2950" cy="1323975"/>
                          <a:chOff x="707" y="7704"/>
                          <a:chExt cx="5170" cy="2085"/>
                        </a:xfrm>
                      </wpg:grpSpPr>
                      <wpg:grpSp>
                        <wpg:cNvPr id="56" name="Group 33"/>
                        <wpg:cNvGrpSpPr>
                          <a:grpSpLocks/>
                        </wpg:cNvGrpSpPr>
                        <wpg:grpSpPr bwMode="auto">
                          <a:xfrm>
                            <a:off x="2147" y="7704"/>
                            <a:ext cx="2441" cy="1080"/>
                            <a:chOff x="2880" y="5940"/>
                            <a:chExt cx="2441" cy="1080"/>
                          </a:xfrm>
                        </wpg:grpSpPr>
                        <wps:wsp>
                          <wps:cNvPr id="57" name="AutoShape 34"/>
                          <wps:cNvSpPr>
                            <a:spLocks noChangeArrowheads="1"/>
                          </wps:cNvSpPr>
                          <wps:spPr bwMode="auto">
                            <a:xfrm>
                              <a:off x="2880" y="5940"/>
                              <a:ext cx="2441"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5"/>
                          <wps:cNvSpPr txBox="1">
                            <a:spLocks noChangeArrowheads="1"/>
                          </wps:cNvSpPr>
                          <wps:spPr bwMode="auto">
                            <a:xfrm>
                              <a:off x="3000" y="6075"/>
                              <a:ext cx="2170"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4C235" w14:textId="77777777" w:rsidR="00A639DA" w:rsidRDefault="00A639DA" w:rsidP="00A639DA">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4C6B3609" w14:textId="77777777" w:rsidR="00A639DA" w:rsidRPr="00FA17AF" w:rsidRDefault="00A639DA" w:rsidP="00A639DA">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wps:txbx>
                          <wps:bodyPr rot="0" vert="horz" wrap="square" lIns="91440" tIns="45720" rIns="91440" bIns="45720" anchor="t" anchorCtr="0" upright="1">
                            <a:noAutofit/>
                          </wps:bodyPr>
                        </wps:wsp>
                      </wpg:grpSp>
                      <wps:wsp>
                        <wps:cNvPr id="59" name="Text Box 36"/>
                        <wps:cNvSpPr txBox="1">
                          <a:spLocks noChangeArrowheads="1"/>
                        </wps:cNvSpPr>
                        <wps:spPr bwMode="auto">
                          <a:xfrm>
                            <a:off x="3767" y="8973"/>
                            <a:ext cx="2110" cy="816"/>
                          </a:xfrm>
                          <a:prstGeom prst="rect">
                            <a:avLst/>
                          </a:prstGeom>
                          <a:solidFill>
                            <a:srgbClr val="FFFFFF"/>
                          </a:solidFill>
                          <a:ln w="9525">
                            <a:solidFill>
                              <a:srgbClr val="000000"/>
                            </a:solidFill>
                            <a:miter lim="800000"/>
                            <a:headEnd/>
                            <a:tailEnd/>
                          </a:ln>
                        </wps:spPr>
                        <wps:txbx>
                          <w:txbxContent>
                            <w:p w14:paraId="7B21D8FD" w14:textId="77777777" w:rsidR="00A639DA" w:rsidRPr="00772B47" w:rsidRDefault="00A639DA" w:rsidP="00A639DA">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wps:txbx>
                        <wps:bodyPr rot="0" vert="horz" wrap="square" lIns="91440" tIns="45720" rIns="91440" bIns="45720" anchor="t" anchorCtr="0" upright="1">
                          <a:noAutofit/>
                        </wps:bodyPr>
                      </wps:wsp>
                      <wps:wsp>
                        <wps:cNvPr id="60" name="Text Box 37"/>
                        <wps:cNvSpPr txBox="1">
                          <a:spLocks noChangeArrowheads="1"/>
                        </wps:cNvSpPr>
                        <wps:spPr bwMode="auto">
                          <a:xfrm>
                            <a:off x="707" y="8964"/>
                            <a:ext cx="2520" cy="801"/>
                          </a:xfrm>
                          <a:prstGeom prst="rect">
                            <a:avLst/>
                          </a:prstGeom>
                          <a:solidFill>
                            <a:srgbClr val="FFFFFF"/>
                          </a:solidFill>
                          <a:ln w="9525">
                            <a:solidFill>
                              <a:srgbClr val="000000"/>
                            </a:solidFill>
                            <a:miter lim="800000"/>
                            <a:headEnd/>
                            <a:tailEnd/>
                          </a:ln>
                        </wps:spPr>
                        <wps:txbx>
                          <w:txbxContent>
                            <w:p w14:paraId="5BEF7485"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派駐勞工薪資處置：</w:t>
                              </w:r>
                            </w:p>
                            <w:p w14:paraId="0C560A0E" w14:textId="77777777" w:rsidR="00A639DA" w:rsidRPr="00772B47" w:rsidRDefault="00A639DA" w:rsidP="00A639DA">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wps:txbx>
                        <wps:bodyPr rot="0" vert="horz" wrap="square" lIns="91440" tIns="45720" rIns="91440" bIns="45720" anchor="t" anchorCtr="0" upright="1">
                          <a:noAutofit/>
                        </wps:bodyPr>
                      </wps:wsp>
                      <wps:wsp>
                        <wps:cNvPr id="61" name="Line 38"/>
                        <wps:cNvCnPr>
                          <a:cxnSpLocks noChangeShapeType="1"/>
                        </wps:cNvCnPr>
                        <wps:spPr bwMode="auto">
                          <a:xfrm>
                            <a:off x="1916" y="8241"/>
                            <a:ext cx="2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39"/>
                        <wps:cNvCnPr>
                          <a:cxnSpLocks noChangeShapeType="1"/>
                        </wps:cNvCnPr>
                        <wps:spPr bwMode="auto">
                          <a:xfrm flipH="1">
                            <a:off x="1917" y="8243"/>
                            <a:ext cx="3" cy="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40"/>
                        <wps:cNvCnPr>
                          <a:cxnSpLocks noChangeShapeType="1"/>
                        </wps:cNvCnPr>
                        <wps:spPr bwMode="auto">
                          <a:xfrm>
                            <a:off x="4594" y="8241"/>
                            <a:ext cx="243"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41"/>
                        <wps:cNvCnPr>
                          <a:cxnSpLocks noChangeShapeType="1"/>
                        </wps:cNvCnPr>
                        <wps:spPr bwMode="auto">
                          <a:xfrm>
                            <a:off x="4847" y="8244"/>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E4AF73" id="群組 55" o:spid="_x0000_s1052" style="position:absolute;left:0;text-align:left;margin-left:-5.85pt;margin-top:16.5pt;width:258.5pt;height:104.25pt;z-index:251701248" coordorigin="707,7704" coordsize="5170,2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">
                <v:group id="Group 33" o:spid="_x0000_s1053" style="position:absolute;left:2147;top:7704;width:2441;height:1080" coordorigin="2880,5940" coordsize="2441,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AutoShape 34" o:spid="_x0000_s1054" type="#_x0000_t110" style="position:absolute;left:2880;top:5940;width:2441;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"/>
                  <v:shape id="Text Box 35" o:spid="_x0000_s1055" type="#_x0000_t202" style="position:absolute;left:3000;top:6075;width:2170;height: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1914C235" w14:textId="77777777" w:rsidR="00A639DA" w:rsidRDefault="00A639DA" w:rsidP="00A639DA">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4C6B3609" w14:textId="77777777" w:rsidR="00A639DA" w:rsidRPr="00FA17AF" w:rsidRDefault="00A639DA" w:rsidP="00A639DA">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v:textbox>
                  </v:shape>
                </v:group>
                <v:shape id="Text Box 36" o:spid="_x0000_s1056" type="#_x0000_t202" style="position:absolute;left:3767;top:8973;width:2110;height: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">
                  <v:textbox>
                    <w:txbxContent>
                      <w:p w14:paraId="7B21D8FD" w14:textId="77777777" w:rsidR="00A639DA" w:rsidRPr="00772B47" w:rsidRDefault="00A639DA" w:rsidP="00A639DA">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v:textbox>
                </v:shape>
                <v:shape id="Text Box 37" o:spid="_x0000_s1057" type="#_x0000_t202" style="position:absolute;left:707;top:8964;width:2520;height: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">
                  <v:textbox>
                    <w:txbxContent>
                      <w:p w14:paraId="5BEF7485"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派駐勞工薪資處置：</w:t>
                        </w:r>
                      </w:p>
                      <w:p w14:paraId="0C560A0E" w14:textId="77777777" w:rsidR="00A639DA" w:rsidRPr="00772B47" w:rsidRDefault="00A639DA" w:rsidP="00A639DA">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v:textbox>
                </v:shape>
                <v:line id="Line 38" o:spid="_x0000_s1058" style="position:absolute;visibility:visible;mso-wrap-style:square" from="1916,8241" to="214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39" o:spid="_x0000_s1059" style="position:absolute;flip:x;visibility:visible;mso-wrap-style:square" from="1917,8243" to="1920,8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">
                  <v:stroke endarrow="block"/>
                </v:line>
                <v:line id="Line 40" o:spid="_x0000_s1060" style="position:absolute;visibility:visible;mso-wrap-style:square" from="4594,8241" to="483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41" o:spid="_x0000_s1061" style="position:absolute;visibility:visible;mso-wrap-style:square" from="4847,8244" to="4847,8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H1C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">
                  <v:stroke endarrow="block"/>
                </v:line>
              </v:group>
            </w:pict>
          </mc:Fallback>
        </mc:AlternateContent>
      </w:r>
    </w:p>
    <w:p w14:paraId="37BE975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5C0B50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6CECBD6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12A2028"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8208A5A" w14:textId="10C8B224" w:rsidR="00A639DA" w:rsidRPr="00F30AFD" w:rsidRDefault="00075155"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86912" behindDoc="0" locked="0" layoutInCell="1" allowOverlap="1" wp14:anchorId="3695E316" wp14:editId="734CD4C3">
                <wp:simplePos x="0" y="0"/>
                <wp:positionH relativeFrom="column">
                  <wp:posOffset>-163692</wp:posOffset>
                </wp:positionH>
                <wp:positionV relativeFrom="paragraph">
                  <wp:posOffset>320813</wp:posOffset>
                </wp:positionV>
                <wp:extent cx="1828800" cy="4285753"/>
                <wp:effectExtent l="0" t="0" r="19050" b="19685"/>
                <wp:wrapNone/>
                <wp:docPr id="104" name="文字方塊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285753"/>
                        </a:xfrm>
                        <a:prstGeom prst="rect">
                          <a:avLst/>
                        </a:prstGeom>
                        <a:solidFill>
                          <a:srgbClr val="FFFFFF"/>
                        </a:solidFill>
                        <a:ln w="9525">
                          <a:solidFill>
                            <a:srgbClr val="000000"/>
                          </a:solidFill>
                          <a:miter lim="800000"/>
                          <a:headEnd/>
                          <a:tailEnd/>
                        </a:ln>
                      </wps:spPr>
                      <wps:txbx>
                        <w:txbxContent>
                          <w:p w14:paraId="479D9A26"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ㄧ、勞健保等費用處置：</w:t>
                            </w:r>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1E031CDA"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二、稅捐處置：</w:t>
                            </w:r>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551DC723" w14:textId="77777777" w:rsidR="00A639DA" w:rsidRDefault="00A639DA" w:rsidP="00A639DA">
                            <w:pPr>
                              <w:adjustRightInd/>
                              <w:snapToGrid w:val="0"/>
                              <w:spacing w:line="240" w:lineRule="atLeast"/>
                              <w:textAlignment w:val="auto"/>
                              <w:rPr>
                                <w:rFonts w:ascii="標楷體" w:eastAsia="標楷體" w:hAnsi="標楷體"/>
                              </w:rPr>
                            </w:pPr>
                          </w:p>
                          <w:p w14:paraId="726D650D" w14:textId="77777777" w:rsidR="00A639DA" w:rsidRDefault="00A639DA" w:rsidP="00A639DA">
                            <w:pPr>
                              <w:adjustRightInd/>
                              <w:snapToGrid w:val="0"/>
                              <w:spacing w:line="240" w:lineRule="atLeast"/>
                              <w:textAlignment w:val="auto"/>
                              <w:rPr>
                                <w:rFonts w:ascii="標楷體" w:eastAsia="標楷體" w:hAnsi="標楷體"/>
                              </w:rPr>
                            </w:pPr>
                          </w:p>
                          <w:p w14:paraId="69CA8DAB" w14:textId="77777777" w:rsidR="00A639DA" w:rsidRDefault="00A639DA" w:rsidP="00A639DA">
                            <w:pPr>
                              <w:adjustRightInd/>
                              <w:snapToGrid w:val="0"/>
                              <w:spacing w:line="240" w:lineRule="atLeast"/>
                              <w:textAlignment w:val="auto"/>
                              <w:rPr>
                                <w:rFonts w:ascii="標楷體" w:eastAsia="標楷體" w:hAnsi="標楷體"/>
                              </w:rPr>
                            </w:pPr>
                          </w:p>
                          <w:p w14:paraId="1AA9D355" w14:textId="77777777" w:rsidR="00A639DA" w:rsidRDefault="00A639DA" w:rsidP="00A639DA">
                            <w:pPr>
                              <w:adjustRightInd/>
                              <w:snapToGrid w:val="0"/>
                              <w:spacing w:line="240" w:lineRule="atLeast"/>
                              <w:textAlignment w:val="auto"/>
                              <w:rPr>
                                <w:rFonts w:ascii="標楷體" w:eastAsia="標楷體" w:hAnsi="標楷體"/>
                              </w:rPr>
                            </w:pPr>
                          </w:p>
                          <w:p w14:paraId="001D212D" w14:textId="77777777" w:rsidR="00A639DA" w:rsidRDefault="00A639DA" w:rsidP="00A639DA">
                            <w:pPr>
                              <w:adjustRightInd/>
                              <w:snapToGrid w:val="0"/>
                              <w:spacing w:line="240" w:lineRule="atLeast"/>
                              <w:textAlignment w:val="auto"/>
                              <w:rPr>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5E316" id="文字方塊 104" o:spid="_x0000_s1062" type="#_x0000_t202" style="position:absolute;left:0;text-align:left;margin-left:-12.9pt;margin-top:25.25pt;width:2in;height:337.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">
                <v:textbox>
                  <w:txbxContent>
                    <w:p w14:paraId="479D9A26"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ㄧ、勞健保等費用處置：</w:t>
                      </w:r>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1E031CDA"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二、稅捐處置：</w:t>
                      </w:r>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551DC723" w14:textId="77777777" w:rsidR="00A639DA" w:rsidRDefault="00A639DA" w:rsidP="00A639DA">
                      <w:pPr>
                        <w:adjustRightInd/>
                        <w:snapToGrid w:val="0"/>
                        <w:spacing w:line="240" w:lineRule="atLeast"/>
                        <w:textAlignment w:val="auto"/>
                        <w:rPr>
                          <w:rFonts w:ascii="標楷體" w:eastAsia="標楷體" w:hAnsi="標楷體"/>
                        </w:rPr>
                      </w:pPr>
                    </w:p>
                    <w:p w14:paraId="726D650D" w14:textId="77777777" w:rsidR="00A639DA" w:rsidRDefault="00A639DA" w:rsidP="00A639DA">
                      <w:pPr>
                        <w:adjustRightInd/>
                        <w:snapToGrid w:val="0"/>
                        <w:spacing w:line="240" w:lineRule="atLeast"/>
                        <w:textAlignment w:val="auto"/>
                        <w:rPr>
                          <w:rFonts w:ascii="標楷體" w:eastAsia="標楷體" w:hAnsi="標楷體"/>
                        </w:rPr>
                      </w:pPr>
                    </w:p>
                    <w:p w14:paraId="69CA8DAB" w14:textId="77777777" w:rsidR="00A639DA" w:rsidRDefault="00A639DA" w:rsidP="00A639DA">
                      <w:pPr>
                        <w:adjustRightInd/>
                        <w:snapToGrid w:val="0"/>
                        <w:spacing w:line="240" w:lineRule="atLeast"/>
                        <w:textAlignment w:val="auto"/>
                        <w:rPr>
                          <w:rFonts w:ascii="標楷體" w:eastAsia="標楷體" w:hAnsi="標楷體"/>
                        </w:rPr>
                      </w:pPr>
                    </w:p>
                    <w:p w14:paraId="1AA9D355" w14:textId="77777777" w:rsidR="00A639DA" w:rsidRDefault="00A639DA" w:rsidP="00A639DA">
                      <w:pPr>
                        <w:adjustRightInd/>
                        <w:snapToGrid w:val="0"/>
                        <w:spacing w:line="240" w:lineRule="atLeast"/>
                        <w:textAlignment w:val="auto"/>
                        <w:rPr>
                          <w:rFonts w:ascii="標楷體" w:eastAsia="標楷體" w:hAnsi="標楷體"/>
                        </w:rPr>
                      </w:pPr>
                    </w:p>
                    <w:p w14:paraId="001D212D" w14:textId="77777777" w:rsidR="00A639DA" w:rsidRDefault="00A639DA" w:rsidP="00A639DA">
                      <w:pPr>
                        <w:adjustRightInd/>
                        <w:snapToGrid w:val="0"/>
                        <w:spacing w:line="240" w:lineRule="atLeast"/>
                        <w:textAlignment w:val="auto"/>
                        <w:rPr>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rFonts w:ascii="標楷體" w:eastAsia="標楷體" w:hAnsi="標楷體"/>
                        </w:rPr>
                      </w:pPr>
                    </w:p>
                  </w:txbxContent>
                </v:textbox>
              </v:shape>
            </w:pict>
          </mc:Fallback>
        </mc:AlternateContent>
      </w:r>
    </w:p>
    <w:p w14:paraId="73688724"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C15783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EB1FE32"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D7195A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9884C65"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CE76ED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659532FB"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7D1BC7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4374585"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772CC9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A1EBAE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7F617A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6F61752" w14:textId="77777777" w:rsidR="00A639DA" w:rsidRPr="00F30AFD" w:rsidRDefault="00A639DA" w:rsidP="00A639DA">
      <w:pPr>
        <w:jc w:val="center"/>
        <w:rPr>
          <w:rFonts w:ascii="標楷體" w:eastAsia="標楷體" w:hAnsi="標楷體"/>
          <w:sz w:val="28"/>
          <w:szCs w:val="28"/>
        </w:rPr>
      </w:pPr>
      <w:r w:rsidRPr="00F30AFD">
        <w:rPr>
          <w:rFonts w:ascii="標楷體" w:eastAsia="標楷體" w:hAnsi="標楷體" w:hint="eastAsia"/>
          <w:b/>
          <w:sz w:val="40"/>
          <w:szCs w:val="40"/>
        </w:rPr>
        <w:lastRenderedPageBreak/>
        <w:t xml:space="preserve"> </w:t>
      </w:r>
      <w:r w:rsidRPr="00F30AFD">
        <w:rPr>
          <w:rFonts w:ascii="標楷體" w:eastAsia="標楷體" w:hAnsi="標楷體" w:hint="eastAsia"/>
          <w:sz w:val="40"/>
          <w:szCs w:val="40"/>
        </w:rPr>
        <w:t>切結書範本</w:t>
      </w:r>
    </w:p>
    <w:p w14:paraId="49E95A5D" w14:textId="77777777" w:rsidR="00A639DA" w:rsidRPr="00F30AFD" w:rsidRDefault="00A639DA" w:rsidP="00A639DA">
      <w:pPr>
        <w:numPr>
          <w:ilvl w:val="0"/>
          <w:numId w:val="21"/>
        </w:numPr>
        <w:adjustRightInd/>
        <w:spacing w:beforeLines="100" w:before="240" w:line="520" w:lineRule="exact"/>
        <w:textAlignment w:val="auto"/>
        <w:rPr>
          <w:rFonts w:ascii="標楷體" w:eastAsia="標楷體" w:hAnsi="標楷體"/>
          <w:sz w:val="32"/>
          <w:szCs w:val="32"/>
        </w:rPr>
      </w:pPr>
      <w:r w:rsidRPr="00F30AFD">
        <w:rPr>
          <w:rFonts w:ascii="標楷體" w:eastAsia="標楷體" w:hAnsi="標楷體" w:hint="eastAsia"/>
          <w:sz w:val="32"/>
          <w:szCs w:val="32"/>
        </w:rPr>
        <w:t>本人確實依與</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(得標廠商)之契約派至貴機關服務。</w:t>
      </w:r>
    </w:p>
    <w:p w14:paraId="183C76C2" w14:textId="77777777" w:rsidR="00A639DA" w:rsidRPr="00F30AFD" w:rsidRDefault="00A639DA" w:rsidP="00A639DA">
      <w:pPr>
        <w:numPr>
          <w:ilvl w:val="0"/>
          <w:numId w:val="21"/>
        </w:numPr>
        <w:adjustRightInd/>
        <w:spacing w:line="520" w:lineRule="exact"/>
        <w:jc w:val="both"/>
        <w:textAlignment w:val="auto"/>
        <w:rPr>
          <w:rFonts w:ascii="標楷體" w:eastAsia="標楷體" w:hAnsi="標楷體"/>
          <w:sz w:val="32"/>
          <w:szCs w:val="32"/>
        </w:rPr>
      </w:pPr>
      <w:r w:rsidRPr="00F30AFD">
        <w:rPr>
          <w:rFonts w:ascii="標楷體" w:eastAsia="標楷體" w:hAnsi="標楷體" w:hint="eastAsia"/>
          <w:sz w:val="32"/>
          <w:szCs w:val="32"/>
        </w:rPr>
        <w:t>本人並無向</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(得標廠商)預(借)支薪資、亦無有廠商對本人得主張抵銷之事由，且無將薪資請求權讓與或設定其他權利之情事。</w:t>
      </w:r>
    </w:p>
    <w:p w14:paraId="62A4A334" w14:textId="77777777" w:rsidR="00A639DA" w:rsidRPr="00F30AFD" w:rsidRDefault="00A639DA" w:rsidP="00A639DA">
      <w:pPr>
        <w:numPr>
          <w:ilvl w:val="0"/>
          <w:numId w:val="21"/>
        </w:numPr>
        <w:adjustRightInd/>
        <w:spacing w:line="520" w:lineRule="exact"/>
        <w:textAlignment w:val="auto"/>
        <w:rPr>
          <w:rFonts w:ascii="標楷體" w:eastAsia="標楷體" w:hAnsi="標楷體"/>
          <w:sz w:val="32"/>
          <w:szCs w:val="32"/>
        </w:rPr>
      </w:pPr>
      <w:r w:rsidRPr="00F30AFD">
        <w:rPr>
          <w:rFonts w:ascii="標楷體" w:eastAsia="標楷體" w:hAnsi="標楷體" w:hint="eastAsia"/>
          <w:sz w:val="32"/>
          <w:szCs w:val="32"/>
        </w:rPr>
        <w:t>本人於收受機關給付金額後，就該金額不再向</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(得標廠商)請求薪資給付。</w:t>
      </w:r>
    </w:p>
    <w:p w14:paraId="6115DA9B" w14:textId="77777777" w:rsidR="00A639DA" w:rsidRPr="00F30AFD" w:rsidRDefault="00A639DA" w:rsidP="00A639DA">
      <w:pPr>
        <w:numPr>
          <w:ilvl w:val="0"/>
          <w:numId w:val="21"/>
        </w:numPr>
        <w:adjustRightInd/>
        <w:spacing w:line="520" w:lineRule="exact"/>
        <w:textAlignment w:val="auto"/>
        <w:rPr>
          <w:rFonts w:ascii="標楷體" w:eastAsia="標楷體" w:hAnsi="標楷體"/>
          <w:b/>
          <w:sz w:val="32"/>
          <w:szCs w:val="32"/>
        </w:rPr>
      </w:pPr>
      <w:r w:rsidRPr="00F30AFD">
        <w:rPr>
          <w:rFonts w:ascii="標楷體" w:eastAsia="標楷體" w:hAnsi="標楷體" w:hint="eastAsia"/>
          <w:b/>
          <w:sz w:val="32"/>
          <w:szCs w:val="32"/>
        </w:rPr>
        <w:t xml:space="preserve">本人以上聲明全屬真實，並知如有不實，將負相關刑事法律責任，且機關或廠商因此所衍生之損害，本人願負民事賠償責任，特立此切結為憑。    </w:t>
      </w:r>
    </w:p>
    <w:p w14:paraId="1E70488C" w14:textId="77777777" w:rsidR="00A639DA" w:rsidRPr="00F30AFD" w:rsidRDefault="00A639DA" w:rsidP="00A639DA">
      <w:pPr>
        <w:spacing w:line="520" w:lineRule="exact"/>
        <w:rPr>
          <w:rFonts w:ascii="標楷體" w:eastAsia="標楷體" w:hAnsi="標楷體"/>
          <w:b/>
          <w:sz w:val="32"/>
          <w:szCs w:val="32"/>
        </w:rPr>
      </w:pPr>
    </w:p>
    <w:p w14:paraId="549BED56" w14:textId="77777777" w:rsidR="00A639DA" w:rsidRPr="00F30AFD" w:rsidRDefault="00A639DA" w:rsidP="00A639DA">
      <w:pPr>
        <w:spacing w:line="520" w:lineRule="exact"/>
        <w:rPr>
          <w:rFonts w:ascii="標楷體" w:eastAsia="標楷體" w:hAnsi="標楷體"/>
          <w:b/>
          <w:sz w:val="32"/>
          <w:szCs w:val="32"/>
        </w:rPr>
      </w:pPr>
    </w:p>
    <w:p w14:paraId="7CECEB35" w14:textId="77777777" w:rsidR="00A639DA" w:rsidRPr="00F30AFD" w:rsidRDefault="00A639DA" w:rsidP="00A639DA">
      <w:pPr>
        <w:spacing w:line="500" w:lineRule="exact"/>
        <w:rPr>
          <w:rFonts w:ascii="標楷體" w:eastAsia="標楷體" w:hAnsi="標楷體"/>
          <w:sz w:val="32"/>
          <w:szCs w:val="32"/>
        </w:rPr>
      </w:pPr>
    </w:p>
    <w:p w14:paraId="280850D5" w14:textId="77777777" w:rsidR="00A639DA" w:rsidRPr="00F30AFD" w:rsidRDefault="00A639DA" w:rsidP="00A639DA">
      <w:pPr>
        <w:spacing w:line="500" w:lineRule="exact"/>
        <w:rPr>
          <w:rFonts w:ascii="標楷體" w:eastAsia="標楷體" w:hAnsi="標楷體"/>
          <w:sz w:val="32"/>
          <w:szCs w:val="32"/>
        </w:rPr>
      </w:pPr>
      <w:r w:rsidRPr="00F30AFD">
        <w:rPr>
          <w:rFonts w:ascii="標楷體" w:eastAsia="標楷體" w:hAnsi="標楷體" w:hint="eastAsia"/>
          <w:sz w:val="32"/>
          <w:szCs w:val="32"/>
        </w:rPr>
        <w:t>此致</w:t>
      </w:r>
    </w:p>
    <w:p w14:paraId="6211C987" w14:textId="77777777" w:rsidR="00A639DA" w:rsidRPr="00F30AFD" w:rsidRDefault="00A639DA" w:rsidP="00A639DA">
      <w:pPr>
        <w:spacing w:line="500" w:lineRule="exact"/>
        <w:rPr>
          <w:rFonts w:ascii="標楷體" w:eastAsia="標楷體" w:hAnsi="標楷體"/>
          <w:sz w:val="32"/>
          <w:szCs w:val="32"/>
        </w:rPr>
      </w:pP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(機關)</w:t>
      </w:r>
    </w:p>
    <w:p w14:paraId="5F6D2B30" w14:textId="77777777" w:rsidR="00A639DA" w:rsidRPr="00F30AFD" w:rsidRDefault="00A639DA" w:rsidP="00A639DA">
      <w:pPr>
        <w:spacing w:beforeLines="50" w:before="120"/>
        <w:rPr>
          <w:rFonts w:ascii="標楷體" w:eastAsia="標楷體" w:hAnsi="標楷體"/>
          <w:sz w:val="32"/>
          <w:szCs w:val="32"/>
        </w:rPr>
      </w:pPr>
    </w:p>
    <w:p w14:paraId="7A1EC6E5" w14:textId="77777777" w:rsidR="00A639DA" w:rsidRPr="00F30AFD" w:rsidRDefault="00A639DA" w:rsidP="00A639DA">
      <w:pPr>
        <w:snapToGrid w:val="0"/>
        <w:spacing w:beforeLines="50" w:before="120" w:line="540" w:lineRule="atLeast"/>
        <w:rPr>
          <w:rFonts w:ascii="標楷體" w:eastAsia="標楷體" w:hAnsi="標楷體"/>
          <w:sz w:val="32"/>
          <w:szCs w:val="32"/>
        </w:rPr>
      </w:pPr>
      <w:r w:rsidRPr="00F30AFD">
        <w:rPr>
          <w:rFonts w:ascii="標楷體" w:eastAsia="標楷體" w:hAnsi="標楷體" w:hint="eastAsia"/>
          <w:sz w:val="32"/>
          <w:szCs w:val="32"/>
        </w:rPr>
        <w:t>立切結書人：               （簽章）</w:t>
      </w:r>
    </w:p>
    <w:p w14:paraId="09C14611" w14:textId="77777777" w:rsidR="00A639DA" w:rsidRPr="00F30AFD" w:rsidRDefault="00A639DA" w:rsidP="00A639DA">
      <w:pPr>
        <w:snapToGrid w:val="0"/>
        <w:spacing w:line="540" w:lineRule="atLeast"/>
        <w:rPr>
          <w:rFonts w:ascii="標楷體" w:eastAsia="標楷體" w:hAnsi="標楷體"/>
          <w:sz w:val="32"/>
          <w:szCs w:val="32"/>
        </w:rPr>
      </w:pPr>
      <w:r w:rsidRPr="00F30AFD">
        <w:rPr>
          <w:rFonts w:ascii="標楷體" w:eastAsia="標楷體" w:hAnsi="標楷體" w:hint="eastAsia"/>
          <w:sz w:val="32"/>
          <w:szCs w:val="32"/>
        </w:rPr>
        <w:t xml:space="preserve">國民身分證統一編號：            </w:t>
      </w:r>
    </w:p>
    <w:p w14:paraId="56A9ABDA" w14:textId="77777777" w:rsidR="00A639DA" w:rsidRPr="00F30AFD" w:rsidRDefault="00A639DA" w:rsidP="00A639DA">
      <w:pPr>
        <w:snapToGrid w:val="0"/>
        <w:spacing w:line="540" w:lineRule="atLeast"/>
        <w:rPr>
          <w:rFonts w:ascii="標楷體" w:eastAsia="標楷體" w:hAnsi="標楷體"/>
          <w:sz w:val="32"/>
          <w:szCs w:val="32"/>
        </w:rPr>
      </w:pPr>
      <w:r w:rsidRPr="00F30AFD">
        <w:rPr>
          <w:rFonts w:ascii="標楷體" w:eastAsia="標楷體" w:hAnsi="標楷體" w:hint="eastAsia"/>
          <w:sz w:val="32"/>
          <w:szCs w:val="32"/>
        </w:rPr>
        <w:t>住址：</w:t>
      </w:r>
    </w:p>
    <w:p w14:paraId="4632B472" w14:textId="77777777" w:rsidR="00A639DA" w:rsidRPr="00F30AFD" w:rsidRDefault="00A639DA" w:rsidP="00A639DA">
      <w:pPr>
        <w:rPr>
          <w:rFonts w:ascii="標楷體" w:eastAsia="標楷體" w:hAnsi="標楷體"/>
          <w:sz w:val="28"/>
          <w:szCs w:val="28"/>
        </w:rPr>
      </w:pPr>
    </w:p>
    <w:p w14:paraId="2241429F" w14:textId="77777777" w:rsidR="00A639DA" w:rsidRPr="00F30AFD" w:rsidRDefault="00A639DA" w:rsidP="00A639DA">
      <w:pPr>
        <w:rPr>
          <w:rFonts w:ascii="標楷體" w:eastAsia="標楷體" w:hAnsi="標楷體"/>
          <w:sz w:val="28"/>
          <w:szCs w:val="28"/>
        </w:rPr>
      </w:pPr>
    </w:p>
    <w:p w14:paraId="3CA592FF" w14:textId="77777777" w:rsidR="00A639DA" w:rsidRPr="00F30AFD" w:rsidRDefault="00A639DA" w:rsidP="00A639DA">
      <w:pPr>
        <w:rPr>
          <w:rFonts w:ascii="標楷體" w:eastAsia="標楷體" w:hAnsi="標楷體"/>
          <w:sz w:val="28"/>
          <w:szCs w:val="28"/>
        </w:rPr>
      </w:pPr>
    </w:p>
    <w:p w14:paraId="3705142F" w14:textId="77777777" w:rsidR="00A639DA" w:rsidRPr="00F30AFD" w:rsidRDefault="00A639DA" w:rsidP="00A639DA">
      <w:pPr>
        <w:rPr>
          <w:rFonts w:ascii="標楷體" w:eastAsia="標楷體" w:hAnsi="標楷體"/>
          <w:sz w:val="32"/>
          <w:szCs w:val="32"/>
        </w:rPr>
      </w:pPr>
      <w:r w:rsidRPr="00F30AFD">
        <w:rPr>
          <w:rFonts w:ascii="標楷體" w:eastAsia="標楷體" w:hAnsi="標楷體" w:hint="eastAsia"/>
          <w:sz w:val="32"/>
          <w:szCs w:val="32"/>
        </w:rPr>
        <w:t>中   華   民   國         年         月         日</w:t>
      </w:r>
    </w:p>
    <w:p w14:paraId="58E416DB"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14DA9D9"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B79BEF3" w14:textId="77777777" w:rsidR="00A639DA" w:rsidRPr="00F30AFD" w:rsidRDefault="00A639DA" w:rsidP="00A639DA">
      <w:pPr>
        <w:numPr>
          <w:ilvl w:val="12"/>
          <w:numId w:val="0"/>
        </w:numPr>
        <w:overflowPunct w:val="0"/>
        <w:spacing w:line="400" w:lineRule="exact"/>
        <w:ind w:left="851" w:hanging="567"/>
        <w:jc w:val="both"/>
        <w:textDirection w:val="lrTbV"/>
        <w:rPr>
          <w:rFonts w:ascii="標楷體" w:eastAsia="標楷體"/>
          <w:sz w:val="28"/>
        </w:rPr>
      </w:pPr>
    </w:p>
    <w:p w14:paraId="0046E082" w14:textId="096EC552" w:rsidR="002C190D" w:rsidRDefault="002C190D" w:rsidP="00A639DA">
      <w:pPr>
        <w:autoSpaceDE w:val="0"/>
        <w:autoSpaceDN w:val="0"/>
        <w:adjustRightInd/>
        <w:snapToGrid w:val="0"/>
        <w:spacing w:line="400" w:lineRule="atLeast"/>
        <w:textAlignment w:val="auto"/>
        <w:rPr>
          <w:rFonts w:ascii="標楷體" w:eastAsia="標楷體"/>
          <w:sz w:val="28"/>
        </w:rPr>
      </w:pPr>
      <w:r w:rsidRPr="00F30AFD">
        <w:rPr>
          <w:rFonts w:ascii="標楷體" w:eastAsia="標楷體" w:hint="eastAsia"/>
          <w:sz w:val="28"/>
        </w:rPr>
        <w:t xml:space="preserve">                   </w:t>
      </w:r>
    </w:p>
    <w:p w14:paraId="3955FDCE"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rPr>
      </w:pPr>
      <w:r w:rsidRPr="00756BE7">
        <w:rPr>
          <w:rFonts w:ascii="標楷體" w:eastAsia="標楷體" w:hint="eastAsia"/>
          <w:b/>
          <w:sz w:val="28"/>
        </w:rPr>
        <w:lastRenderedPageBreak/>
        <w:t>立契約人：</w:t>
      </w:r>
    </w:p>
    <w:p w14:paraId="32F6A98B"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u w:val="thick"/>
        </w:rPr>
      </w:pPr>
    </w:p>
    <w:p w14:paraId="3BD30DF1"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u w:val="thick"/>
        </w:rPr>
      </w:pPr>
    </w:p>
    <w:p w14:paraId="2ACAA53A"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機      關：財團法人桃園市文化基金會</w:t>
      </w:r>
    </w:p>
    <w:p w14:paraId="3B317145" w14:textId="1361344C"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統 一 編號：</w:t>
      </w:r>
      <w:r>
        <w:rPr>
          <w:rFonts w:ascii="標楷體" w:eastAsia="標楷體" w:hint="eastAsia"/>
          <w:sz w:val="28"/>
        </w:rPr>
        <w:t>98229985</w:t>
      </w:r>
    </w:p>
    <w:p w14:paraId="72D33DAE"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法定代表人：張善政</w:t>
      </w:r>
    </w:p>
    <w:p w14:paraId="2CF21F58"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地      址：330桃園市桃園區三民路一段100號</w:t>
      </w:r>
    </w:p>
    <w:p w14:paraId="5FA9326E"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電      話：03-3315212</w:t>
      </w:r>
    </w:p>
    <w:p w14:paraId="7900A06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281614E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722C2C57"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23AE0AAE"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66DC7F76"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3412D24C"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511A6DD2"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廠商：</w:t>
      </w:r>
    </w:p>
    <w:p w14:paraId="7DF404AD"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負責人：</w:t>
      </w:r>
    </w:p>
    <w:p w14:paraId="15645690"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統一編號：</w:t>
      </w:r>
    </w:p>
    <w:p w14:paraId="4559939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地址：</w:t>
      </w:r>
    </w:p>
    <w:p w14:paraId="187F504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電話：</w:t>
      </w:r>
    </w:p>
    <w:p w14:paraId="6736D65B"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聯絡人：</w:t>
      </w:r>
    </w:p>
    <w:p w14:paraId="3DCA4DDB"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手機：</w:t>
      </w:r>
    </w:p>
    <w:p w14:paraId="15199A8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跨行通匯帳戶名稱：</w:t>
      </w:r>
    </w:p>
    <w:p w14:paraId="12493FCD"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金融機構名稱：</w:t>
      </w:r>
    </w:p>
    <w:p w14:paraId="1F215565"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分行名稱：</w:t>
      </w:r>
    </w:p>
    <w:p w14:paraId="5CD5C6D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通匯帳號：</w:t>
      </w:r>
    </w:p>
    <w:p w14:paraId="1039834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096D8FCA"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4B31E1D1"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53B0F9EC"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中   華   民   國       年      月      日</w:t>
      </w:r>
    </w:p>
    <w:p w14:paraId="4770BB42"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 xml:space="preserve">                                                   </w:t>
      </w:r>
    </w:p>
    <w:p w14:paraId="4ACCBBBA"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 xml:space="preserve">                  </w:t>
      </w:r>
    </w:p>
    <w:p w14:paraId="6B14BCEA" w14:textId="77777777" w:rsidR="00756BE7" w:rsidRPr="00756BE7" w:rsidRDefault="00756BE7" w:rsidP="00A639DA">
      <w:pPr>
        <w:autoSpaceDE w:val="0"/>
        <w:autoSpaceDN w:val="0"/>
        <w:adjustRightInd/>
        <w:snapToGrid w:val="0"/>
        <w:spacing w:line="400" w:lineRule="atLeast"/>
        <w:textAlignment w:val="auto"/>
        <w:rPr>
          <w:rFonts w:ascii="標楷體" w:eastAsia="標楷體"/>
          <w:sz w:val="28"/>
        </w:rPr>
      </w:pPr>
    </w:p>
    <w:sectPr w:rsidR="00756BE7" w:rsidRPr="00756BE7">
      <w:headerReference w:type="default" r:id="rId8"/>
      <w:footerReference w:type="even" r:id="rId9"/>
      <w:footerReference w:type="default" r:id="rId10"/>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7363" w14:textId="77777777" w:rsidR="006313A1" w:rsidRDefault="006313A1">
      <w:r>
        <w:separator/>
      </w:r>
    </w:p>
  </w:endnote>
  <w:endnote w:type="continuationSeparator" w:id="0">
    <w:p w14:paraId="5E98F411" w14:textId="77777777" w:rsidR="006313A1" w:rsidRDefault="0063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新細明體"/>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fixed"/>
    <w:sig w:usb0="80000001" w:usb1="28091800" w:usb2="00000016" w:usb3="00000000" w:csb0="00100000" w:csb1="00000000"/>
  </w:font>
  <w:font w:name="華康楷書體W5">
    <w:altName w:val="微軟正黑體"/>
    <w:charset w:val="88"/>
    <w:family w:val="modern"/>
    <w:pitch w:val="fixed"/>
    <w:sig w:usb0="00000000"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5646D" w14:textId="77777777" w:rsidR="00A64FFF" w:rsidRDefault="00A64FF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3A767A" w14:textId="77777777"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E0BB" w14:textId="77777777" w:rsidR="003A7605" w:rsidRDefault="003A7605">
    <w:pPr>
      <w:pStyle w:val="a7"/>
      <w:jc w:val="center"/>
    </w:pPr>
    <w:r>
      <w:fldChar w:fldCharType="begin"/>
    </w:r>
    <w:r>
      <w:instrText xml:space="preserve"> PAGE   \* MERGEFORMAT </w:instrText>
    </w:r>
    <w:r>
      <w:fldChar w:fldCharType="separate"/>
    </w:r>
    <w:r w:rsidR="00FE26BC" w:rsidRPr="00FE26BC">
      <w:rPr>
        <w:noProof/>
        <w:lang w:val="zh-TW"/>
      </w:rPr>
      <w:t>15</w:t>
    </w:r>
    <w:r>
      <w:fldChar w:fldCharType="end"/>
    </w:r>
  </w:p>
  <w:p w14:paraId="35BF19B6" w14:textId="77777777" w:rsidR="00A64FFF" w:rsidRPr="00C42D52" w:rsidRDefault="00A64FFF" w:rsidP="003A7605">
    <w:pPr>
      <w:pStyle w:val="a7"/>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DA135" w14:textId="77777777" w:rsidR="006313A1" w:rsidRDefault="006313A1">
      <w:r>
        <w:separator/>
      </w:r>
    </w:p>
  </w:footnote>
  <w:footnote w:type="continuationSeparator" w:id="0">
    <w:p w14:paraId="2A8B9BA6" w14:textId="77777777" w:rsidR="006313A1" w:rsidRDefault="00631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A0F4E" w14:textId="22A96422" w:rsidR="005903B0" w:rsidRDefault="003A7605" w:rsidP="003A7605">
    <w:pPr>
      <w:pStyle w:val="aa"/>
      <w:tabs>
        <w:tab w:val="clear" w:pos="4153"/>
        <w:tab w:val="clear" w:pos="8306"/>
        <w:tab w:val="center" w:pos="4706"/>
        <w:tab w:val="right" w:pos="9413"/>
      </w:tabs>
      <w:rPr>
        <w:rFonts w:ascii="標楷體" w:eastAsia="標楷體" w:hAnsi="標楷體"/>
        <w:color w:val="808080"/>
        <w:sz w:val="16"/>
      </w:rPr>
    </w:pPr>
    <w:r>
      <w:rPr>
        <w:lang w:val="zh-TW"/>
      </w:rPr>
      <w:tab/>
    </w:r>
    <w:r w:rsidRPr="00C42D52">
      <w:rPr>
        <w:rFonts w:ascii="標楷體" w:eastAsia="標楷體" w:hAnsi="標楷體" w:hint="eastAsia"/>
        <w:color w:val="808080"/>
        <w:sz w:val="16"/>
      </w:rPr>
      <w:tab/>
      <w:t>勞務採購契約範本11</w:t>
    </w:r>
    <w:r w:rsidR="00DE6F1F">
      <w:rPr>
        <w:rFonts w:ascii="標楷體" w:eastAsia="標楷體" w:hAnsi="標楷體"/>
        <w:color w:val="808080"/>
        <w:sz w:val="16"/>
      </w:rPr>
      <w:t>4</w:t>
    </w:r>
    <w:r w:rsidRPr="00C42D52">
      <w:rPr>
        <w:rFonts w:ascii="標楷體" w:eastAsia="標楷體" w:hAnsi="標楷體" w:hint="eastAsia"/>
        <w:color w:val="808080"/>
        <w:sz w:val="16"/>
      </w:rPr>
      <w:t>.</w:t>
    </w:r>
    <w:r w:rsidR="00373C15">
      <w:rPr>
        <w:rFonts w:ascii="標楷體" w:eastAsia="標楷體" w:hAnsi="標楷體" w:hint="eastAsia"/>
        <w:color w:val="808080"/>
        <w:sz w:val="16"/>
        <w:lang w:eastAsia="zh-TW"/>
      </w:rPr>
      <w:t>7</w:t>
    </w:r>
    <w:r w:rsidRPr="00C42D52">
      <w:rPr>
        <w:rFonts w:ascii="標楷體" w:eastAsia="標楷體" w:hAnsi="標楷體" w:hint="eastAsia"/>
        <w:color w:val="808080"/>
        <w:sz w:val="16"/>
      </w:rPr>
      <w:t>.</w:t>
    </w:r>
    <w:r w:rsidR="001271A2">
      <w:rPr>
        <w:rFonts w:ascii="標楷體" w:eastAsia="標楷體" w:hAnsi="標楷體" w:hint="eastAsia"/>
        <w:color w:val="808080"/>
        <w:sz w:val="16"/>
        <w:lang w:eastAsia="zh-TW"/>
      </w:rPr>
      <w:t>2</w:t>
    </w:r>
    <w:r w:rsidR="000B20A3">
      <w:rPr>
        <w:rFonts w:ascii="標楷體" w:eastAsia="標楷體" w:hAnsi="標楷體" w:hint="eastAsia"/>
        <w:color w:val="808080"/>
        <w:sz w:val="16"/>
        <w:lang w:eastAsia="zh-TW"/>
      </w:rPr>
      <w:t>4</w:t>
    </w:r>
    <w:r w:rsidR="00DE6F1F">
      <w:rPr>
        <w:rFonts w:ascii="標楷體" w:eastAsia="標楷體" w:hAnsi="標楷體"/>
        <w:color w:val="808080"/>
        <w:sz w:val="16"/>
      </w:rPr>
      <w:t>修正</w:t>
    </w:r>
  </w:p>
  <w:p w14:paraId="6CDA0976" w14:textId="77777777" w:rsidR="003A7605" w:rsidRDefault="003A7605" w:rsidP="003A7605">
    <w:pPr>
      <w:pStyle w:val="aa"/>
      <w:tabs>
        <w:tab w:val="clear" w:pos="4153"/>
        <w:tab w:val="clear" w:pos="8306"/>
        <w:tab w:val="center" w:pos="4706"/>
        <w:tab w:val="right" w:pos="9413"/>
      </w:tabs>
    </w:pPr>
    <w:r>
      <w:rPr>
        <w:rFonts w:ascii="標楷體" w:eastAsia="標楷體" w:hAnsi="標楷體"/>
        <w:color w:val="80808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1004"/>
        </w:tabs>
        <w:ind w:left="1004"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9"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0"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2"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3"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18" w15:restartNumberingAfterBreak="0">
    <w:nsid w:val="567E611F"/>
    <w:multiLevelType w:val="hybridMultilevel"/>
    <w:tmpl w:val="BEAA27F6"/>
    <w:lvl w:ilvl="0" w:tplc="9ECC759E">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19"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0" w15:restartNumberingAfterBreak="0">
    <w:nsid w:val="5D2D407C"/>
    <w:multiLevelType w:val="hybridMultilevel"/>
    <w:tmpl w:val="17EC3172"/>
    <w:lvl w:ilvl="0" w:tplc="77BE152E">
      <w:start w:val="1"/>
      <w:numFmt w:val="decimal"/>
      <w:lvlText w:val="(%1)"/>
      <w:lvlJc w:val="left"/>
      <w:pPr>
        <w:ind w:left="1331" w:hanging="48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1"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2"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4"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25" w15:restartNumberingAfterBreak="0">
    <w:nsid w:val="76A26C9E"/>
    <w:multiLevelType w:val="hybridMultilevel"/>
    <w:tmpl w:val="3112C63A"/>
    <w:lvl w:ilvl="0" w:tplc="A2BC8A24">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num w:numId="1" w16cid:durableId="1340346959">
    <w:abstractNumId w:val="19"/>
  </w:num>
  <w:num w:numId="2" w16cid:durableId="1066880558">
    <w:abstractNumId w:val="19"/>
  </w:num>
  <w:num w:numId="3" w16cid:durableId="512652707">
    <w:abstractNumId w:val="19"/>
  </w:num>
  <w:num w:numId="4" w16cid:durableId="1943024433">
    <w:abstractNumId w:val="11"/>
  </w:num>
  <w:num w:numId="5" w16cid:durableId="2114939116">
    <w:abstractNumId w:val="8"/>
  </w:num>
  <w:num w:numId="6" w16cid:durableId="1046413315">
    <w:abstractNumId w:val="9"/>
  </w:num>
  <w:num w:numId="7" w16cid:durableId="781612711">
    <w:abstractNumId w:val="23"/>
  </w:num>
  <w:num w:numId="8" w16cid:durableId="968122633">
    <w:abstractNumId w:val="17"/>
  </w:num>
  <w:num w:numId="9" w16cid:durableId="1702708885">
    <w:abstractNumId w:val="22"/>
  </w:num>
  <w:num w:numId="10" w16cid:durableId="646786951">
    <w:abstractNumId w:val="5"/>
  </w:num>
  <w:num w:numId="11" w16cid:durableId="1599604443">
    <w:abstractNumId w:val="6"/>
  </w:num>
  <w:num w:numId="12" w16cid:durableId="955913354">
    <w:abstractNumId w:val="13"/>
  </w:num>
  <w:num w:numId="13" w16cid:durableId="1846675737">
    <w:abstractNumId w:val="21"/>
  </w:num>
  <w:num w:numId="14" w16cid:durableId="1332490008">
    <w:abstractNumId w:val="12"/>
  </w:num>
  <w:num w:numId="15" w16cid:durableId="1085418515">
    <w:abstractNumId w:val="24"/>
  </w:num>
  <w:num w:numId="16" w16cid:durableId="314333675">
    <w:abstractNumId w:val="10"/>
  </w:num>
  <w:num w:numId="17" w16cid:durableId="107967360">
    <w:abstractNumId w:val="7"/>
  </w:num>
  <w:num w:numId="18" w16cid:durableId="1959800559">
    <w:abstractNumId w:val="14"/>
  </w:num>
  <w:num w:numId="19" w16cid:durableId="1384675988">
    <w:abstractNumId w:val="15"/>
  </w:num>
  <w:num w:numId="20" w16cid:durableId="2041930441">
    <w:abstractNumId w:val="16"/>
  </w:num>
  <w:num w:numId="21" w16cid:durableId="308706489">
    <w:abstractNumId w:val="4"/>
  </w:num>
  <w:num w:numId="22" w16cid:durableId="98646180">
    <w:abstractNumId w:val="2"/>
  </w:num>
  <w:num w:numId="23" w16cid:durableId="1882862984">
    <w:abstractNumId w:val="3"/>
  </w:num>
  <w:num w:numId="24" w16cid:durableId="428356589">
    <w:abstractNumId w:val="0"/>
  </w:num>
  <w:num w:numId="25" w16cid:durableId="347485531">
    <w:abstractNumId w:val="1"/>
  </w:num>
  <w:num w:numId="26" w16cid:durableId="201064946">
    <w:abstractNumId w:val="25"/>
  </w:num>
  <w:num w:numId="27" w16cid:durableId="3586229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045996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BF71BB"/>
    <w:rsid w:val="00014A16"/>
    <w:rsid w:val="00016743"/>
    <w:rsid w:val="00023FA6"/>
    <w:rsid w:val="00030713"/>
    <w:rsid w:val="000317CE"/>
    <w:rsid w:val="00034052"/>
    <w:rsid w:val="000370B5"/>
    <w:rsid w:val="0003744A"/>
    <w:rsid w:val="000436C2"/>
    <w:rsid w:val="00043EDE"/>
    <w:rsid w:val="00050D64"/>
    <w:rsid w:val="00052583"/>
    <w:rsid w:val="000570AF"/>
    <w:rsid w:val="000610F8"/>
    <w:rsid w:val="00070D1E"/>
    <w:rsid w:val="00072030"/>
    <w:rsid w:val="00075155"/>
    <w:rsid w:val="000776A5"/>
    <w:rsid w:val="00082395"/>
    <w:rsid w:val="00091068"/>
    <w:rsid w:val="000A2DAA"/>
    <w:rsid w:val="000A7769"/>
    <w:rsid w:val="000B20A3"/>
    <w:rsid w:val="000C5082"/>
    <w:rsid w:val="000C560B"/>
    <w:rsid w:val="000C7235"/>
    <w:rsid w:val="000D2DA6"/>
    <w:rsid w:val="000D6390"/>
    <w:rsid w:val="000D6ACA"/>
    <w:rsid w:val="000E0C4E"/>
    <w:rsid w:val="000E6D98"/>
    <w:rsid w:val="000F375E"/>
    <w:rsid w:val="000F7E19"/>
    <w:rsid w:val="0010133B"/>
    <w:rsid w:val="00103A89"/>
    <w:rsid w:val="00107A82"/>
    <w:rsid w:val="0011078C"/>
    <w:rsid w:val="00110C17"/>
    <w:rsid w:val="00113B8C"/>
    <w:rsid w:val="00114801"/>
    <w:rsid w:val="00124431"/>
    <w:rsid w:val="00125B7E"/>
    <w:rsid w:val="001271A2"/>
    <w:rsid w:val="00127CA3"/>
    <w:rsid w:val="00127E57"/>
    <w:rsid w:val="00135724"/>
    <w:rsid w:val="0014090B"/>
    <w:rsid w:val="00142AE9"/>
    <w:rsid w:val="00157862"/>
    <w:rsid w:val="001637CC"/>
    <w:rsid w:val="00175861"/>
    <w:rsid w:val="00181888"/>
    <w:rsid w:val="0018338F"/>
    <w:rsid w:val="00184AC0"/>
    <w:rsid w:val="001860CA"/>
    <w:rsid w:val="001869E3"/>
    <w:rsid w:val="00194C93"/>
    <w:rsid w:val="001973BB"/>
    <w:rsid w:val="001A0DF9"/>
    <w:rsid w:val="001A26C3"/>
    <w:rsid w:val="001A3545"/>
    <w:rsid w:val="001A3F48"/>
    <w:rsid w:val="001A5BF8"/>
    <w:rsid w:val="001A5E98"/>
    <w:rsid w:val="001B0D64"/>
    <w:rsid w:val="001B2B21"/>
    <w:rsid w:val="001B2BA7"/>
    <w:rsid w:val="001B7B88"/>
    <w:rsid w:val="001C2FBD"/>
    <w:rsid w:val="001C466E"/>
    <w:rsid w:val="001C67D9"/>
    <w:rsid w:val="001C6B65"/>
    <w:rsid w:val="001D5D1F"/>
    <w:rsid w:val="001E1B4E"/>
    <w:rsid w:val="001E5E46"/>
    <w:rsid w:val="001F411D"/>
    <w:rsid w:val="0020001C"/>
    <w:rsid w:val="00201A36"/>
    <w:rsid w:val="00212B87"/>
    <w:rsid w:val="00216F34"/>
    <w:rsid w:val="002179AC"/>
    <w:rsid w:val="00222A82"/>
    <w:rsid w:val="00224A8C"/>
    <w:rsid w:val="0023276F"/>
    <w:rsid w:val="002354DD"/>
    <w:rsid w:val="00236FCC"/>
    <w:rsid w:val="00240CEE"/>
    <w:rsid w:val="002429C8"/>
    <w:rsid w:val="002439B0"/>
    <w:rsid w:val="00244B10"/>
    <w:rsid w:val="0024768C"/>
    <w:rsid w:val="0025081E"/>
    <w:rsid w:val="002509E3"/>
    <w:rsid w:val="00253346"/>
    <w:rsid w:val="0025339A"/>
    <w:rsid w:val="00253F5B"/>
    <w:rsid w:val="00260F10"/>
    <w:rsid w:val="0026108F"/>
    <w:rsid w:val="00262242"/>
    <w:rsid w:val="002654DC"/>
    <w:rsid w:val="00267A13"/>
    <w:rsid w:val="002716D6"/>
    <w:rsid w:val="00275E94"/>
    <w:rsid w:val="00277565"/>
    <w:rsid w:val="00281333"/>
    <w:rsid w:val="0028201F"/>
    <w:rsid w:val="002858B0"/>
    <w:rsid w:val="00292AF6"/>
    <w:rsid w:val="0029674D"/>
    <w:rsid w:val="002A1BEE"/>
    <w:rsid w:val="002A20E2"/>
    <w:rsid w:val="002A7F03"/>
    <w:rsid w:val="002B6E9C"/>
    <w:rsid w:val="002C190D"/>
    <w:rsid w:val="002C4D30"/>
    <w:rsid w:val="002C6254"/>
    <w:rsid w:val="002E38DD"/>
    <w:rsid w:val="002E47CB"/>
    <w:rsid w:val="002F1ED0"/>
    <w:rsid w:val="002F4436"/>
    <w:rsid w:val="00304B62"/>
    <w:rsid w:val="003249B2"/>
    <w:rsid w:val="00327A00"/>
    <w:rsid w:val="00343369"/>
    <w:rsid w:val="00347019"/>
    <w:rsid w:val="00352879"/>
    <w:rsid w:val="00353EB6"/>
    <w:rsid w:val="003547F4"/>
    <w:rsid w:val="00357CBF"/>
    <w:rsid w:val="00361220"/>
    <w:rsid w:val="00373C15"/>
    <w:rsid w:val="0037403C"/>
    <w:rsid w:val="00381DBD"/>
    <w:rsid w:val="003828C6"/>
    <w:rsid w:val="0039423A"/>
    <w:rsid w:val="003A0EF3"/>
    <w:rsid w:val="003A2847"/>
    <w:rsid w:val="003A43CF"/>
    <w:rsid w:val="003A7498"/>
    <w:rsid w:val="003A7605"/>
    <w:rsid w:val="003A7B19"/>
    <w:rsid w:val="003B0BEC"/>
    <w:rsid w:val="003B4130"/>
    <w:rsid w:val="003B7207"/>
    <w:rsid w:val="003C2F33"/>
    <w:rsid w:val="003C40C6"/>
    <w:rsid w:val="003C44DB"/>
    <w:rsid w:val="003D24BD"/>
    <w:rsid w:val="003D7B7A"/>
    <w:rsid w:val="003E2AD2"/>
    <w:rsid w:val="003E6592"/>
    <w:rsid w:val="003E6D19"/>
    <w:rsid w:val="003F6CBF"/>
    <w:rsid w:val="004004F4"/>
    <w:rsid w:val="004019AD"/>
    <w:rsid w:val="0040407F"/>
    <w:rsid w:val="00404BDE"/>
    <w:rsid w:val="0041319E"/>
    <w:rsid w:val="00415A31"/>
    <w:rsid w:val="00415EC4"/>
    <w:rsid w:val="004216D6"/>
    <w:rsid w:val="0042208C"/>
    <w:rsid w:val="0042508F"/>
    <w:rsid w:val="00430C46"/>
    <w:rsid w:val="00441D62"/>
    <w:rsid w:val="004427FB"/>
    <w:rsid w:val="0044478F"/>
    <w:rsid w:val="00452E46"/>
    <w:rsid w:val="00454CE3"/>
    <w:rsid w:val="00460D69"/>
    <w:rsid w:val="0046149B"/>
    <w:rsid w:val="0046229E"/>
    <w:rsid w:val="00462F61"/>
    <w:rsid w:val="00471843"/>
    <w:rsid w:val="004743A9"/>
    <w:rsid w:val="00480BD8"/>
    <w:rsid w:val="00483385"/>
    <w:rsid w:val="00487EBC"/>
    <w:rsid w:val="0049017E"/>
    <w:rsid w:val="0049043B"/>
    <w:rsid w:val="004938D4"/>
    <w:rsid w:val="004940DC"/>
    <w:rsid w:val="00496FDF"/>
    <w:rsid w:val="004B7D22"/>
    <w:rsid w:val="004C0326"/>
    <w:rsid w:val="004C0FD5"/>
    <w:rsid w:val="004C1024"/>
    <w:rsid w:val="004C2413"/>
    <w:rsid w:val="004C6630"/>
    <w:rsid w:val="004C7757"/>
    <w:rsid w:val="004D13A1"/>
    <w:rsid w:val="004D21F7"/>
    <w:rsid w:val="004D2ECC"/>
    <w:rsid w:val="004D3EF6"/>
    <w:rsid w:val="004D74FC"/>
    <w:rsid w:val="004E0608"/>
    <w:rsid w:val="004E1A83"/>
    <w:rsid w:val="004E1BE7"/>
    <w:rsid w:val="004E38BE"/>
    <w:rsid w:val="004E5A4C"/>
    <w:rsid w:val="004E6A4C"/>
    <w:rsid w:val="004F1247"/>
    <w:rsid w:val="004F413C"/>
    <w:rsid w:val="004F4C25"/>
    <w:rsid w:val="00503555"/>
    <w:rsid w:val="005063C0"/>
    <w:rsid w:val="0050664D"/>
    <w:rsid w:val="00506E51"/>
    <w:rsid w:val="005104BE"/>
    <w:rsid w:val="00511FC4"/>
    <w:rsid w:val="005172D5"/>
    <w:rsid w:val="00520FA1"/>
    <w:rsid w:val="00525BE1"/>
    <w:rsid w:val="00530DDF"/>
    <w:rsid w:val="005322C7"/>
    <w:rsid w:val="00533AA5"/>
    <w:rsid w:val="00535F73"/>
    <w:rsid w:val="00544237"/>
    <w:rsid w:val="00561E19"/>
    <w:rsid w:val="00561E32"/>
    <w:rsid w:val="00567905"/>
    <w:rsid w:val="005679BF"/>
    <w:rsid w:val="00570611"/>
    <w:rsid w:val="00572093"/>
    <w:rsid w:val="0057359C"/>
    <w:rsid w:val="00575916"/>
    <w:rsid w:val="00583D21"/>
    <w:rsid w:val="005856FF"/>
    <w:rsid w:val="0058655F"/>
    <w:rsid w:val="005870BB"/>
    <w:rsid w:val="005903B0"/>
    <w:rsid w:val="00590541"/>
    <w:rsid w:val="00594A02"/>
    <w:rsid w:val="005A648F"/>
    <w:rsid w:val="005B0B12"/>
    <w:rsid w:val="005B7242"/>
    <w:rsid w:val="005D0C11"/>
    <w:rsid w:val="005D1DF8"/>
    <w:rsid w:val="005D2D32"/>
    <w:rsid w:val="005D5CC6"/>
    <w:rsid w:val="005E3187"/>
    <w:rsid w:val="005E52A4"/>
    <w:rsid w:val="005F330D"/>
    <w:rsid w:val="005F7B4F"/>
    <w:rsid w:val="00604790"/>
    <w:rsid w:val="006055F8"/>
    <w:rsid w:val="00606F76"/>
    <w:rsid w:val="00626C60"/>
    <w:rsid w:val="006306B5"/>
    <w:rsid w:val="006313A1"/>
    <w:rsid w:val="00634295"/>
    <w:rsid w:val="00641172"/>
    <w:rsid w:val="00647DDE"/>
    <w:rsid w:val="00651709"/>
    <w:rsid w:val="006528E4"/>
    <w:rsid w:val="00660CFC"/>
    <w:rsid w:val="0066265A"/>
    <w:rsid w:val="00671AB6"/>
    <w:rsid w:val="0067354C"/>
    <w:rsid w:val="006742ED"/>
    <w:rsid w:val="006805EA"/>
    <w:rsid w:val="00680BC3"/>
    <w:rsid w:val="00682F6D"/>
    <w:rsid w:val="006859D2"/>
    <w:rsid w:val="006902F0"/>
    <w:rsid w:val="0069534D"/>
    <w:rsid w:val="00696E64"/>
    <w:rsid w:val="006A4BCB"/>
    <w:rsid w:val="006A53CD"/>
    <w:rsid w:val="006A70C9"/>
    <w:rsid w:val="006B3930"/>
    <w:rsid w:val="006B3A92"/>
    <w:rsid w:val="006B665E"/>
    <w:rsid w:val="006C2CC8"/>
    <w:rsid w:val="006C4514"/>
    <w:rsid w:val="006D0F10"/>
    <w:rsid w:val="006D24A5"/>
    <w:rsid w:val="006D5067"/>
    <w:rsid w:val="006D76BD"/>
    <w:rsid w:val="006D7742"/>
    <w:rsid w:val="006E4548"/>
    <w:rsid w:val="006E4D94"/>
    <w:rsid w:val="006E6749"/>
    <w:rsid w:val="006F3521"/>
    <w:rsid w:val="006F47CF"/>
    <w:rsid w:val="006F5DF4"/>
    <w:rsid w:val="006F68E4"/>
    <w:rsid w:val="00700563"/>
    <w:rsid w:val="00701C83"/>
    <w:rsid w:val="007038C5"/>
    <w:rsid w:val="0070466D"/>
    <w:rsid w:val="0070731E"/>
    <w:rsid w:val="007108E2"/>
    <w:rsid w:val="00720658"/>
    <w:rsid w:val="007228FC"/>
    <w:rsid w:val="0072631C"/>
    <w:rsid w:val="00731531"/>
    <w:rsid w:val="0073463F"/>
    <w:rsid w:val="007441DE"/>
    <w:rsid w:val="00744D4F"/>
    <w:rsid w:val="0075121F"/>
    <w:rsid w:val="00751BA1"/>
    <w:rsid w:val="00752C9A"/>
    <w:rsid w:val="00756BE7"/>
    <w:rsid w:val="00760714"/>
    <w:rsid w:val="007609DA"/>
    <w:rsid w:val="00760A57"/>
    <w:rsid w:val="00760E59"/>
    <w:rsid w:val="007660DC"/>
    <w:rsid w:val="007675EB"/>
    <w:rsid w:val="00773B23"/>
    <w:rsid w:val="0077787C"/>
    <w:rsid w:val="007846AA"/>
    <w:rsid w:val="0078495A"/>
    <w:rsid w:val="00793F07"/>
    <w:rsid w:val="007975D9"/>
    <w:rsid w:val="007977C5"/>
    <w:rsid w:val="007A306C"/>
    <w:rsid w:val="007A7827"/>
    <w:rsid w:val="007B2A1A"/>
    <w:rsid w:val="007B3C89"/>
    <w:rsid w:val="007B3CBA"/>
    <w:rsid w:val="007B625D"/>
    <w:rsid w:val="007C4401"/>
    <w:rsid w:val="007C5C30"/>
    <w:rsid w:val="007C7975"/>
    <w:rsid w:val="007D2FA7"/>
    <w:rsid w:val="007D42AF"/>
    <w:rsid w:val="007E0228"/>
    <w:rsid w:val="007E0E1C"/>
    <w:rsid w:val="007E20EE"/>
    <w:rsid w:val="007E4B7A"/>
    <w:rsid w:val="007E502A"/>
    <w:rsid w:val="007E62CC"/>
    <w:rsid w:val="007F4513"/>
    <w:rsid w:val="007F5053"/>
    <w:rsid w:val="00800432"/>
    <w:rsid w:val="008028E0"/>
    <w:rsid w:val="00802A6E"/>
    <w:rsid w:val="00807991"/>
    <w:rsid w:val="008129DB"/>
    <w:rsid w:val="00812DAA"/>
    <w:rsid w:val="00813D6D"/>
    <w:rsid w:val="00815E4A"/>
    <w:rsid w:val="0082008C"/>
    <w:rsid w:val="00824DF6"/>
    <w:rsid w:val="00827EDE"/>
    <w:rsid w:val="00832B6B"/>
    <w:rsid w:val="00832E34"/>
    <w:rsid w:val="00833E84"/>
    <w:rsid w:val="00836FC4"/>
    <w:rsid w:val="0084025D"/>
    <w:rsid w:val="00842144"/>
    <w:rsid w:val="008423DF"/>
    <w:rsid w:val="00842CF7"/>
    <w:rsid w:val="00843661"/>
    <w:rsid w:val="00843D69"/>
    <w:rsid w:val="00844F38"/>
    <w:rsid w:val="008565CB"/>
    <w:rsid w:val="008770C3"/>
    <w:rsid w:val="008873FD"/>
    <w:rsid w:val="00887E85"/>
    <w:rsid w:val="00893D5F"/>
    <w:rsid w:val="008A3EA1"/>
    <w:rsid w:val="008A4AC7"/>
    <w:rsid w:val="008A4E06"/>
    <w:rsid w:val="008A728D"/>
    <w:rsid w:val="008A77FE"/>
    <w:rsid w:val="008B1514"/>
    <w:rsid w:val="008B2130"/>
    <w:rsid w:val="008B536E"/>
    <w:rsid w:val="008B5836"/>
    <w:rsid w:val="008C2780"/>
    <w:rsid w:val="008C7F8F"/>
    <w:rsid w:val="008D0CDD"/>
    <w:rsid w:val="008D13ED"/>
    <w:rsid w:val="008D20F1"/>
    <w:rsid w:val="008D543D"/>
    <w:rsid w:val="008E5B93"/>
    <w:rsid w:val="008F35D9"/>
    <w:rsid w:val="00904B07"/>
    <w:rsid w:val="00912997"/>
    <w:rsid w:val="009165AD"/>
    <w:rsid w:val="00922A0D"/>
    <w:rsid w:val="00925AEF"/>
    <w:rsid w:val="00927F33"/>
    <w:rsid w:val="00930A6A"/>
    <w:rsid w:val="00932053"/>
    <w:rsid w:val="00937CDA"/>
    <w:rsid w:val="00943C5C"/>
    <w:rsid w:val="00950BE5"/>
    <w:rsid w:val="00961BFB"/>
    <w:rsid w:val="009724FC"/>
    <w:rsid w:val="00972C39"/>
    <w:rsid w:val="00972F7C"/>
    <w:rsid w:val="00973257"/>
    <w:rsid w:val="00974C54"/>
    <w:rsid w:val="00977D2C"/>
    <w:rsid w:val="0098061B"/>
    <w:rsid w:val="00980AB1"/>
    <w:rsid w:val="00983F34"/>
    <w:rsid w:val="00985FAE"/>
    <w:rsid w:val="00987720"/>
    <w:rsid w:val="009905CF"/>
    <w:rsid w:val="00991380"/>
    <w:rsid w:val="009976C9"/>
    <w:rsid w:val="009A3735"/>
    <w:rsid w:val="009A59CF"/>
    <w:rsid w:val="009A6C8A"/>
    <w:rsid w:val="009A7BF4"/>
    <w:rsid w:val="009B148F"/>
    <w:rsid w:val="009B1D06"/>
    <w:rsid w:val="009B4D07"/>
    <w:rsid w:val="009C360C"/>
    <w:rsid w:val="009D3E58"/>
    <w:rsid w:val="009D5786"/>
    <w:rsid w:val="009D6276"/>
    <w:rsid w:val="009E096B"/>
    <w:rsid w:val="009E27B0"/>
    <w:rsid w:val="009E288E"/>
    <w:rsid w:val="009E5152"/>
    <w:rsid w:val="009E5C42"/>
    <w:rsid w:val="009F101A"/>
    <w:rsid w:val="009F1CCE"/>
    <w:rsid w:val="009F2D96"/>
    <w:rsid w:val="009F4BFB"/>
    <w:rsid w:val="00A01AE3"/>
    <w:rsid w:val="00A0243C"/>
    <w:rsid w:val="00A05BAC"/>
    <w:rsid w:val="00A1183C"/>
    <w:rsid w:val="00A12316"/>
    <w:rsid w:val="00A1324E"/>
    <w:rsid w:val="00A14C08"/>
    <w:rsid w:val="00A168FE"/>
    <w:rsid w:val="00A20EDC"/>
    <w:rsid w:val="00A2232F"/>
    <w:rsid w:val="00A24723"/>
    <w:rsid w:val="00A26300"/>
    <w:rsid w:val="00A26D63"/>
    <w:rsid w:val="00A30BFD"/>
    <w:rsid w:val="00A400BD"/>
    <w:rsid w:val="00A400C0"/>
    <w:rsid w:val="00A43D88"/>
    <w:rsid w:val="00A47423"/>
    <w:rsid w:val="00A57B59"/>
    <w:rsid w:val="00A62AA0"/>
    <w:rsid w:val="00A639DA"/>
    <w:rsid w:val="00A64FFF"/>
    <w:rsid w:val="00A66A00"/>
    <w:rsid w:val="00A6786F"/>
    <w:rsid w:val="00A71BCF"/>
    <w:rsid w:val="00A76FDD"/>
    <w:rsid w:val="00A81841"/>
    <w:rsid w:val="00A81B21"/>
    <w:rsid w:val="00A83B8E"/>
    <w:rsid w:val="00A8508A"/>
    <w:rsid w:val="00A874F3"/>
    <w:rsid w:val="00A921F8"/>
    <w:rsid w:val="00A9251D"/>
    <w:rsid w:val="00A94D73"/>
    <w:rsid w:val="00AA0CAC"/>
    <w:rsid w:val="00AA10FF"/>
    <w:rsid w:val="00AA2E20"/>
    <w:rsid w:val="00AA79DF"/>
    <w:rsid w:val="00AB2BF9"/>
    <w:rsid w:val="00AB33EB"/>
    <w:rsid w:val="00AB372F"/>
    <w:rsid w:val="00AB375C"/>
    <w:rsid w:val="00AC0221"/>
    <w:rsid w:val="00AC1D16"/>
    <w:rsid w:val="00AC2BCD"/>
    <w:rsid w:val="00AC43AB"/>
    <w:rsid w:val="00AC53CF"/>
    <w:rsid w:val="00AD2197"/>
    <w:rsid w:val="00AE03FA"/>
    <w:rsid w:val="00AE07B5"/>
    <w:rsid w:val="00AE2457"/>
    <w:rsid w:val="00AF1C43"/>
    <w:rsid w:val="00AF62EC"/>
    <w:rsid w:val="00B000D7"/>
    <w:rsid w:val="00B105EA"/>
    <w:rsid w:val="00B153F6"/>
    <w:rsid w:val="00B1687D"/>
    <w:rsid w:val="00B1691D"/>
    <w:rsid w:val="00B2022C"/>
    <w:rsid w:val="00B30B48"/>
    <w:rsid w:val="00B32C88"/>
    <w:rsid w:val="00B3659E"/>
    <w:rsid w:val="00B36A37"/>
    <w:rsid w:val="00B46C15"/>
    <w:rsid w:val="00B471F5"/>
    <w:rsid w:val="00B53753"/>
    <w:rsid w:val="00B639E4"/>
    <w:rsid w:val="00B64E00"/>
    <w:rsid w:val="00B84BD1"/>
    <w:rsid w:val="00B84FC3"/>
    <w:rsid w:val="00B860CD"/>
    <w:rsid w:val="00B86F6C"/>
    <w:rsid w:val="00B91175"/>
    <w:rsid w:val="00B92045"/>
    <w:rsid w:val="00B937EF"/>
    <w:rsid w:val="00B93EE2"/>
    <w:rsid w:val="00B94474"/>
    <w:rsid w:val="00B963F6"/>
    <w:rsid w:val="00BA3133"/>
    <w:rsid w:val="00BC0970"/>
    <w:rsid w:val="00BC19C3"/>
    <w:rsid w:val="00BC2E6E"/>
    <w:rsid w:val="00BC44AE"/>
    <w:rsid w:val="00BC56C0"/>
    <w:rsid w:val="00BD2C13"/>
    <w:rsid w:val="00BE2D47"/>
    <w:rsid w:val="00BE669D"/>
    <w:rsid w:val="00BE6C27"/>
    <w:rsid w:val="00BF6B9A"/>
    <w:rsid w:val="00BF71BB"/>
    <w:rsid w:val="00C04D7B"/>
    <w:rsid w:val="00C06BD4"/>
    <w:rsid w:val="00C06FD0"/>
    <w:rsid w:val="00C13C93"/>
    <w:rsid w:val="00C14300"/>
    <w:rsid w:val="00C14D45"/>
    <w:rsid w:val="00C16C08"/>
    <w:rsid w:val="00C257C7"/>
    <w:rsid w:val="00C300DD"/>
    <w:rsid w:val="00C31B58"/>
    <w:rsid w:val="00C350A3"/>
    <w:rsid w:val="00C41F9D"/>
    <w:rsid w:val="00C42D52"/>
    <w:rsid w:val="00C43537"/>
    <w:rsid w:val="00C514EE"/>
    <w:rsid w:val="00C5376B"/>
    <w:rsid w:val="00C54177"/>
    <w:rsid w:val="00C548EF"/>
    <w:rsid w:val="00C5540D"/>
    <w:rsid w:val="00C57D0D"/>
    <w:rsid w:val="00C6324E"/>
    <w:rsid w:val="00C63FAF"/>
    <w:rsid w:val="00C70C46"/>
    <w:rsid w:val="00C720D3"/>
    <w:rsid w:val="00C72516"/>
    <w:rsid w:val="00C835B5"/>
    <w:rsid w:val="00C85A03"/>
    <w:rsid w:val="00C91EF8"/>
    <w:rsid w:val="00C95148"/>
    <w:rsid w:val="00CA03BD"/>
    <w:rsid w:val="00CA0645"/>
    <w:rsid w:val="00CA621B"/>
    <w:rsid w:val="00CB1A26"/>
    <w:rsid w:val="00CB4FA1"/>
    <w:rsid w:val="00CB512F"/>
    <w:rsid w:val="00CC0E71"/>
    <w:rsid w:val="00CC2224"/>
    <w:rsid w:val="00CD490B"/>
    <w:rsid w:val="00CE01F7"/>
    <w:rsid w:val="00CE3C11"/>
    <w:rsid w:val="00CE43BE"/>
    <w:rsid w:val="00CE7476"/>
    <w:rsid w:val="00CE7766"/>
    <w:rsid w:val="00CF37E7"/>
    <w:rsid w:val="00CF562C"/>
    <w:rsid w:val="00CF610D"/>
    <w:rsid w:val="00CF7B4D"/>
    <w:rsid w:val="00D05838"/>
    <w:rsid w:val="00D07590"/>
    <w:rsid w:val="00D12446"/>
    <w:rsid w:val="00D177C9"/>
    <w:rsid w:val="00D21C86"/>
    <w:rsid w:val="00D26B9F"/>
    <w:rsid w:val="00D41F06"/>
    <w:rsid w:val="00D42955"/>
    <w:rsid w:val="00D5162E"/>
    <w:rsid w:val="00D5303C"/>
    <w:rsid w:val="00D55130"/>
    <w:rsid w:val="00D559D2"/>
    <w:rsid w:val="00D62783"/>
    <w:rsid w:val="00D813C2"/>
    <w:rsid w:val="00D85D57"/>
    <w:rsid w:val="00D929EC"/>
    <w:rsid w:val="00D92E4B"/>
    <w:rsid w:val="00DA1B69"/>
    <w:rsid w:val="00DA6229"/>
    <w:rsid w:val="00DA741E"/>
    <w:rsid w:val="00DB3627"/>
    <w:rsid w:val="00DB3791"/>
    <w:rsid w:val="00DC453E"/>
    <w:rsid w:val="00DC77C9"/>
    <w:rsid w:val="00DD0316"/>
    <w:rsid w:val="00DD16C7"/>
    <w:rsid w:val="00DD1929"/>
    <w:rsid w:val="00DD3D34"/>
    <w:rsid w:val="00DD74A2"/>
    <w:rsid w:val="00DD7F09"/>
    <w:rsid w:val="00DE0056"/>
    <w:rsid w:val="00DE02D1"/>
    <w:rsid w:val="00DE04ED"/>
    <w:rsid w:val="00DE2B16"/>
    <w:rsid w:val="00DE6F1F"/>
    <w:rsid w:val="00DF2131"/>
    <w:rsid w:val="00DF6808"/>
    <w:rsid w:val="00E01851"/>
    <w:rsid w:val="00E05F17"/>
    <w:rsid w:val="00E07242"/>
    <w:rsid w:val="00E13DD2"/>
    <w:rsid w:val="00E257ED"/>
    <w:rsid w:val="00E27BD7"/>
    <w:rsid w:val="00E30120"/>
    <w:rsid w:val="00E30BB2"/>
    <w:rsid w:val="00E3360B"/>
    <w:rsid w:val="00E3424C"/>
    <w:rsid w:val="00E426DE"/>
    <w:rsid w:val="00E43E44"/>
    <w:rsid w:val="00E51E06"/>
    <w:rsid w:val="00E55E02"/>
    <w:rsid w:val="00E60B4E"/>
    <w:rsid w:val="00E60B65"/>
    <w:rsid w:val="00E63BE2"/>
    <w:rsid w:val="00E71CB2"/>
    <w:rsid w:val="00E74CDC"/>
    <w:rsid w:val="00E75AA8"/>
    <w:rsid w:val="00E81C26"/>
    <w:rsid w:val="00E82760"/>
    <w:rsid w:val="00E82848"/>
    <w:rsid w:val="00E84F33"/>
    <w:rsid w:val="00E95FD0"/>
    <w:rsid w:val="00EA017F"/>
    <w:rsid w:val="00EA4E09"/>
    <w:rsid w:val="00EA5154"/>
    <w:rsid w:val="00EA77C2"/>
    <w:rsid w:val="00EB37A7"/>
    <w:rsid w:val="00EB3A26"/>
    <w:rsid w:val="00EC2BF7"/>
    <w:rsid w:val="00EC4935"/>
    <w:rsid w:val="00ED09A9"/>
    <w:rsid w:val="00ED2360"/>
    <w:rsid w:val="00ED2EC2"/>
    <w:rsid w:val="00EF2298"/>
    <w:rsid w:val="00F014DA"/>
    <w:rsid w:val="00F02B7B"/>
    <w:rsid w:val="00F05794"/>
    <w:rsid w:val="00F11045"/>
    <w:rsid w:val="00F1276C"/>
    <w:rsid w:val="00F13F18"/>
    <w:rsid w:val="00F14EC4"/>
    <w:rsid w:val="00F1683B"/>
    <w:rsid w:val="00F17247"/>
    <w:rsid w:val="00F2027C"/>
    <w:rsid w:val="00F23395"/>
    <w:rsid w:val="00F25C97"/>
    <w:rsid w:val="00F30257"/>
    <w:rsid w:val="00F307D6"/>
    <w:rsid w:val="00F30AFD"/>
    <w:rsid w:val="00F322A5"/>
    <w:rsid w:val="00F3561E"/>
    <w:rsid w:val="00F37A50"/>
    <w:rsid w:val="00F426FD"/>
    <w:rsid w:val="00F42FFA"/>
    <w:rsid w:val="00F4345B"/>
    <w:rsid w:val="00F43C95"/>
    <w:rsid w:val="00F464E9"/>
    <w:rsid w:val="00F50A46"/>
    <w:rsid w:val="00F52258"/>
    <w:rsid w:val="00F57AB9"/>
    <w:rsid w:val="00F67BCD"/>
    <w:rsid w:val="00F70F20"/>
    <w:rsid w:val="00F75C06"/>
    <w:rsid w:val="00F77CB8"/>
    <w:rsid w:val="00F849D4"/>
    <w:rsid w:val="00F867E8"/>
    <w:rsid w:val="00F86C99"/>
    <w:rsid w:val="00F90F37"/>
    <w:rsid w:val="00F94F4F"/>
    <w:rsid w:val="00F97456"/>
    <w:rsid w:val="00FA037F"/>
    <w:rsid w:val="00FA6A4B"/>
    <w:rsid w:val="00FB31D6"/>
    <w:rsid w:val="00FB5D60"/>
    <w:rsid w:val="00FC27DA"/>
    <w:rsid w:val="00FC2DA7"/>
    <w:rsid w:val="00FC708B"/>
    <w:rsid w:val="00FD5BEB"/>
    <w:rsid w:val="00FE26BC"/>
    <w:rsid w:val="00FE6C21"/>
    <w:rsid w:val="00FE7393"/>
    <w:rsid w:val="00FF1C6C"/>
    <w:rsid w:val="00FF1FFC"/>
    <w:rsid w:val="00FF205D"/>
    <w:rsid w:val="00FF24B6"/>
    <w:rsid w:val="00FF2DDF"/>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6B0F4DBA"/>
  <w15:chartTrackingRefBased/>
  <w15:docId w15:val="{EC95E627-D89B-4600-898E-C5FE7E84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link w:val="a8"/>
    <w:pPr>
      <w:tabs>
        <w:tab w:val="center" w:pos="4153"/>
        <w:tab w:val="right" w:pos="8306"/>
      </w:tabs>
    </w:pPr>
    <w:rPr>
      <w:sz w:val="20"/>
      <w:lang w:val="x-none" w:eastAsia="x-none"/>
    </w:rPr>
  </w:style>
  <w:style w:type="character" w:styleId="a9">
    <w:name w:val="page number"/>
    <w:basedOn w:val="a2"/>
  </w:style>
  <w:style w:type="paragraph" w:styleId="aa">
    <w:name w:val="header"/>
    <w:basedOn w:val="a0"/>
    <w:link w:val="ab"/>
    <w:uiPriority w:val="99"/>
    <w:pPr>
      <w:tabs>
        <w:tab w:val="center" w:pos="4153"/>
        <w:tab w:val="right" w:pos="8306"/>
      </w:tabs>
    </w:pPr>
    <w:rPr>
      <w:sz w:val="20"/>
      <w:lang w:val="x-none" w:eastAsia="x-none"/>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c">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d">
    <w:name w:val="第十一條"/>
    <w:basedOn w:val="ac"/>
    <w:pPr>
      <w:ind w:left="1418" w:hanging="1418"/>
    </w:pPr>
    <w:rPr>
      <w:rFonts w:ascii="全真楷書"/>
    </w:rPr>
  </w:style>
  <w:style w:type="paragraph" w:customStyle="1" w:styleId="ae">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f">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f0">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1">
    <w:name w:val="條文一"/>
    <w:basedOn w:val="a0"/>
    <w:pPr>
      <w:ind w:left="512" w:right="57" w:hanging="540"/>
      <w:jc w:val="both"/>
    </w:pPr>
    <w:rPr>
      <w:rFonts w:ascii="全真楷書" w:eastAsia="全真楷書"/>
      <w:sz w:val="28"/>
    </w:rPr>
  </w:style>
  <w:style w:type="paragraph" w:customStyle="1" w:styleId="af2">
    <w:name w:val="條文二"/>
    <w:basedOn w:val="a0"/>
    <w:pPr>
      <w:ind w:left="512" w:right="57"/>
      <w:jc w:val="both"/>
    </w:pPr>
    <w:rPr>
      <w:rFonts w:ascii="全真楷書" w:eastAsia="全真楷書"/>
      <w:sz w:val="28"/>
    </w:rPr>
  </w:style>
  <w:style w:type="paragraph" w:customStyle="1" w:styleId="af3">
    <w:name w:val="(一)"/>
    <w:basedOn w:val="a0"/>
    <w:pPr>
      <w:ind w:left="1361" w:right="57" w:hanging="794"/>
      <w:jc w:val="both"/>
    </w:pPr>
    <w:rPr>
      <w:rFonts w:ascii="全真楷書" w:eastAsia="全真楷書"/>
      <w:sz w:val="28"/>
    </w:rPr>
  </w:style>
  <w:style w:type="paragraph" w:styleId="af4">
    <w:name w:val="Plain Text"/>
    <w:basedOn w:val="a0"/>
    <w:pPr>
      <w:adjustRightInd/>
      <w:textAlignment w:val="auto"/>
    </w:pPr>
    <w:rPr>
      <w:rFonts w:ascii="細明體" w:eastAsia="細明體" w:hAnsi="Courier New"/>
      <w:sz w:val="26"/>
    </w:rPr>
  </w:style>
  <w:style w:type="paragraph" w:customStyle="1" w:styleId="af5">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6">
    <w:name w:val="第二十一條"/>
    <w:basedOn w:val="ac"/>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7">
    <w:name w:val="Balloon Text"/>
    <w:basedOn w:val="a0"/>
    <w:semiHidden/>
    <w:rsid w:val="009C360C"/>
    <w:rPr>
      <w:rFonts w:ascii="Arial" w:hAnsi="Arial"/>
      <w:sz w:val="18"/>
      <w:szCs w:val="18"/>
    </w:rPr>
  </w:style>
  <w:style w:type="paragraph" w:customStyle="1" w:styleId="af8">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link w:val="1"/>
    <w:rsid w:val="00127E57"/>
    <w:rPr>
      <w:rFonts w:ascii="Times New Roman" w:eastAsia="文新字海-粗隸" w:hAnsi="Times New Roman"/>
      <w:sz w:val="28"/>
      <w:lang w:val="x-none" w:eastAsia="x-none"/>
    </w:rPr>
  </w:style>
  <w:style w:type="paragraph" w:customStyle="1" w:styleId="04-1">
    <w:name w:val="04-(1)"/>
    <w:basedOn w:val="a0"/>
    <w:rsid w:val="00E55E02"/>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E55E02"/>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E55E02"/>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customStyle="1" w:styleId="a8">
    <w:name w:val="頁尾 字元"/>
    <w:link w:val="a7"/>
    <w:rsid w:val="003A7605"/>
    <w:rPr>
      <w:rFonts w:ascii="Times New Roman" w:hAnsi="Times New Roman"/>
      <w:kern w:val="2"/>
    </w:rPr>
  </w:style>
  <w:style w:type="character" w:customStyle="1" w:styleId="ab">
    <w:name w:val="頁首 字元"/>
    <w:link w:val="aa"/>
    <w:uiPriority w:val="99"/>
    <w:rsid w:val="003A7605"/>
    <w:rPr>
      <w:rFonts w:ascii="Times New Roman" w:hAnsi="Times New Roman"/>
      <w:kern w:val="2"/>
    </w:rPr>
  </w:style>
  <w:style w:type="paragraph" w:styleId="af9">
    <w:name w:val="Revision"/>
    <w:hidden/>
    <w:uiPriority w:val="99"/>
    <w:semiHidden/>
    <w:rsid w:val="00AC2BCD"/>
    <w:rPr>
      <w:rFonts w:ascii="Times New Roman" w:hAnsi="Times New Roman"/>
      <w:kern w:val="2"/>
      <w:sz w:val="24"/>
    </w:rPr>
  </w:style>
  <w:style w:type="paragraph" w:styleId="Web">
    <w:name w:val="Normal (Web)"/>
    <w:basedOn w:val="a0"/>
    <w:uiPriority w:val="99"/>
    <w:unhideWhenUsed/>
    <w:rsid w:val="000776A5"/>
    <w:pPr>
      <w:widowControl/>
      <w:adjustRightInd/>
      <w:spacing w:before="100" w:beforeAutospacing="1" w:after="119" w:line="276" w:lineRule="auto"/>
      <w:ind w:firstLine="567"/>
      <w:jc w:val="both"/>
      <w:textAlignment w:val="auto"/>
    </w:pPr>
    <w:rPr>
      <w:rFonts w:ascii="新細明體" w:hAnsi="新細明體" w:cs="新細明體"/>
      <w:kern w:val="0"/>
      <w:szCs w:val="24"/>
    </w:rPr>
  </w:style>
  <w:style w:type="paragraph" w:styleId="afa">
    <w:name w:val="List Paragraph"/>
    <w:basedOn w:val="a0"/>
    <w:uiPriority w:val="34"/>
    <w:qFormat/>
    <w:rsid w:val="00F30AF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4942">
      <w:bodyDiv w:val="1"/>
      <w:marLeft w:val="0"/>
      <w:marRight w:val="0"/>
      <w:marTop w:val="0"/>
      <w:marBottom w:val="0"/>
      <w:divBdr>
        <w:top w:val="none" w:sz="0" w:space="0" w:color="auto"/>
        <w:left w:val="none" w:sz="0" w:space="0" w:color="auto"/>
        <w:bottom w:val="none" w:sz="0" w:space="0" w:color="auto"/>
        <w:right w:val="none" w:sz="0" w:space="0" w:color="auto"/>
      </w:divBdr>
    </w:div>
    <w:div w:id="279190933">
      <w:bodyDiv w:val="1"/>
      <w:marLeft w:val="0"/>
      <w:marRight w:val="0"/>
      <w:marTop w:val="0"/>
      <w:marBottom w:val="0"/>
      <w:divBdr>
        <w:top w:val="none" w:sz="0" w:space="0" w:color="auto"/>
        <w:left w:val="none" w:sz="0" w:space="0" w:color="auto"/>
        <w:bottom w:val="none" w:sz="0" w:space="0" w:color="auto"/>
        <w:right w:val="none" w:sz="0" w:space="0" w:color="auto"/>
      </w:divBdr>
    </w:div>
    <w:div w:id="346445057">
      <w:bodyDiv w:val="1"/>
      <w:marLeft w:val="0"/>
      <w:marRight w:val="0"/>
      <w:marTop w:val="0"/>
      <w:marBottom w:val="0"/>
      <w:divBdr>
        <w:top w:val="none" w:sz="0" w:space="0" w:color="auto"/>
        <w:left w:val="none" w:sz="0" w:space="0" w:color="auto"/>
        <w:bottom w:val="none" w:sz="0" w:space="0" w:color="auto"/>
        <w:right w:val="none" w:sz="0" w:space="0" w:color="auto"/>
      </w:divBdr>
    </w:div>
    <w:div w:id="424573486">
      <w:bodyDiv w:val="1"/>
      <w:marLeft w:val="0"/>
      <w:marRight w:val="0"/>
      <w:marTop w:val="0"/>
      <w:marBottom w:val="0"/>
      <w:divBdr>
        <w:top w:val="none" w:sz="0" w:space="0" w:color="auto"/>
        <w:left w:val="none" w:sz="0" w:space="0" w:color="auto"/>
        <w:bottom w:val="none" w:sz="0" w:space="0" w:color="auto"/>
        <w:right w:val="none" w:sz="0" w:space="0" w:color="auto"/>
      </w:divBdr>
    </w:div>
    <w:div w:id="510530195">
      <w:bodyDiv w:val="1"/>
      <w:marLeft w:val="0"/>
      <w:marRight w:val="0"/>
      <w:marTop w:val="0"/>
      <w:marBottom w:val="0"/>
      <w:divBdr>
        <w:top w:val="none" w:sz="0" w:space="0" w:color="auto"/>
        <w:left w:val="none" w:sz="0" w:space="0" w:color="auto"/>
        <w:bottom w:val="none" w:sz="0" w:space="0" w:color="auto"/>
        <w:right w:val="none" w:sz="0" w:space="0" w:color="auto"/>
      </w:divBdr>
    </w:div>
    <w:div w:id="686829261">
      <w:bodyDiv w:val="1"/>
      <w:marLeft w:val="0"/>
      <w:marRight w:val="0"/>
      <w:marTop w:val="0"/>
      <w:marBottom w:val="0"/>
      <w:divBdr>
        <w:top w:val="none" w:sz="0" w:space="0" w:color="auto"/>
        <w:left w:val="none" w:sz="0" w:space="0" w:color="auto"/>
        <w:bottom w:val="none" w:sz="0" w:space="0" w:color="auto"/>
        <w:right w:val="none" w:sz="0" w:space="0" w:color="auto"/>
      </w:divBdr>
    </w:div>
    <w:div w:id="985625662">
      <w:bodyDiv w:val="1"/>
      <w:marLeft w:val="0"/>
      <w:marRight w:val="0"/>
      <w:marTop w:val="0"/>
      <w:marBottom w:val="0"/>
      <w:divBdr>
        <w:top w:val="none" w:sz="0" w:space="0" w:color="auto"/>
        <w:left w:val="none" w:sz="0" w:space="0" w:color="auto"/>
        <w:bottom w:val="none" w:sz="0" w:space="0" w:color="auto"/>
        <w:right w:val="none" w:sz="0" w:space="0" w:color="auto"/>
      </w:divBdr>
    </w:div>
    <w:div w:id="1049768629">
      <w:bodyDiv w:val="1"/>
      <w:marLeft w:val="0"/>
      <w:marRight w:val="0"/>
      <w:marTop w:val="0"/>
      <w:marBottom w:val="0"/>
      <w:divBdr>
        <w:top w:val="none" w:sz="0" w:space="0" w:color="auto"/>
        <w:left w:val="none" w:sz="0" w:space="0" w:color="auto"/>
        <w:bottom w:val="none" w:sz="0" w:space="0" w:color="auto"/>
        <w:right w:val="none" w:sz="0" w:space="0" w:color="auto"/>
      </w:divBdr>
    </w:div>
    <w:div w:id="1362441505">
      <w:bodyDiv w:val="1"/>
      <w:marLeft w:val="0"/>
      <w:marRight w:val="0"/>
      <w:marTop w:val="0"/>
      <w:marBottom w:val="0"/>
      <w:divBdr>
        <w:top w:val="none" w:sz="0" w:space="0" w:color="auto"/>
        <w:left w:val="none" w:sz="0" w:space="0" w:color="auto"/>
        <w:bottom w:val="none" w:sz="0" w:space="0" w:color="auto"/>
        <w:right w:val="none" w:sz="0" w:space="0" w:color="auto"/>
      </w:divBdr>
    </w:div>
    <w:div w:id="1421176170">
      <w:bodyDiv w:val="1"/>
      <w:marLeft w:val="0"/>
      <w:marRight w:val="0"/>
      <w:marTop w:val="0"/>
      <w:marBottom w:val="0"/>
      <w:divBdr>
        <w:top w:val="none" w:sz="0" w:space="0" w:color="auto"/>
        <w:left w:val="none" w:sz="0" w:space="0" w:color="auto"/>
        <w:bottom w:val="none" w:sz="0" w:space="0" w:color="auto"/>
        <w:right w:val="none" w:sz="0" w:space="0" w:color="auto"/>
      </w:divBdr>
    </w:div>
    <w:div w:id="1470636921">
      <w:bodyDiv w:val="1"/>
      <w:marLeft w:val="0"/>
      <w:marRight w:val="0"/>
      <w:marTop w:val="0"/>
      <w:marBottom w:val="0"/>
      <w:divBdr>
        <w:top w:val="none" w:sz="0" w:space="0" w:color="auto"/>
        <w:left w:val="none" w:sz="0" w:space="0" w:color="auto"/>
        <w:bottom w:val="none" w:sz="0" w:space="0" w:color="auto"/>
        <w:right w:val="none" w:sz="0" w:space="0" w:color="auto"/>
      </w:divBdr>
    </w:div>
    <w:div w:id="152917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31406-D259-415F-ACE4-1878BF88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46</Pages>
  <Words>34185</Words>
  <Characters>2969</Characters>
  <Application>Microsoft Office Word</Application>
  <DocSecurity>0</DocSecurity>
  <Lines>24</Lines>
  <Paragraphs>74</Paragraphs>
  <ScaleCrop>false</ScaleCrop>
  <Company>PCC</Company>
  <LinksUpToDate>false</LinksUpToDate>
  <CharactersWithSpaces>37080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家齊 吳</cp:lastModifiedBy>
  <cp:revision>11</cp:revision>
  <cp:lastPrinted>2025-07-07T04:03:00Z</cp:lastPrinted>
  <dcterms:created xsi:type="dcterms:W3CDTF">2025-07-24T09:58:00Z</dcterms:created>
  <dcterms:modified xsi:type="dcterms:W3CDTF">2025-12-11T08:55:00Z</dcterms:modified>
  <cp:category>I30</cp:category>
</cp:coreProperties>
</file>